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51F" w:rsidRPr="006B7423" w:rsidRDefault="0085451F" w:rsidP="005811FA">
      <w:pPr>
        <w:spacing w:after="0" w:line="276" w:lineRule="auto"/>
        <w:rPr>
          <w:rFonts w:ascii="Times New Roman" w:eastAsia="Times New Roman" w:hAnsi="Times New Roman" w:cs="Times New Roman"/>
          <w:b/>
          <w:bCs/>
          <w:sz w:val="32"/>
          <w:szCs w:val="32"/>
          <w:lang w:val="en-US"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МИНИСТЕРСТВО КУЛЬТУРЫ РОССИЙСКОЙ ФЕДЕРАЦИИ</w:t>
      </w: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ФЕДЕРАЛЬНОЕ ГОСУДАРСТВЕННОЕ БЮДЖЕТНОЕ ОБРАЗОВАТЕЛЬНОЕ УЧРЕЖДЕНИЕ ВЫСШЕГО ОБРАЗОВАНИЯ</w:t>
      </w: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«МОСКОВСКИЙ ГОСУДАРСТВЕННЫЙ ИНСТИТУТ КУЛЬТУРЫ»</w:t>
      </w: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right"/>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УТВЕРЖДАЮ:</w:t>
      </w:r>
    </w:p>
    <w:p w:rsidR="000A7F1D" w:rsidRPr="000A7F1D" w:rsidRDefault="000A7F1D" w:rsidP="000A7F1D">
      <w:pPr>
        <w:spacing w:after="0" w:line="240" w:lineRule="auto"/>
        <w:jc w:val="right"/>
        <w:rPr>
          <w:rFonts w:ascii="Times New Roman" w:eastAsia="Times New Roman" w:hAnsi="Times New Roman" w:cs="Times New Roman"/>
          <w:bCs/>
          <w:sz w:val="24"/>
          <w:szCs w:val="24"/>
          <w:lang w:eastAsia="ru-RU"/>
        </w:rPr>
      </w:pPr>
      <w:r w:rsidRPr="000A7F1D">
        <w:rPr>
          <w:rFonts w:ascii="Times New Roman" w:eastAsia="Times New Roman" w:hAnsi="Times New Roman" w:cs="Times New Roman"/>
          <w:bCs/>
          <w:sz w:val="24"/>
          <w:szCs w:val="24"/>
          <w:lang w:eastAsia="ru-RU"/>
        </w:rPr>
        <w:t>Председатель учебно-методического совета</w:t>
      </w:r>
    </w:p>
    <w:p w:rsidR="000A7F1D" w:rsidRPr="000A7F1D" w:rsidRDefault="000A7F1D" w:rsidP="000A7F1D">
      <w:pPr>
        <w:spacing w:after="0" w:line="240" w:lineRule="auto"/>
        <w:jc w:val="right"/>
        <w:rPr>
          <w:rFonts w:ascii="Times New Roman" w:eastAsia="Times New Roman" w:hAnsi="Times New Roman" w:cs="Times New Roman"/>
          <w:bCs/>
          <w:sz w:val="24"/>
          <w:szCs w:val="24"/>
          <w:lang w:eastAsia="ru-RU"/>
        </w:rPr>
      </w:pPr>
      <w:r w:rsidRPr="000A7F1D">
        <w:rPr>
          <w:rFonts w:ascii="Times New Roman" w:eastAsia="Times New Roman" w:hAnsi="Times New Roman" w:cs="Times New Roman"/>
          <w:bCs/>
          <w:sz w:val="24"/>
          <w:szCs w:val="24"/>
          <w:lang w:eastAsia="ru-RU"/>
        </w:rPr>
        <w:t>Театрально-режиссёрского факультета</w:t>
      </w:r>
    </w:p>
    <w:p w:rsidR="000A7F1D" w:rsidRPr="000A7F1D" w:rsidRDefault="000A7F1D" w:rsidP="000A7F1D">
      <w:pPr>
        <w:spacing w:after="0" w:line="240" w:lineRule="auto"/>
        <w:jc w:val="right"/>
        <w:rPr>
          <w:rFonts w:ascii="Times New Roman" w:eastAsia="Times New Roman" w:hAnsi="Times New Roman" w:cs="Times New Roman"/>
          <w:bCs/>
          <w:sz w:val="24"/>
          <w:szCs w:val="24"/>
          <w:lang w:eastAsia="ru-RU"/>
        </w:rPr>
      </w:pPr>
      <w:r w:rsidRPr="000A7F1D">
        <w:rPr>
          <w:rFonts w:ascii="Times New Roman" w:eastAsia="Times New Roman" w:hAnsi="Times New Roman" w:cs="Times New Roman"/>
          <w:bCs/>
          <w:sz w:val="24"/>
          <w:szCs w:val="24"/>
          <w:lang w:eastAsia="ru-RU"/>
        </w:rPr>
        <w:t>Овчинников Р.Ю.</w:t>
      </w:r>
    </w:p>
    <w:p w:rsidR="000A7F1D" w:rsidRPr="000A7F1D" w:rsidRDefault="000A7F1D" w:rsidP="000A7F1D">
      <w:pPr>
        <w:spacing w:after="0" w:line="240" w:lineRule="auto"/>
        <w:jc w:val="right"/>
        <w:rPr>
          <w:rFonts w:ascii="Times New Roman" w:eastAsia="Times New Roman" w:hAnsi="Times New Roman" w:cs="Times New Roman"/>
          <w:bCs/>
          <w:sz w:val="24"/>
          <w:szCs w:val="24"/>
          <w:lang w:eastAsia="ru-RU"/>
        </w:rPr>
      </w:pPr>
      <w:r w:rsidRPr="000A7F1D">
        <w:rPr>
          <w:rFonts w:ascii="Times New Roman" w:eastAsia="Times New Roman" w:hAnsi="Times New Roman" w:cs="Times New Roman"/>
          <w:bCs/>
          <w:sz w:val="24"/>
          <w:szCs w:val="24"/>
          <w:lang w:eastAsia="ru-RU"/>
        </w:rPr>
        <w:t>«__» _________________ 2020г.</w:t>
      </w: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r w:rsidRPr="000A7F1D">
        <w:rPr>
          <w:rFonts w:ascii="Times New Roman" w:eastAsia="Times New Roman" w:hAnsi="Times New Roman" w:cs="Times New Roman"/>
          <w:b/>
          <w:bCs/>
          <w:sz w:val="24"/>
          <w:szCs w:val="24"/>
          <w:lang w:eastAsia="ru-RU"/>
        </w:rPr>
        <w:t>РАБОЧАЯ ПРОГРАММА ДИСЦИПЛИНЫ</w:t>
      </w: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Б1.В.0</w:t>
      </w:r>
      <w:r>
        <w:rPr>
          <w:rFonts w:ascii="Times New Roman" w:eastAsia="Times New Roman" w:hAnsi="Times New Roman" w:cs="Times New Roman"/>
          <w:b/>
          <w:bCs/>
          <w:sz w:val="24"/>
          <w:szCs w:val="24"/>
          <w:lang w:eastAsia="ru-RU"/>
        </w:rPr>
        <w:t>2</w:t>
      </w:r>
      <w:r w:rsidRPr="000A7F1D">
        <w:rPr>
          <w:rFonts w:ascii="Times New Roman" w:eastAsia="Times New Roman" w:hAnsi="Times New Roman" w:cs="Times New Roman"/>
          <w:b/>
          <w:bCs/>
          <w:sz w:val="24"/>
          <w:szCs w:val="24"/>
          <w:lang w:eastAsia="ru-RU"/>
        </w:rPr>
        <w:t xml:space="preserve"> ИСТОРИЯ </w:t>
      </w:r>
      <w:r>
        <w:rPr>
          <w:rFonts w:ascii="Times New Roman" w:eastAsia="Times New Roman" w:hAnsi="Times New Roman" w:cs="Times New Roman"/>
          <w:b/>
          <w:bCs/>
          <w:sz w:val="24"/>
          <w:szCs w:val="24"/>
          <w:lang w:eastAsia="ru-RU"/>
        </w:rPr>
        <w:t>РУССКОЙ</w:t>
      </w:r>
      <w:r w:rsidRPr="000A7F1D">
        <w:rPr>
          <w:rFonts w:ascii="Times New Roman" w:eastAsia="Times New Roman" w:hAnsi="Times New Roman" w:cs="Times New Roman"/>
          <w:b/>
          <w:bCs/>
          <w:sz w:val="24"/>
          <w:szCs w:val="24"/>
          <w:lang w:eastAsia="ru-RU"/>
        </w:rPr>
        <w:t xml:space="preserve"> ЛИТЕРАТУРЫ</w:t>
      </w: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51.03.05 «Режиссура театрализованных представлений»</w:t>
      </w: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Режиссер театрализованных представлений и праздников</w:t>
      </w: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Бакалавр</w:t>
      </w: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
          <w:bCs/>
          <w:sz w:val="24"/>
          <w:szCs w:val="24"/>
          <w:lang w:eastAsia="ru-RU"/>
        </w:rPr>
      </w:pPr>
      <w:r w:rsidRPr="000A7F1D">
        <w:rPr>
          <w:rFonts w:ascii="Times New Roman" w:eastAsia="Times New Roman" w:hAnsi="Times New Roman" w:cs="Times New Roman"/>
          <w:b/>
          <w:bCs/>
          <w:sz w:val="24"/>
          <w:szCs w:val="24"/>
          <w:lang w:eastAsia="ru-RU"/>
        </w:rPr>
        <w:t>Очная, заочная</w:t>
      </w: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p>
    <w:p w:rsidR="000A7F1D" w:rsidRPr="000A7F1D" w:rsidRDefault="000A7F1D" w:rsidP="000A7F1D">
      <w:pPr>
        <w:spacing w:after="0" w:line="240" w:lineRule="auto"/>
        <w:jc w:val="center"/>
        <w:rPr>
          <w:rFonts w:ascii="Times New Roman" w:eastAsia="Times New Roman" w:hAnsi="Times New Roman" w:cs="Times New Roman"/>
          <w:bCs/>
          <w:sz w:val="24"/>
          <w:szCs w:val="24"/>
          <w:lang w:eastAsia="ru-RU"/>
        </w:rPr>
      </w:pPr>
      <w:r w:rsidRPr="000A7F1D">
        <w:rPr>
          <w:rFonts w:ascii="Times New Roman" w:eastAsia="Times New Roman" w:hAnsi="Times New Roman" w:cs="Times New Roman"/>
          <w:bCs/>
          <w:sz w:val="24"/>
          <w:szCs w:val="24"/>
          <w:lang w:eastAsia="ru-RU"/>
        </w:rPr>
        <w:t>Химки, 2020 г.</w:t>
      </w:r>
    </w:p>
    <w:p w:rsidR="00B50EF1" w:rsidRPr="00B50EF1" w:rsidRDefault="00B50EF1" w:rsidP="00B50EF1">
      <w:pPr>
        <w:tabs>
          <w:tab w:val="left" w:pos="708"/>
        </w:tabs>
        <w:spacing w:after="0" w:line="240" w:lineRule="auto"/>
        <w:jc w:val="center"/>
        <w:rPr>
          <w:rFonts w:ascii="Times New Roman" w:eastAsia="Times New Roman" w:hAnsi="Times New Roman" w:cs="Times New Roman"/>
          <w:b/>
          <w:bCs/>
          <w:sz w:val="28"/>
          <w:szCs w:val="28"/>
          <w:lang w:eastAsia="ru-RU"/>
        </w:rPr>
      </w:pPr>
      <w:r w:rsidRPr="00B50EF1">
        <w:rPr>
          <w:rFonts w:ascii="Times New Roman" w:eastAsia="Times New Roman" w:hAnsi="Times New Roman" w:cs="Times New Roman"/>
          <w:b/>
          <w:bCs/>
          <w:sz w:val="28"/>
          <w:szCs w:val="28"/>
          <w:lang w:eastAsia="ru-RU"/>
        </w:rPr>
        <w:lastRenderedPageBreak/>
        <w:t>Оглавление</w:t>
      </w:r>
    </w:p>
    <w:p w:rsidR="00B50EF1" w:rsidRPr="00B50EF1" w:rsidRDefault="00B50EF1" w:rsidP="00B50EF1">
      <w:pPr>
        <w:tabs>
          <w:tab w:val="left" w:pos="480"/>
          <w:tab w:val="right" w:leader="dot" w:pos="9911"/>
        </w:tabs>
        <w:spacing w:after="0" w:line="240" w:lineRule="auto"/>
        <w:jc w:val="both"/>
        <w:rPr>
          <w:rFonts w:ascii="Times New Roman" w:eastAsia="Times New Roman" w:hAnsi="Times New Roman" w:cs="Times New Roman"/>
          <w:noProof/>
          <w:sz w:val="28"/>
          <w:szCs w:val="28"/>
          <w:lang w:eastAsia="ru-RU"/>
        </w:rPr>
      </w:pPr>
    </w:p>
    <w:p w:rsidR="00B50EF1" w:rsidRPr="000A7F1D" w:rsidRDefault="00D21540" w:rsidP="00B50EF1">
      <w:pPr>
        <w:spacing w:after="0" w:line="240" w:lineRule="auto"/>
        <w:jc w:val="both"/>
        <w:rPr>
          <w:rFonts w:ascii="Times New Roman" w:eastAsia="Times New Roman" w:hAnsi="Times New Roman" w:cs="Times New Roman"/>
          <w:sz w:val="28"/>
          <w:szCs w:val="28"/>
          <w:lang w:eastAsia="zh-CN"/>
        </w:rPr>
      </w:pPr>
      <w:hyperlink r:id="rId8" w:anchor="_Toc528600540" w:history="1">
        <w:r w:rsidR="00B50EF1" w:rsidRPr="000A7F1D">
          <w:rPr>
            <w:rFonts w:ascii="Times New Roman" w:eastAsia="Calibri" w:hAnsi="Times New Roman" w:cs="Times New Roman"/>
            <w:bCs/>
            <w:iCs/>
            <w:noProof/>
            <w:sz w:val="28"/>
            <w:szCs w:val="28"/>
            <w:lang w:eastAsia="ru-RU"/>
          </w:rPr>
          <w:t>1.</w:t>
        </w:r>
        <w:r w:rsidR="00B50EF1" w:rsidRPr="000A7F1D">
          <w:rPr>
            <w:rFonts w:ascii="Times New Roman" w:eastAsia="Times New Roman" w:hAnsi="Times New Roman" w:cs="Times New Roman"/>
            <w:noProof/>
            <w:sz w:val="28"/>
            <w:szCs w:val="28"/>
            <w:lang w:eastAsia="ru-RU"/>
          </w:rPr>
          <w:tab/>
        </w:r>
        <w:r w:rsidR="00B50EF1" w:rsidRPr="000A7F1D">
          <w:rPr>
            <w:rFonts w:ascii="Times New Roman" w:eastAsia="Calibri" w:hAnsi="Times New Roman" w:cs="Times New Roman"/>
            <w:bCs/>
            <w:iCs/>
            <w:noProof/>
            <w:sz w:val="28"/>
            <w:szCs w:val="28"/>
            <w:shd w:val="clear" w:color="auto" w:fill="FFFFFF"/>
            <w:lang w:eastAsia="ru-RU"/>
          </w:rPr>
          <w:t>ПЕРЕЧЕНЬ ПЛАНИРУЕМЫХ РУЗУЛЬТАТОВ ОБУЧЕНИЯ ПО ДИСЦИПЛИНЕ, СООТНЕСЕННЫХ С ПЛАНИРУЕМЫМИ РЕЗУЛЬТАТАМИ ОСВОЕНИЯ ОБРАЗОВАТЕЛЬНОЙ ПРОГРАММЫ</w:t>
        </w:r>
        <w:r w:rsidR="00B50EF1" w:rsidRPr="000A7F1D">
          <w:rPr>
            <w:rFonts w:ascii="Times New Roman" w:eastAsia="Times New Roman" w:hAnsi="Times New Roman" w:cs="Times New Roman"/>
            <w:noProof/>
            <w:webHidden/>
            <w:sz w:val="28"/>
            <w:szCs w:val="28"/>
            <w:lang w:eastAsia="ru-RU"/>
          </w:rPr>
          <w:t>……………………</w:t>
        </w:r>
        <w:r w:rsidR="000A7F1D">
          <w:rPr>
            <w:rFonts w:ascii="Times New Roman" w:eastAsia="Times New Roman" w:hAnsi="Times New Roman" w:cs="Times New Roman"/>
            <w:noProof/>
            <w:webHidden/>
            <w:sz w:val="28"/>
            <w:szCs w:val="28"/>
            <w:lang w:eastAsia="ru-RU"/>
          </w:rPr>
          <w:t>…………………………………………...</w:t>
        </w:r>
        <w:r w:rsidR="00B50EF1" w:rsidRPr="000A7F1D">
          <w:rPr>
            <w:rFonts w:ascii="Times New Roman" w:eastAsia="Times New Roman" w:hAnsi="Times New Roman" w:cs="Times New Roman"/>
            <w:noProof/>
            <w:webHidden/>
            <w:sz w:val="28"/>
            <w:szCs w:val="28"/>
            <w:lang w:eastAsia="ru-RU"/>
          </w:rPr>
          <w:t>…</w:t>
        </w:r>
      </w:hyperlink>
      <w:r w:rsidR="00B50EF1" w:rsidRPr="000A7F1D">
        <w:rPr>
          <w:rFonts w:ascii="Times New Roman" w:eastAsia="Times New Roman" w:hAnsi="Times New Roman" w:cs="Times New Roman"/>
          <w:noProof/>
          <w:sz w:val="28"/>
          <w:szCs w:val="28"/>
          <w:lang w:eastAsia="ru-RU"/>
        </w:rPr>
        <w:t>3</w:t>
      </w:r>
    </w:p>
    <w:p w:rsidR="00B50EF1" w:rsidRPr="000A7F1D" w:rsidRDefault="00D21540" w:rsidP="00B50EF1">
      <w:pPr>
        <w:tabs>
          <w:tab w:val="right" w:leader="dot" w:pos="9345"/>
        </w:tabs>
        <w:spacing w:after="0" w:line="240" w:lineRule="auto"/>
        <w:jc w:val="both"/>
        <w:rPr>
          <w:rFonts w:ascii="Times New Roman" w:eastAsia="Times New Roman" w:hAnsi="Times New Roman" w:cs="Times New Roman"/>
          <w:noProof/>
          <w:sz w:val="28"/>
          <w:szCs w:val="28"/>
          <w:lang w:eastAsia="ru-RU"/>
        </w:rPr>
      </w:pPr>
      <w:hyperlink r:id="rId9" w:anchor="_Toc528600541" w:history="1">
        <w:r w:rsidR="00B50EF1" w:rsidRPr="000A7F1D">
          <w:rPr>
            <w:rFonts w:ascii="Times New Roman" w:eastAsia="Arial Unicode MS" w:hAnsi="Times New Roman" w:cs="Times New Roman"/>
            <w:caps/>
            <w:noProof/>
            <w:sz w:val="28"/>
            <w:szCs w:val="28"/>
            <w:lang w:eastAsia="zh-CN"/>
          </w:rPr>
          <w:t>2. МЕСТО ДИСЦИПЛИНЫ В СТРУКТУРЕ ОПОП ВО</w:t>
        </w:r>
        <w:r w:rsidR="00B50EF1" w:rsidRPr="000A7F1D">
          <w:rPr>
            <w:rFonts w:ascii="Times New Roman" w:eastAsia="Times New Roman" w:hAnsi="Times New Roman" w:cs="Times New Roman"/>
            <w:noProof/>
            <w:webHidden/>
            <w:sz w:val="28"/>
            <w:szCs w:val="28"/>
            <w:lang w:eastAsia="zh-CN"/>
          </w:rPr>
          <w:tab/>
        </w:r>
      </w:hyperlink>
      <w:r w:rsidR="00B50EF1" w:rsidRPr="000A7F1D">
        <w:rPr>
          <w:rFonts w:ascii="Times New Roman" w:eastAsia="Times New Roman" w:hAnsi="Times New Roman" w:cs="Times New Roman"/>
          <w:noProof/>
          <w:sz w:val="28"/>
          <w:szCs w:val="28"/>
          <w:lang w:eastAsia="zh-CN"/>
        </w:rPr>
        <w:t>4</w:t>
      </w:r>
    </w:p>
    <w:p w:rsidR="00B50EF1" w:rsidRPr="000A7F1D" w:rsidRDefault="00D21540"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0" w:anchor="_Toc528600542" w:history="1">
        <w:r w:rsidR="00B50EF1" w:rsidRPr="000A7F1D">
          <w:rPr>
            <w:rFonts w:ascii="Times New Roman" w:eastAsia="Arial Unicode MS" w:hAnsi="Times New Roman" w:cs="Times New Roman"/>
            <w:caps/>
            <w:noProof/>
            <w:sz w:val="28"/>
            <w:szCs w:val="28"/>
            <w:lang w:eastAsia="zh-CN"/>
          </w:rPr>
          <w:t>3.</w:t>
        </w:r>
        <w:r w:rsidR="00B50EF1" w:rsidRPr="000A7F1D">
          <w:rPr>
            <w:rFonts w:ascii="Times New Roman" w:eastAsia="Times New Roman" w:hAnsi="Times New Roman" w:cs="Times New Roman"/>
            <w:noProof/>
            <w:sz w:val="28"/>
            <w:szCs w:val="28"/>
            <w:lang w:eastAsia="ru-RU"/>
          </w:rPr>
          <w:tab/>
        </w:r>
        <w:r w:rsidR="00B50EF1" w:rsidRPr="000A7F1D">
          <w:rPr>
            <w:rFonts w:ascii="Times New Roman" w:eastAsia="Arial Unicode MS" w:hAnsi="Times New Roman" w:cs="Times New Roman"/>
            <w:caps/>
            <w:noProof/>
            <w:sz w:val="28"/>
            <w:szCs w:val="28"/>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r w:rsidR="00B50EF1" w:rsidRPr="000A7F1D">
          <w:rPr>
            <w:rFonts w:ascii="Times New Roman" w:eastAsia="Times New Roman" w:hAnsi="Times New Roman" w:cs="Times New Roman"/>
            <w:noProof/>
            <w:webHidden/>
            <w:sz w:val="28"/>
            <w:szCs w:val="28"/>
            <w:lang w:eastAsia="zh-CN"/>
          </w:rPr>
          <w:tab/>
        </w:r>
      </w:hyperlink>
      <w:r w:rsidR="00B50EF1" w:rsidRPr="000A7F1D">
        <w:rPr>
          <w:rFonts w:ascii="Times New Roman" w:eastAsia="Times New Roman" w:hAnsi="Times New Roman" w:cs="Times New Roman"/>
          <w:noProof/>
          <w:sz w:val="28"/>
          <w:szCs w:val="28"/>
          <w:lang w:eastAsia="zh-CN"/>
        </w:rPr>
        <w:t>5</w:t>
      </w:r>
    </w:p>
    <w:p w:rsidR="00B50EF1" w:rsidRPr="000A7F1D" w:rsidRDefault="00D21540"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1" w:anchor="_Toc528600543" w:history="1">
        <w:r w:rsidR="00B50EF1" w:rsidRPr="000A7F1D">
          <w:rPr>
            <w:rFonts w:ascii="Times New Roman" w:eastAsia="Arial Unicode MS" w:hAnsi="Times New Roman" w:cs="Times New Roman"/>
            <w:caps/>
            <w:noProof/>
            <w:sz w:val="28"/>
            <w:szCs w:val="28"/>
            <w:lang w:eastAsia="zh-CN"/>
          </w:rPr>
          <w:t>4.</w:t>
        </w:r>
        <w:r w:rsidR="00B50EF1" w:rsidRPr="000A7F1D">
          <w:rPr>
            <w:rFonts w:ascii="Times New Roman" w:eastAsia="Times New Roman" w:hAnsi="Times New Roman" w:cs="Times New Roman"/>
            <w:noProof/>
            <w:sz w:val="28"/>
            <w:szCs w:val="28"/>
            <w:lang w:eastAsia="ru-RU"/>
          </w:rPr>
          <w:tab/>
        </w:r>
        <w:r w:rsidR="00B50EF1" w:rsidRPr="000A7F1D">
          <w:rPr>
            <w:rFonts w:ascii="Times New Roman" w:eastAsia="Arial Unicode MS" w:hAnsi="Times New Roman" w:cs="Times New Roman"/>
            <w:caps/>
            <w:noProof/>
            <w:sz w:val="28"/>
            <w:szCs w:val="28"/>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r w:rsidR="00B50EF1" w:rsidRPr="000A7F1D">
          <w:rPr>
            <w:rFonts w:ascii="Times New Roman" w:eastAsia="Times New Roman" w:hAnsi="Times New Roman" w:cs="Times New Roman"/>
            <w:noProof/>
            <w:webHidden/>
            <w:sz w:val="28"/>
            <w:szCs w:val="28"/>
            <w:lang w:eastAsia="zh-CN"/>
          </w:rPr>
          <w:tab/>
        </w:r>
      </w:hyperlink>
      <w:r w:rsidR="00F101B9" w:rsidRPr="000A7F1D">
        <w:rPr>
          <w:rFonts w:ascii="Times New Roman" w:eastAsia="Times New Roman" w:hAnsi="Times New Roman" w:cs="Times New Roman"/>
          <w:noProof/>
          <w:sz w:val="28"/>
          <w:szCs w:val="28"/>
          <w:lang w:eastAsia="zh-CN"/>
        </w:rPr>
        <w:t>6</w:t>
      </w:r>
    </w:p>
    <w:p w:rsidR="00B50EF1" w:rsidRPr="000A7F1D" w:rsidRDefault="00D21540"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2" w:anchor="_Toc528600544" w:history="1">
        <w:r w:rsidR="00B50EF1" w:rsidRPr="000A7F1D">
          <w:rPr>
            <w:rFonts w:ascii="Times New Roman" w:eastAsia="Arial Unicode MS" w:hAnsi="Times New Roman" w:cs="Times New Roman"/>
            <w:caps/>
            <w:noProof/>
            <w:sz w:val="28"/>
            <w:szCs w:val="28"/>
            <w:lang w:eastAsia="zh-CN"/>
          </w:rPr>
          <w:t>5.</w:t>
        </w:r>
        <w:r w:rsidR="00B50EF1" w:rsidRPr="000A7F1D">
          <w:rPr>
            <w:rFonts w:ascii="Times New Roman" w:eastAsia="Times New Roman" w:hAnsi="Times New Roman" w:cs="Times New Roman"/>
            <w:noProof/>
            <w:sz w:val="28"/>
            <w:szCs w:val="28"/>
            <w:lang w:eastAsia="ru-RU"/>
          </w:rPr>
          <w:tab/>
        </w:r>
        <w:r w:rsidR="00B50EF1" w:rsidRPr="000A7F1D">
          <w:rPr>
            <w:rFonts w:ascii="Times New Roman" w:eastAsia="Arial Unicode MS" w:hAnsi="Times New Roman" w:cs="Times New Roman"/>
            <w:caps/>
            <w:noProof/>
            <w:sz w:val="28"/>
            <w:szCs w:val="28"/>
            <w:lang w:eastAsia="zh-CN"/>
          </w:rPr>
          <w:t>ПЕРЕЧЕНЬ УЧЕБНО-МЕТОДИЧЕСКОГО ОБЕСПЕЧЕНИЯ ПО ДИСЦИПЛИНЕ, ОБРАЗОВАТЕЛЬНЫЕ ТЕХНОЛОГИИ</w:t>
        </w:r>
        <w:r w:rsidR="00B50EF1" w:rsidRPr="000A7F1D">
          <w:rPr>
            <w:rFonts w:ascii="Times New Roman" w:eastAsia="Times New Roman" w:hAnsi="Times New Roman" w:cs="Times New Roman"/>
            <w:noProof/>
            <w:webHidden/>
            <w:sz w:val="28"/>
            <w:szCs w:val="28"/>
            <w:lang w:eastAsia="zh-CN"/>
          </w:rPr>
          <w:tab/>
        </w:r>
      </w:hyperlink>
      <w:r w:rsidR="00B50EF1" w:rsidRPr="000A7F1D">
        <w:rPr>
          <w:rFonts w:ascii="Times New Roman" w:eastAsia="Times New Roman" w:hAnsi="Times New Roman" w:cs="Times New Roman"/>
          <w:noProof/>
          <w:sz w:val="28"/>
          <w:szCs w:val="28"/>
          <w:lang w:eastAsia="zh-CN"/>
        </w:rPr>
        <w:t>1</w:t>
      </w:r>
      <w:r w:rsidR="00F101B9" w:rsidRPr="000A7F1D">
        <w:rPr>
          <w:rFonts w:ascii="Times New Roman" w:eastAsia="Times New Roman" w:hAnsi="Times New Roman" w:cs="Times New Roman"/>
          <w:noProof/>
          <w:sz w:val="28"/>
          <w:szCs w:val="28"/>
          <w:lang w:eastAsia="zh-CN"/>
        </w:rPr>
        <w:t>24</w:t>
      </w:r>
    </w:p>
    <w:p w:rsidR="00B50EF1" w:rsidRPr="000A7F1D" w:rsidRDefault="00D21540"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3" w:anchor="_Toc528600546" w:history="1">
        <w:r w:rsidR="00B50EF1" w:rsidRPr="000A7F1D">
          <w:rPr>
            <w:rFonts w:ascii="Times New Roman" w:eastAsia="Arial Unicode MS" w:hAnsi="Times New Roman" w:cs="Times New Roman"/>
            <w:caps/>
            <w:noProof/>
            <w:sz w:val="28"/>
            <w:szCs w:val="28"/>
            <w:lang w:eastAsia="zh-CN"/>
          </w:rPr>
          <w:t>6.</w:t>
        </w:r>
        <w:r w:rsidR="00B50EF1" w:rsidRPr="000A7F1D">
          <w:rPr>
            <w:rFonts w:ascii="Times New Roman" w:eastAsia="Times New Roman" w:hAnsi="Times New Roman" w:cs="Times New Roman"/>
            <w:noProof/>
            <w:sz w:val="28"/>
            <w:szCs w:val="28"/>
            <w:lang w:eastAsia="ru-RU"/>
          </w:rPr>
          <w:tab/>
        </w:r>
        <w:r w:rsidR="00B50EF1" w:rsidRPr="000A7F1D">
          <w:rPr>
            <w:rFonts w:ascii="Times New Roman" w:eastAsia="Arial Unicode MS" w:hAnsi="Times New Roman" w:cs="Times New Roman"/>
            <w:caps/>
            <w:noProof/>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r w:rsidR="00B50EF1" w:rsidRPr="000A7F1D">
          <w:rPr>
            <w:rFonts w:ascii="Times New Roman" w:eastAsia="Times New Roman" w:hAnsi="Times New Roman" w:cs="Times New Roman"/>
            <w:noProof/>
            <w:webHidden/>
            <w:sz w:val="28"/>
            <w:szCs w:val="28"/>
            <w:lang w:eastAsia="zh-CN"/>
          </w:rPr>
          <w:tab/>
        </w:r>
      </w:hyperlink>
      <w:r w:rsidR="00B50EF1" w:rsidRPr="000A7F1D">
        <w:rPr>
          <w:rFonts w:ascii="Times New Roman" w:eastAsia="Times New Roman" w:hAnsi="Times New Roman" w:cs="Times New Roman"/>
          <w:noProof/>
          <w:sz w:val="28"/>
          <w:szCs w:val="28"/>
          <w:lang w:eastAsia="zh-CN"/>
        </w:rPr>
        <w:t>1</w:t>
      </w:r>
      <w:r w:rsidR="00F101B9" w:rsidRPr="000A7F1D">
        <w:rPr>
          <w:rFonts w:ascii="Times New Roman" w:eastAsia="Times New Roman" w:hAnsi="Times New Roman" w:cs="Times New Roman"/>
          <w:noProof/>
          <w:sz w:val="28"/>
          <w:szCs w:val="28"/>
          <w:lang w:eastAsia="zh-CN"/>
        </w:rPr>
        <w:t>37</w:t>
      </w:r>
    </w:p>
    <w:p w:rsidR="00B50EF1" w:rsidRPr="000A7F1D" w:rsidRDefault="00D21540" w:rsidP="00B50EF1">
      <w:pPr>
        <w:tabs>
          <w:tab w:val="left" w:pos="1100"/>
          <w:tab w:val="right" w:leader="dot" w:pos="9345"/>
        </w:tabs>
        <w:spacing w:after="0" w:line="240" w:lineRule="auto"/>
        <w:jc w:val="both"/>
        <w:rPr>
          <w:rFonts w:ascii="Times New Roman" w:eastAsia="Times New Roman" w:hAnsi="Times New Roman" w:cs="Times New Roman"/>
          <w:noProof/>
          <w:sz w:val="28"/>
          <w:szCs w:val="28"/>
          <w:lang w:eastAsia="ru-RU"/>
        </w:rPr>
      </w:pPr>
      <w:hyperlink r:id="rId14" w:anchor="_Toc528600548" w:history="1">
        <w:r w:rsidR="00B50EF1" w:rsidRPr="000A7F1D">
          <w:rPr>
            <w:rFonts w:ascii="Times New Roman" w:eastAsia="Arial Unicode MS" w:hAnsi="Times New Roman" w:cs="Times New Roman"/>
            <w:caps/>
            <w:noProof/>
            <w:sz w:val="28"/>
            <w:szCs w:val="28"/>
            <w:lang w:eastAsia="zh-CN"/>
          </w:rPr>
          <w:t>7.</w:t>
        </w:r>
        <w:r w:rsidR="00B50EF1" w:rsidRPr="000A7F1D">
          <w:rPr>
            <w:rFonts w:ascii="Times New Roman" w:eastAsia="Times New Roman" w:hAnsi="Times New Roman" w:cs="Times New Roman"/>
            <w:noProof/>
            <w:sz w:val="28"/>
            <w:szCs w:val="28"/>
            <w:lang w:eastAsia="ru-RU"/>
          </w:rPr>
          <w:tab/>
        </w:r>
        <w:r w:rsidR="00B50EF1" w:rsidRPr="000A7F1D">
          <w:rPr>
            <w:rFonts w:ascii="Times New Roman" w:eastAsia="Arial Unicode MS" w:hAnsi="Times New Roman" w:cs="Times New Roman"/>
            <w:caps/>
            <w:noProof/>
            <w:sz w:val="28"/>
            <w:szCs w:val="28"/>
            <w:lang w:eastAsia="zh-CN"/>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r w:rsidR="00B50EF1" w:rsidRPr="000A7F1D">
          <w:rPr>
            <w:rFonts w:ascii="Times New Roman" w:eastAsia="Times New Roman" w:hAnsi="Times New Roman" w:cs="Times New Roman"/>
            <w:noProof/>
            <w:webHidden/>
            <w:sz w:val="28"/>
            <w:szCs w:val="28"/>
            <w:lang w:eastAsia="zh-CN"/>
          </w:rPr>
          <w:tab/>
        </w:r>
      </w:hyperlink>
      <w:r w:rsidR="00B50EF1" w:rsidRPr="000A7F1D">
        <w:rPr>
          <w:rFonts w:ascii="Times New Roman" w:eastAsia="Times New Roman" w:hAnsi="Times New Roman" w:cs="Times New Roman"/>
          <w:noProof/>
          <w:sz w:val="28"/>
          <w:szCs w:val="28"/>
          <w:lang w:eastAsia="zh-CN"/>
        </w:rPr>
        <w:t>1</w:t>
      </w:r>
      <w:r w:rsidR="00F101B9" w:rsidRPr="000A7F1D">
        <w:rPr>
          <w:rFonts w:ascii="Times New Roman" w:eastAsia="Times New Roman" w:hAnsi="Times New Roman" w:cs="Times New Roman"/>
          <w:noProof/>
          <w:sz w:val="28"/>
          <w:szCs w:val="28"/>
          <w:lang w:eastAsia="zh-CN"/>
        </w:rPr>
        <w:t>50</w:t>
      </w:r>
    </w:p>
    <w:p w:rsidR="00B50EF1" w:rsidRPr="000A7F1D" w:rsidRDefault="00D21540" w:rsidP="00B50EF1">
      <w:pPr>
        <w:tabs>
          <w:tab w:val="right" w:leader="dot" w:pos="9345"/>
        </w:tabs>
        <w:spacing w:after="0" w:line="240" w:lineRule="auto"/>
        <w:jc w:val="both"/>
        <w:rPr>
          <w:rFonts w:ascii="Times New Roman" w:eastAsia="Times New Roman" w:hAnsi="Times New Roman" w:cs="Times New Roman"/>
          <w:noProof/>
          <w:sz w:val="28"/>
          <w:szCs w:val="28"/>
          <w:lang w:eastAsia="ru-RU"/>
        </w:rPr>
      </w:pPr>
      <w:hyperlink r:id="rId15" w:anchor="_Toc528600549" w:history="1">
        <w:r w:rsidR="00B50EF1" w:rsidRPr="000A7F1D">
          <w:rPr>
            <w:rFonts w:ascii="Times New Roman" w:eastAsia="Arial Unicode MS" w:hAnsi="Times New Roman" w:cs="Times New Roman"/>
            <w:caps/>
            <w:noProof/>
            <w:sz w:val="28"/>
            <w:szCs w:val="28"/>
            <w:lang w:eastAsia="zh-CN"/>
          </w:rPr>
          <w:t>8. ОПИСАНИЕ МАТЕРИАЛЬНО-ТЕХНИЧЕСКОЙ БАЗЫ, НЕОБХОДИМОЙ ДЛЯ ОСУЩЕСТВЛЕНИЯ ОБРАЗОВАТЕЛЬНОГО ПРОЦЕССА ПО ДИСЦИПЛИНЕ</w:t>
        </w:r>
        <w:r w:rsidR="00B50EF1" w:rsidRPr="000A7F1D">
          <w:rPr>
            <w:rFonts w:ascii="Times New Roman" w:eastAsia="Times New Roman" w:hAnsi="Times New Roman" w:cs="Times New Roman"/>
            <w:noProof/>
            <w:webHidden/>
            <w:sz w:val="28"/>
            <w:szCs w:val="28"/>
            <w:lang w:eastAsia="zh-CN"/>
          </w:rPr>
          <w:tab/>
        </w:r>
      </w:hyperlink>
      <w:r w:rsidR="00B50EF1" w:rsidRPr="000A7F1D">
        <w:rPr>
          <w:rFonts w:ascii="Times New Roman" w:eastAsia="Times New Roman" w:hAnsi="Times New Roman" w:cs="Times New Roman"/>
          <w:noProof/>
          <w:sz w:val="28"/>
          <w:szCs w:val="28"/>
          <w:lang w:eastAsia="zh-CN"/>
        </w:rPr>
        <w:t>1</w:t>
      </w:r>
      <w:r w:rsidR="00F101B9" w:rsidRPr="000A7F1D">
        <w:rPr>
          <w:rFonts w:ascii="Times New Roman" w:eastAsia="Times New Roman" w:hAnsi="Times New Roman" w:cs="Times New Roman"/>
          <w:noProof/>
          <w:sz w:val="28"/>
          <w:szCs w:val="28"/>
          <w:lang w:eastAsia="zh-CN"/>
        </w:rPr>
        <w:t>50</w:t>
      </w:r>
    </w:p>
    <w:p w:rsidR="00B50EF1" w:rsidRPr="000A7F1D" w:rsidRDefault="00B50EF1" w:rsidP="00B50EF1">
      <w:pPr>
        <w:tabs>
          <w:tab w:val="left" w:pos="708"/>
        </w:tabs>
        <w:spacing w:after="0" w:line="240" w:lineRule="auto"/>
        <w:jc w:val="both"/>
        <w:rPr>
          <w:rFonts w:ascii="Times New Roman" w:eastAsia="Times New Roman" w:hAnsi="Times New Roman" w:cs="Times New Roman"/>
          <w:bCs/>
          <w:sz w:val="28"/>
          <w:szCs w:val="28"/>
          <w:lang w:eastAsia="ru-RU"/>
        </w:rPr>
      </w:pPr>
    </w:p>
    <w:p w:rsidR="00B50EF1" w:rsidRPr="000A7F1D" w:rsidRDefault="00B50EF1" w:rsidP="00095E80">
      <w:pPr>
        <w:tabs>
          <w:tab w:val="left" w:pos="708"/>
        </w:tabs>
        <w:spacing w:after="0" w:line="276" w:lineRule="auto"/>
        <w:ind w:left="-142" w:firstLine="142"/>
        <w:jc w:val="center"/>
        <w:rPr>
          <w:rFonts w:ascii="Times New Roman" w:eastAsia="Times New Roman" w:hAnsi="Times New Roman" w:cs="Times New Roman"/>
          <w:bCs/>
          <w:sz w:val="32"/>
          <w:szCs w:val="32"/>
          <w:lang w:eastAsia="ru-RU"/>
        </w:rPr>
      </w:pPr>
    </w:p>
    <w:p w:rsidR="009B3819" w:rsidRPr="00416130" w:rsidRDefault="0085451F" w:rsidP="00B6484E">
      <w:pPr>
        <w:pStyle w:val="ae"/>
        <w:numPr>
          <w:ilvl w:val="0"/>
          <w:numId w:val="4"/>
        </w:numPr>
        <w:spacing w:line="276" w:lineRule="auto"/>
        <w:jc w:val="both"/>
      </w:pPr>
      <w:r w:rsidRPr="000A7F1D">
        <w:br w:type="page"/>
      </w:r>
      <w:r w:rsidR="00854751" w:rsidRPr="00416130">
        <w:rPr>
          <w:b/>
          <w:bCs/>
          <w:i/>
          <w:iCs/>
        </w:rPr>
        <w:t>Перечень планируемых результатов обучения по дисциплине, соответственных с планируемыми результатами освоения образовательной программы</w:t>
      </w:r>
    </w:p>
    <w:p w:rsidR="009123BE" w:rsidRDefault="00013AC1" w:rsidP="009B3819">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Курс «</w:t>
      </w:r>
      <w:r w:rsidR="00A82C2A">
        <w:rPr>
          <w:rFonts w:ascii="Times New Roman" w:hAnsi="Times New Roman" w:cs="Times New Roman"/>
          <w:sz w:val="24"/>
          <w:szCs w:val="24"/>
        </w:rPr>
        <w:t>История русской литературы</w:t>
      </w:r>
      <w:r w:rsidRPr="00416130">
        <w:rPr>
          <w:rFonts w:ascii="Times New Roman" w:hAnsi="Times New Roman" w:cs="Times New Roman"/>
          <w:sz w:val="24"/>
          <w:szCs w:val="24"/>
        </w:rPr>
        <w:t xml:space="preserve">», опирающийся на методику изучения русской литературы, реализуется и осваивается </w:t>
      </w:r>
      <w:r w:rsidRPr="00416130">
        <w:rPr>
          <w:rFonts w:ascii="Times New Roman" w:hAnsi="Times New Roman" w:cs="Times New Roman"/>
          <w:b/>
          <w:i/>
          <w:iCs/>
          <w:sz w:val="24"/>
          <w:szCs w:val="24"/>
        </w:rPr>
        <w:t>сцелью</w:t>
      </w:r>
      <w:r w:rsidRPr="00416130">
        <w:rPr>
          <w:rFonts w:ascii="Times New Roman" w:hAnsi="Times New Roman" w:cs="Times New Roman"/>
          <w:sz w:val="24"/>
          <w:szCs w:val="24"/>
        </w:rPr>
        <w:t xml:space="preserve">проследить закономерности стадиального развития </w:t>
      </w:r>
      <w:r w:rsidR="00280BA7" w:rsidRPr="00416130">
        <w:rPr>
          <w:rFonts w:ascii="Times New Roman" w:hAnsi="Times New Roman" w:cs="Times New Roman"/>
          <w:sz w:val="24"/>
          <w:szCs w:val="24"/>
        </w:rPr>
        <w:t xml:space="preserve">истории </w:t>
      </w:r>
      <w:r w:rsidRPr="00416130">
        <w:rPr>
          <w:rFonts w:ascii="Times New Roman" w:hAnsi="Times New Roman" w:cs="Times New Roman"/>
          <w:sz w:val="24"/>
          <w:szCs w:val="24"/>
        </w:rPr>
        <w:t xml:space="preserve">русской литературы </w:t>
      </w:r>
      <w:r w:rsidR="008412E5">
        <w:rPr>
          <w:rFonts w:ascii="Times New Roman" w:hAnsi="Times New Roman" w:cs="Times New Roman"/>
          <w:sz w:val="24"/>
          <w:szCs w:val="24"/>
        </w:rPr>
        <w:t>на разных этапах</w:t>
      </w:r>
      <w:r w:rsidR="009123BE">
        <w:rPr>
          <w:rFonts w:ascii="Times New Roman" w:hAnsi="Times New Roman" w:cs="Times New Roman"/>
          <w:sz w:val="24"/>
          <w:szCs w:val="24"/>
        </w:rPr>
        <w:t>.</w:t>
      </w:r>
    </w:p>
    <w:p w:rsidR="009123BE" w:rsidRPr="001A512E" w:rsidRDefault="009123BE" w:rsidP="009123BE">
      <w:pPr>
        <w:spacing w:line="276" w:lineRule="auto"/>
        <w:jc w:val="both"/>
        <w:rPr>
          <w:rFonts w:ascii="Times New Roman" w:hAnsi="Times New Roman" w:cs="Times New Roman"/>
          <w:sz w:val="24"/>
          <w:szCs w:val="24"/>
        </w:rPr>
      </w:pPr>
      <w:r w:rsidRPr="001A512E">
        <w:rPr>
          <w:rFonts w:ascii="Times New Roman" w:hAnsi="Times New Roman" w:cs="Times New Roman"/>
          <w:i/>
          <w:sz w:val="24"/>
          <w:szCs w:val="24"/>
        </w:rPr>
        <w:t>Предметом</w:t>
      </w:r>
      <w:r w:rsidRPr="001A512E">
        <w:rPr>
          <w:rFonts w:ascii="Times New Roman" w:hAnsi="Times New Roman" w:cs="Times New Roman"/>
          <w:sz w:val="24"/>
          <w:szCs w:val="24"/>
        </w:rPr>
        <w:t xml:space="preserve"> изучения дисциплины является </w:t>
      </w:r>
      <w:r>
        <w:rPr>
          <w:rFonts w:ascii="Times New Roman" w:hAnsi="Times New Roman" w:cs="Times New Roman"/>
          <w:sz w:val="24"/>
          <w:szCs w:val="24"/>
        </w:rPr>
        <w:t xml:space="preserve">отечественная </w:t>
      </w:r>
      <w:r w:rsidRPr="001A512E">
        <w:rPr>
          <w:rFonts w:ascii="Times New Roman" w:hAnsi="Times New Roman" w:cs="Times New Roman"/>
          <w:sz w:val="24"/>
          <w:szCs w:val="24"/>
        </w:rPr>
        <w:t>литература</w:t>
      </w:r>
      <w:r>
        <w:rPr>
          <w:rFonts w:ascii="Times New Roman" w:hAnsi="Times New Roman" w:cs="Times New Roman"/>
          <w:sz w:val="24"/>
          <w:szCs w:val="24"/>
        </w:rPr>
        <w:t xml:space="preserve"> (в контексте мировой)</w:t>
      </w:r>
      <w:r w:rsidRPr="001A512E">
        <w:rPr>
          <w:rFonts w:ascii="Times New Roman" w:hAnsi="Times New Roman" w:cs="Times New Roman"/>
          <w:sz w:val="24"/>
          <w:szCs w:val="24"/>
        </w:rPr>
        <w:t xml:space="preserve"> как культурный феномен.</w:t>
      </w:r>
    </w:p>
    <w:p w:rsidR="009123BE" w:rsidRPr="001A512E" w:rsidRDefault="009123BE" w:rsidP="009123BE">
      <w:pPr>
        <w:shd w:val="clear" w:color="auto" w:fill="FFFFFF"/>
        <w:tabs>
          <w:tab w:val="left" w:pos="605"/>
        </w:tabs>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xml:space="preserve">Основные </w:t>
      </w:r>
      <w:r w:rsidRPr="001A512E">
        <w:rPr>
          <w:rFonts w:ascii="Times New Roman" w:hAnsi="Times New Roman" w:cs="Times New Roman"/>
          <w:b/>
          <w:i/>
          <w:iCs/>
          <w:sz w:val="24"/>
          <w:szCs w:val="24"/>
        </w:rPr>
        <w:t>задачи</w:t>
      </w:r>
      <w:r w:rsidRPr="001A512E">
        <w:rPr>
          <w:rFonts w:ascii="Times New Roman" w:hAnsi="Times New Roman" w:cs="Times New Roman"/>
          <w:sz w:val="24"/>
          <w:szCs w:val="24"/>
        </w:rPr>
        <w:t>, решаемые в ходе преподавания учебной дисциплины, состоят в том, чтобы:</w:t>
      </w:r>
    </w:p>
    <w:p w:rsidR="009123BE" w:rsidRPr="001A512E" w:rsidRDefault="009123BE" w:rsidP="009123BE">
      <w:pPr>
        <w:shd w:val="clear" w:color="auto" w:fill="FFFFFF"/>
        <w:tabs>
          <w:tab w:val="left" w:pos="605"/>
        </w:tabs>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ознакомить с эстетическими основами искусства, основными художественными стилями, видами и формами искусства, особенностями художественного восприятия, жанрами и стилями литературного творчества, дать общее представление о культурных явлениях, вошедших в мировую сокровищницу художественного творчества.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(или) иных коммуникационных продуктов.</w:t>
      </w:r>
    </w:p>
    <w:p w:rsidR="009123BE" w:rsidRPr="001A512E" w:rsidRDefault="009123BE" w:rsidP="009123BE">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t>В результате изучения учебной дисциплины обучаемые должны приобрести компетенции:</w:t>
      </w:r>
    </w:p>
    <w:p w:rsidR="0029084E" w:rsidRPr="0029084E" w:rsidRDefault="0029084E" w:rsidP="0029084E">
      <w:pPr>
        <w:tabs>
          <w:tab w:val="num" w:pos="756"/>
          <w:tab w:val="left" w:pos="900"/>
        </w:tabs>
        <w:suppressAutoHyphens/>
        <w:spacing w:after="0" w:line="240" w:lineRule="auto"/>
        <w:ind w:firstLine="709"/>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Обучающийся должен обладать следующими компетенциями:</w:t>
      </w:r>
    </w:p>
    <w:p w:rsidR="0029084E" w:rsidRPr="0029084E" w:rsidRDefault="0029084E" w:rsidP="0029084E">
      <w:pPr>
        <w:numPr>
          <w:ilvl w:val="0"/>
          <w:numId w:val="98"/>
        </w:numPr>
        <w:spacing w:after="0" w:line="240" w:lineRule="auto"/>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УК – 3: Способность осуществлять социальное взаимодействие и реализовывать свою роль в команде.</w:t>
      </w:r>
    </w:p>
    <w:p w:rsidR="0029084E" w:rsidRPr="0029084E" w:rsidRDefault="0029084E" w:rsidP="0029084E">
      <w:pPr>
        <w:numPr>
          <w:ilvl w:val="0"/>
          <w:numId w:val="98"/>
        </w:numPr>
        <w:spacing w:after="0" w:line="240" w:lineRule="auto"/>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УК-5 – Способен воспринимать межкультурное разнообразие общества в социально-историческом, этическом и философском контекстах.</w:t>
      </w:r>
    </w:p>
    <w:p w:rsidR="0029084E" w:rsidRPr="0029084E" w:rsidRDefault="0029084E" w:rsidP="0029084E">
      <w:pPr>
        <w:spacing w:after="0" w:line="240" w:lineRule="auto"/>
        <w:ind w:left="928"/>
        <w:jc w:val="both"/>
        <w:rPr>
          <w:rFonts w:ascii="Times New Roman" w:eastAsia="Times New Roman" w:hAnsi="Times New Roman" w:cs="Times New Roman"/>
          <w:sz w:val="24"/>
          <w:szCs w:val="24"/>
          <w:lang w:eastAsia="ru-RU"/>
        </w:rPr>
      </w:pPr>
    </w:p>
    <w:p w:rsidR="0029084E" w:rsidRPr="000A7F1D" w:rsidRDefault="0029084E" w:rsidP="000A7F1D">
      <w:pPr>
        <w:spacing w:after="0" w:line="240" w:lineRule="auto"/>
        <w:ind w:left="928"/>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В результате изучения дисциплины в соответствии с ФГОС по направлению подготовки обучающийся должен</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855"/>
        <w:gridCol w:w="6031"/>
      </w:tblGrid>
      <w:tr w:rsidR="0029084E" w:rsidRPr="0029084E" w:rsidTr="00E755BB">
        <w:tc>
          <w:tcPr>
            <w:tcW w:w="539"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w:t>
            </w:r>
          </w:p>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пп</w:t>
            </w:r>
          </w:p>
        </w:tc>
        <w:tc>
          <w:tcPr>
            <w:tcW w:w="2885"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b/>
                <w:sz w:val="24"/>
                <w:szCs w:val="28"/>
                <w:lang w:eastAsia="ru-RU"/>
              </w:rPr>
            </w:pPr>
            <w:r w:rsidRPr="0029084E">
              <w:rPr>
                <w:rFonts w:ascii="Times New Roman" w:eastAsia="Times New Roman" w:hAnsi="Times New Roman" w:cs="Times New Roman"/>
                <w:b/>
                <w:iCs/>
                <w:sz w:val="24"/>
                <w:szCs w:val="28"/>
                <w:lang w:eastAsia="ru-RU"/>
              </w:rPr>
              <w:t>Код</w:t>
            </w:r>
          </w:p>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iCs/>
                <w:sz w:val="24"/>
                <w:szCs w:val="28"/>
                <w:lang w:eastAsia="ru-RU"/>
              </w:rPr>
              <w:t>компетенции</w:t>
            </w:r>
          </w:p>
        </w:tc>
        <w:tc>
          <w:tcPr>
            <w:tcW w:w="6146"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Планируемые результаты обучения по дисциплине;</w:t>
            </w:r>
          </w:p>
          <w:p w:rsidR="0029084E" w:rsidRPr="0029084E" w:rsidRDefault="0029084E" w:rsidP="0029084E">
            <w:pPr>
              <w:spacing w:after="0" w:line="240" w:lineRule="auto"/>
              <w:jc w:val="both"/>
              <w:rPr>
                <w:rFonts w:ascii="Times New Roman" w:eastAsia="Times New Roman" w:hAnsi="Times New Roman" w:cs="Times New Roman"/>
                <w:b/>
                <w:sz w:val="24"/>
                <w:szCs w:val="28"/>
                <w:lang w:eastAsia="zh-CN"/>
              </w:rPr>
            </w:pPr>
            <w:r w:rsidRPr="0029084E">
              <w:rPr>
                <w:rFonts w:ascii="Times New Roman" w:eastAsia="Times New Roman" w:hAnsi="Times New Roman" w:cs="Times New Roman"/>
                <w:b/>
                <w:sz w:val="24"/>
                <w:szCs w:val="28"/>
                <w:lang w:eastAsia="zh-CN"/>
              </w:rPr>
              <w:t>индикаторы достижения компетенции</w:t>
            </w:r>
          </w:p>
        </w:tc>
      </w:tr>
      <w:tr w:rsidR="0029084E" w:rsidRPr="0029084E" w:rsidTr="00E755BB">
        <w:tc>
          <w:tcPr>
            <w:tcW w:w="539" w:type="dxa"/>
            <w:shd w:val="clear" w:color="auto" w:fill="auto"/>
          </w:tcPr>
          <w:p w:rsidR="0029084E" w:rsidRPr="0029084E" w:rsidRDefault="0029084E" w:rsidP="0029084E">
            <w:pPr>
              <w:snapToGrid w:val="0"/>
              <w:spacing w:after="0" w:line="240" w:lineRule="auto"/>
              <w:jc w:val="both"/>
              <w:rPr>
                <w:rFonts w:ascii="Times New Roman" w:eastAsia="Times New Roman" w:hAnsi="Times New Roman" w:cs="Times New Roman"/>
                <w:sz w:val="24"/>
                <w:szCs w:val="28"/>
                <w:lang w:eastAsia="zh-CN"/>
              </w:rPr>
            </w:pPr>
            <w:r w:rsidRPr="0029084E">
              <w:rPr>
                <w:rFonts w:ascii="Times New Roman" w:eastAsia="Times New Roman" w:hAnsi="Times New Roman" w:cs="Times New Roman"/>
                <w:sz w:val="24"/>
                <w:szCs w:val="28"/>
                <w:lang w:eastAsia="zh-CN"/>
              </w:rPr>
              <w:t>1</w:t>
            </w:r>
          </w:p>
        </w:tc>
        <w:tc>
          <w:tcPr>
            <w:tcW w:w="2885"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b/>
                <w:sz w:val="24"/>
                <w:szCs w:val="28"/>
                <w:lang w:eastAsia="ru-RU"/>
              </w:rPr>
              <w:t>УК-3:</w:t>
            </w:r>
            <w:r w:rsidRPr="0029084E">
              <w:rPr>
                <w:rFonts w:ascii="Times New Roman" w:eastAsia="Times New Roman" w:hAnsi="Times New Roman" w:cs="Times New Roman"/>
                <w:sz w:val="24"/>
                <w:szCs w:val="28"/>
                <w:lang w:eastAsia="ru-RU"/>
              </w:rPr>
              <w:t xml:space="preserve"> Способность осуществлять социальное взаимодействие и реализовывать свою роль в команде</w:t>
            </w:r>
          </w:p>
        </w:tc>
        <w:tc>
          <w:tcPr>
            <w:tcW w:w="6146"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Знать: основы межкультурных коммуникаций, психологии делового общения; правила языков (орфографии и орфоэпии) в устной и письменной речи родного и иностранного языка</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Уметь: Осуществлять научные и иные виды коммуникаций; извлекать профессиональную информацию; работать в команде; работать в команде; толерантно общаться, и учитывать мнения и точки зрения людей других социальных, этнических, конфессиональных и культурных групп.</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Владеть: Необходимыми знаниями для осуществления научных коммуникаций в профессиональной сфере; основами публичной речи; техникой ораторского искусства.</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 xml:space="preserve">   </w:t>
            </w:r>
          </w:p>
        </w:tc>
      </w:tr>
      <w:tr w:rsidR="0029084E" w:rsidRPr="0029084E" w:rsidTr="000A7F1D">
        <w:trPr>
          <w:trHeight w:val="3397"/>
        </w:trPr>
        <w:tc>
          <w:tcPr>
            <w:tcW w:w="539"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2</w:t>
            </w:r>
          </w:p>
        </w:tc>
        <w:tc>
          <w:tcPr>
            <w:tcW w:w="2885"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УК-5 – Способен воспринимать межкультурное разнообразие общества в социально-историческом, этическом и философском контекстах.</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tc>
        <w:tc>
          <w:tcPr>
            <w:tcW w:w="6146" w:type="dxa"/>
            <w:shd w:val="clear" w:color="auto" w:fill="auto"/>
          </w:tcPr>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Знать: знать тексты классических произведений древней, новой и современной зарубежной ли-тературы.</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Уметь: анализировать тексты произведений зарубежной литературы в контексте мирового литературного и исторического процесса.</w:t>
            </w: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p>
          <w:p w:rsidR="0029084E" w:rsidRPr="0029084E" w:rsidRDefault="0029084E" w:rsidP="0029084E">
            <w:pPr>
              <w:spacing w:after="0" w:line="240" w:lineRule="auto"/>
              <w:jc w:val="both"/>
              <w:rPr>
                <w:rFonts w:ascii="Times New Roman" w:eastAsia="Times New Roman" w:hAnsi="Times New Roman" w:cs="Times New Roman"/>
                <w:sz w:val="24"/>
                <w:szCs w:val="28"/>
                <w:lang w:eastAsia="ru-RU"/>
              </w:rPr>
            </w:pPr>
            <w:r w:rsidRPr="0029084E">
              <w:rPr>
                <w:rFonts w:ascii="Times New Roman" w:eastAsia="Times New Roman" w:hAnsi="Times New Roman" w:cs="Times New Roman"/>
                <w:sz w:val="24"/>
                <w:szCs w:val="28"/>
                <w:lang w:eastAsia="ru-RU"/>
              </w:rPr>
              <w:t>Владеть: навыками самостоятельного освоения художественных текстов зарубежной литературы разной эстетической направленности, филологического анализа и интерпретации художественного произведения.</w:t>
            </w:r>
          </w:p>
        </w:tc>
      </w:tr>
    </w:tbl>
    <w:p w:rsidR="0029084E" w:rsidRPr="0029084E" w:rsidRDefault="0029084E" w:rsidP="000A7F1D">
      <w:pPr>
        <w:tabs>
          <w:tab w:val="left" w:pos="708"/>
        </w:tabs>
        <w:spacing w:after="0" w:line="240" w:lineRule="auto"/>
        <w:jc w:val="both"/>
        <w:rPr>
          <w:rFonts w:ascii="Times New Roman" w:eastAsia="Times New Roman" w:hAnsi="Times New Roman" w:cs="Times New Roman"/>
          <w:i/>
          <w:sz w:val="24"/>
          <w:szCs w:val="24"/>
          <w:lang w:eastAsia="ru-RU"/>
        </w:rPr>
      </w:pPr>
    </w:p>
    <w:p w:rsidR="0029084E" w:rsidRPr="0029084E" w:rsidRDefault="00C94365" w:rsidP="00C94365">
      <w:pPr>
        <w:tabs>
          <w:tab w:val="left" w:pos="851"/>
          <w:tab w:val="right" w:leader="underscore" w:pos="8505"/>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 xml:space="preserve">2. </w:t>
      </w:r>
      <w:r w:rsidR="0029084E" w:rsidRPr="0029084E">
        <w:rPr>
          <w:rFonts w:ascii="Times New Roman" w:eastAsia="Times New Roman" w:hAnsi="Times New Roman" w:cs="Times New Roman"/>
          <w:b/>
          <w:bCs/>
          <w:i/>
          <w:iCs/>
          <w:sz w:val="24"/>
          <w:szCs w:val="24"/>
          <w:lang w:eastAsia="ru-RU"/>
        </w:rPr>
        <w:t xml:space="preserve">Место дисциплины в структуре ОПОП ВО </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Дисцип</w:t>
      </w:r>
      <w:r w:rsidR="00611E36">
        <w:rPr>
          <w:rFonts w:ascii="Times New Roman" w:eastAsia="Times New Roman" w:hAnsi="Times New Roman" w:cs="Times New Roman"/>
          <w:i/>
          <w:sz w:val="24"/>
          <w:szCs w:val="24"/>
          <w:lang w:eastAsia="ru-RU"/>
        </w:rPr>
        <w:t>лина Б1.В.05 «История русской</w:t>
      </w:r>
      <w:r w:rsidRPr="0029084E">
        <w:rPr>
          <w:rFonts w:ascii="Times New Roman" w:eastAsia="Times New Roman" w:hAnsi="Times New Roman" w:cs="Times New Roman"/>
          <w:i/>
          <w:sz w:val="24"/>
          <w:szCs w:val="24"/>
          <w:lang w:eastAsia="ru-RU"/>
        </w:rPr>
        <w:t xml:space="preserve"> литературы» относится к блоку Б1.В учебного плана ОПОП 51.03.0</w:t>
      </w:r>
      <w:r w:rsidR="000A7F1D">
        <w:rPr>
          <w:rFonts w:ascii="Times New Roman" w:eastAsia="Times New Roman" w:hAnsi="Times New Roman" w:cs="Times New Roman"/>
          <w:i/>
          <w:sz w:val="24"/>
          <w:szCs w:val="24"/>
          <w:lang w:eastAsia="ru-RU"/>
        </w:rPr>
        <w:t>2</w:t>
      </w:r>
      <w:r w:rsidRPr="0029084E">
        <w:rPr>
          <w:rFonts w:ascii="Times New Roman" w:eastAsia="Times New Roman" w:hAnsi="Times New Roman" w:cs="Times New Roman"/>
          <w:i/>
          <w:sz w:val="24"/>
          <w:szCs w:val="24"/>
          <w:lang w:eastAsia="ru-RU"/>
        </w:rPr>
        <w:t xml:space="preserve">  - Режиссура театрализованных представлений и праздников  (профиль: Режиссер театрализованных представлений и праздников).</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 xml:space="preserve"> Д</w:t>
      </w:r>
      <w:r w:rsidR="004873ED">
        <w:rPr>
          <w:rFonts w:ascii="Times New Roman" w:eastAsia="Times New Roman" w:hAnsi="Times New Roman" w:cs="Times New Roman"/>
          <w:i/>
          <w:sz w:val="24"/>
          <w:szCs w:val="24"/>
          <w:lang w:eastAsia="ru-RU"/>
        </w:rPr>
        <w:t>исциплина изучается в 4,5,6 и 7</w:t>
      </w:r>
      <w:r w:rsidRPr="0029084E">
        <w:rPr>
          <w:rFonts w:ascii="Times New Roman" w:eastAsia="Times New Roman" w:hAnsi="Times New Roman" w:cs="Times New Roman"/>
          <w:i/>
          <w:sz w:val="24"/>
          <w:szCs w:val="24"/>
          <w:lang w:eastAsia="ru-RU"/>
        </w:rPr>
        <w:t xml:space="preserve"> семестрах очного отделения, в</w:t>
      </w:r>
      <w:r w:rsidR="004873ED">
        <w:rPr>
          <w:rFonts w:ascii="Times New Roman" w:eastAsia="Times New Roman" w:hAnsi="Times New Roman" w:cs="Times New Roman"/>
          <w:i/>
          <w:sz w:val="24"/>
          <w:szCs w:val="24"/>
          <w:lang w:eastAsia="ru-RU"/>
        </w:rPr>
        <w:t xml:space="preserve"> </w:t>
      </w:r>
      <w:r w:rsidRPr="0029084E">
        <w:rPr>
          <w:rFonts w:ascii="Times New Roman" w:eastAsia="Times New Roman" w:hAnsi="Times New Roman" w:cs="Times New Roman"/>
          <w:i/>
          <w:sz w:val="24"/>
          <w:szCs w:val="24"/>
          <w:lang w:eastAsia="ru-RU"/>
        </w:rPr>
        <w:t>6</w:t>
      </w:r>
      <w:r w:rsidR="004873ED">
        <w:rPr>
          <w:rFonts w:ascii="Times New Roman" w:eastAsia="Times New Roman" w:hAnsi="Times New Roman" w:cs="Times New Roman"/>
          <w:i/>
          <w:sz w:val="24"/>
          <w:szCs w:val="24"/>
          <w:lang w:eastAsia="ru-RU"/>
        </w:rPr>
        <w:t>,7</w:t>
      </w:r>
      <w:r w:rsidR="00C41DAC">
        <w:rPr>
          <w:rFonts w:ascii="Times New Roman" w:eastAsia="Times New Roman" w:hAnsi="Times New Roman" w:cs="Times New Roman"/>
          <w:i/>
          <w:sz w:val="24"/>
          <w:szCs w:val="24"/>
          <w:lang w:eastAsia="ru-RU"/>
        </w:rPr>
        <w:t>,</w:t>
      </w:r>
      <w:r w:rsidR="004873ED">
        <w:rPr>
          <w:rFonts w:ascii="Times New Roman" w:eastAsia="Times New Roman" w:hAnsi="Times New Roman" w:cs="Times New Roman"/>
          <w:i/>
          <w:sz w:val="24"/>
          <w:szCs w:val="24"/>
          <w:lang w:eastAsia="ru-RU"/>
        </w:rPr>
        <w:t>8</w:t>
      </w:r>
      <w:r w:rsidR="00C41DAC">
        <w:rPr>
          <w:rFonts w:ascii="Times New Roman" w:eastAsia="Times New Roman" w:hAnsi="Times New Roman" w:cs="Times New Roman"/>
          <w:i/>
          <w:sz w:val="24"/>
          <w:szCs w:val="24"/>
          <w:lang w:eastAsia="ru-RU"/>
        </w:rPr>
        <w:t xml:space="preserve"> и 9</w:t>
      </w:r>
      <w:r w:rsidRPr="0029084E">
        <w:rPr>
          <w:rFonts w:ascii="Times New Roman" w:eastAsia="Times New Roman" w:hAnsi="Times New Roman" w:cs="Times New Roman"/>
          <w:i/>
          <w:sz w:val="24"/>
          <w:szCs w:val="24"/>
          <w:lang w:eastAsia="ru-RU"/>
        </w:rPr>
        <w:t xml:space="preserve"> семестрах заочного отделения. </w:t>
      </w:r>
    </w:p>
    <w:p w:rsidR="0029084E" w:rsidRPr="0029084E" w:rsidRDefault="00611E36" w:rsidP="0029084E">
      <w:pPr>
        <w:tabs>
          <w:tab w:val="left" w:pos="708"/>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Изучение дисциплины Б.1.В.0</w:t>
      </w:r>
      <w:r w:rsidR="000A7F1D">
        <w:rPr>
          <w:rFonts w:ascii="Times New Roman" w:eastAsia="Times New Roman" w:hAnsi="Times New Roman" w:cs="Times New Roman"/>
          <w:i/>
          <w:sz w:val="24"/>
          <w:szCs w:val="24"/>
          <w:lang w:eastAsia="ru-RU"/>
        </w:rPr>
        <w:t>2</w:t>
      </w:r>
      <w:r>
        <w:rPr>
          <w:rFonts w:ascii="Times New Roman" w:eastAsia="Times New Roman" w:hAnsi="Times New Roman" w:cs="Times New Roman"/>
          <w:i/>
          <w:sz w:val="24"/>
          <w:szCs w:val="24"/>
          <w:lang w:eastAsia="ru-RU"/>
        </w:rPr>
        <w:t xml:space="preserve"> «История русской</w:t>
      </w:r>
      <w:r w:rsidR="0029084E" w:rsidRPr="0029084E">
        <w:rPr>
          <w:rFonts w:ascii="Times New Roman" w:eastAsia="Times New Roman" w:hAnsi="Times New Roman" w:cs="Times New Roman"/>
          <w:i/>
          <w:sz w:val="24"/>
          <w:szCs w:val="24"/>
          <w:lang w:eastAsia="ru-RU"/>
        </w:rPr>
        <w:t xml:space="preserve"> литературы» относится к блоку Б1.В учебного плана ОПОП 51.03.05  - Режиссура театрализованных представлений и праздников  (профиль: Режиссер театрализованных представлений и праздников).</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29084E" w:rsidRPr="0029084E" w:rsidRDefault="0029084E" w:rsidP="0029084E">
      <w:pPr>
        <w:tabs>
          <w:tab w:val="left" w:pos="708"/>
        </w:tabs>
        <w:spacing w:after="0" w:line="240" w:lineRule="auto"/>
        <w:jc w:val="both"/>
        <w:rPr>
          <w:rFonts w:ascii="Times New Roman" w:eastAsia="Times New Roman" w:hAnsi="Times New Roman" w:cs="Times New Roman"/>
          <w:i/>
          <w:sz w:val="24"/>
          <w:szCs w:val="24"/>
          <w:lang w:eastAsia="ru-RU"/>
        </w:rPr>
      </w:pPr>
      <w:r w:rsidRPr="0029084E">
        <w:rPr>
          <w:rFonts w:ascii="Times New Roman" w:eastAsia="Times New Roman" w:hAnsi="Times New Roman" w:cs="Times New Roman"/>
          <w:i/>
          <w:sz w:val="24"/>
          <w:szCs w:val="24"/>
          <w:lang w:eastAsia="ru-RU"/>
        </w:rPr>
        <w:t xml:space="preserve">Работа режиссера с постановочной группой, Работа режиссера с художником (макетирование), Работа режиссера с балетмейстером, Хореография в ТП, Сценография (материальная культура), Сценическая речь, Эстетика, Семиотика, История русской литературы, История музыки, История русского театра, История зарубежного театра, Иностранный язык, Основы режиссуры и мастерства актера в театрализованном представлении, Режиссура театрализованных представлений и праздников, Работа режиссера с вокальным коллективом, Методика работы с исполнителем коллективом, Психология творчества в театрализованном представлении, История, Философия, Педагогика, Психология, История изобразительного искусства, практика Учебная: творческая, практика Производственная: творческая, Государственная итоговая аттестация. </w:t>
      </w:r>
    </w:p>
    <w:p w:rsidR="00593CA0" w:rsidRDefault="00593CA0" w:rsidP="000A7F1D">
      <w:pPr>
        <w:spacing w:after="0" w:line="240" w:lineRule="auto"/>
        <w:jc w:val="both"/>
        <w:rPr>
          <w:rFonts w:ascii="Times New Roman" w:eastAsia="Times New Roman" w:hAnsi="Times New Roman" w:cs="Times New Roman"/>
          <w:i/>
          <w:sz w:val="24"/>
          <w:szCs w:val="24"/>
          <w:lang w:eastAsia="ru-RU"/>
        </w:rPr>
      </w:pPr>
    </w:p>
    <w:p w:rsidR="00C94365" w:rsidRDefault="00C94365" w:rsidP="00593CA0">
      <w:pPr>
        <w:spacing w:after="0" w:line="240" w:lineRule="auto"/>
        <w:ind w:left="360"/>
        <w:jc w:val="both"/>
        <w:rPr>
          <w:rFonts w:ascii="Times New Roman" w:eastAsia="Times New Roman" w:hAnsi="Times New Roman" w:cs="Times New Roman"/>
          <w:b/>
          <w:i/>
          <w:sz w:val="24"/>
          <w:szCs w:val="24"/>
          <w:lang w:eastAsia="ru-RU"/>
        </w:rPr>
      </w:pPr>
    </w:p>
    <w:p w:rsidR="00C94365" w:rsidRDefault="00C94365" w:rsidP="00593CA0">
      <w:pPr>
        <w:spacing w:after="0" w:line="240" w:lineRule="auto"/>
        <w:ind w:left="360"/>
        <w:jc w:val="both"/>
        <w:rPr>
          <w:rFonts w:ascii="Times New Roman" w:eastAsia="Times New Roman" w:hAnsi="Times New Roman" w:cs="Times New Roman"/>
          <w:b/>
          <w:i/>
          <w:sz w:val="24"/>
          <w:szCs w:val="24"/>
          <w:lang w:eastAsia="ru-RU"/>
        </w:rPr>
      </w:pPr>
      <w:r w:rsidRPr="00C94365">
        <w:rPr>
          <w:rFonts w:ascii="Times New Roman" w:eastAsia="Times New Roman" w:hAnsi="Times New Roman" w:cs="Times New Roman"/>
          <w:b/>
          <w:i/>
          <w:sz w:val="24"/>
          <w:szCs w:val="24"/>
          <w:lang w:eastAsia="ru-RU"/>
        </w:rPr>
        <w:t>3.</w:t>
      </w:r>
      <w:r w:rsidRPr="00C94365">
        <w:rPr>
          <w:rFonts w:ascii="Times New Roman" w:eastAsia="Times New Roman" w:hAnsi="Times New Roman" w:cs="Times New Roman"/>
          <w:b/>
          <w:i/>
          <w:sz w:val="24"/>
          <w:szCs w:val="24"/>
          <w:lang w:eastAsia="ru-RU"/>
        </w:rPr>
        <w:tab/>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p>
    <w:p w:rsidR="0029084E" w:rsidRPr="0029084E" w:rsidRDefault="00593CA0" w:rsidP="00593CA0">
      <w:pPr>
        <w:spacing w:after="0" w:line="240" w:lineRule="auto"/>
        <w:ind w:left="36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29084E" w:rsidRPr="0029084E">
        <w:rPr>
          <w:rFonts w:ascii="Times New Roman" w:eastAsia="Times New Roman" w:hAnsi="Times New Roman" w:cs="Times New Roman"/>
          <w:b/>
          <w:i/>
          <w:sz w:val="24"/>
          <w:szCs w:val="24"/>
          <w:lang w:eastAsia="ru-RU"/>
        </w:rPr>
        <w:t>Объем дисциплины (модуля) в зачетных единицах</w:t>
      </w:r>
      <w:r w:rsidR="0029084E" w:rsidRPr="0029084E">
        <w:rPr>
          <w:rFonts w:ascii="Times New Roman" w:eastAsia="Times New Roman" w:hAnsi="Times New Roman" w:cs="Times New Roman"/>
          <w:sz w:val="24"/>
          <w:szCs w:val="24"/>
          <w:lang w:eastAsia="ru-RU"/>
        </w:rPr>
        <w:t xml:space="preserve"> с указанием количества академических часов: </w:t>
      </w:r>
    </w:p>
    <w:p w:rsidR="0029084E" w:rsidRPr="0029084E" w:rsidRDefault="0029084E" w:rsidP="0029084E">
      <w:pPr>
        <w:spacing w:after="0" w:line="240" w:lineRule="auto"/>
        <w:jc w:val="both"/>
        <w:rPr>
          <w:rFonts w:ascii="Times New Roman" w:eastAsia="Times New Roman" w:hAnsi="Times New Roman" w:cs="Times New Roman"/>
          <w:sz w:val="24"/>
          <w:szCs w:val="24"/>
          <w:lang w:eastAsia="ru-RU"/>
        </w:rPr>
      </w:pPr>
      <w:r w:rsidRPr="0029084E">
        <w:rPr>
          <w:rFonts w:ascii="Times New Roman" w:eastAsia="Times New Roman" w:hAnsi="Times New Roman" w:cs="Times New Roman"/>
          <w:sz w:val="24"/>
          <w:szCs w:val="24"/>
          <w:lang w:eastAsia="ru-RU"/>
        </w:rPr>
        <w:t xml:space="preserve">Общая трудоемкость дисциплины </w:t>
      </w:r>
      <w:r w:rsidRPr="0029084E">
        <w:rPr>
          <w:rFonts w:ascii="Times New Roman" w:eastAsia="Times New Roman" w:hAnsi="Times New Roman" w:cs="Times New Roman"/>
          <w:bCs/>
          <w:iCs/>
          <w:sz w:val="24"/>
          <w:szCs w:val="24"/>
          <w:lang w:eastAsia="ru-RU"/>
        </w:rPr>
        <w:t>«</w:t>
      </w:r>
      <w:r w:rsidR="00D21540">
        <w:rPr>
          <w:rFonts w:ascii="Times New Roman" w:eastAsia="Times New Roman" w:hAnsi="Times New Roman" w:cs="Times New Roman"/>
          <w:bCs/>
          <w:iCs/>
          <w:sz w:val="24"/>
          <w:szCs w:val="24"/>
          <w:lang w:eastAsia="ru-RU"/>
        </w:rPr>
        <w:t>История русской литературы</w:t>
      </w:r>
      <w:r w:rsidRPr="0029084E">
        <w:rPr>
          <w:rFonts w:ascii="Times New Roman" w:eastAsia="Times New Roman" w:hAnsi="Times New Roman" w:cs="Times New Roman"/>
          <w:bCs/>
          <w:iCs/>
          <w:sz w:val="24"/>
          <w:szCs w:val="24"/>
          <w:lang w:eastAsia="ru-RU"/>
        </w:rPr>
        <w:t xml:space="preserve">» </w:t>
      </w:r>
      <w:r w:rsidRPr="0029084E">
        <w:rPr>
          <w:rFonts w:ascii="Times New Roman" w:eastAsia="Times New Roman" w:hAnsi="Times New Roman" w:cs="Times New Roman"/>
          <w:sz w:val="24"/>
          <w:szCs w:val="24"/>
          <w:lang w:eastAsia="ru-RU"/>
        </w:rPr>
        <w:t>составляет 7 зачетных единицы, 252 часа.</w:t>
      </w: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ab/>
        <w:t>По видам учебной деятельности дисциплина распределена следующим образом:</w:t>
      </w: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для очной формы обучения:</w:t>
      </w:r>
    </w:p>
    <w:p w:rsidR="0029084E" w:rsidRPr="0029084E" w:rsidRDefault="0029084E" w:rsidP="0029084E">
      <w:pPr>
        <w:spacing w:after="0" w:line="216" w:lineRule="auto"/>
        <w:jc w:val="right"/>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Таблица 2</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98"/>
        <w:gridCol w:w="1075"/>
        <w:gridCol w:w="1351"/>
        <w:gridCol w:w="1062"/>
        <w:gridCol w:w="1062"/>
        <w:gridCol w:w="1076"/>
      </w:tblGrid>
      <w:tr w:rsidR="0029084E" w:rsidRPr="0029084E" w:rsidTr="00E755BB">
        <w:trPr>
          <w:trHeight w:val="219"/>
          <w:jc w:val="center"/>
        </w:trPr>
        <w:tc>
          <w:tcPr>
            <w:tcW w:w="3698" w:type="dxa"/>
            <w:vMerge w:val="restart"/>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Виды учебной деятельности</w:t>
            </w:r>
          </w:p>
          <w:p w:rsidR="0029084E" w:rsidRPr="0029084E" w:rsidRDefault="0029084E" w:rsidP="0029084E">
            <w:pPr>
              <w:spacing w:after="0" w:line="216" w:lineRule="auto"/>
              <w:jc w:val="both"/>
              <w:rPr>
                <w:rFonts w:ascii="Times New Roman" w:eastAsia="Times New Roman" w:hAnsi="Times New Roman" w:cs="Times New Roman"/>
                <w:i/>
                <w:iCs/>
                <w:sz w:val="24"/>
                <w:szCs w:val="24"/>
                <w:lang w:eastAsia="zh-CN"/>
              </w:rPr>
            </w:pPr>
          </w:p>
        </w:tc>
        <w:tc>
          <w:tcPr>
            <w:tcW w:w="1075" w:type="dxa"/>
            <w:vMerge w:val="restart"/>
            <w:shd w:val="clear" w:color="auto" w:fill="auto"/>
          </w:tcPr>
          <w:p w:rsidR="0029084E" w:rsidRPr="0029084E" w:rsidRDefault="0029084E" w:rsidP="0029084E">
            <w:pPr>
              <w:snapToGrid w:val="0"/>
              <w:spacing w:after="0" w:line="216" w:lineRule="auto"/>
              <w:jc w:val="both"/>
              <w:rPr>
                <w:rFonts w:ascii="Times New Roman" w:eastAsia="Times New Roman" w:hAnsi="Times New Roman" w:cs="Times New Roman"/>
                <w:i/>
                <w:iCs/>
                <w:sz w:val="24"/>
                <w:szCs w:val="24"/>
                <w:lang w:eastAsia="zh-CN"/>
              </w:rPr>
            </w:pP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Всего </w:t>
            </w:r>
          </w:p>
        </w:tc>
        <w:tc>
          <w:tcPr>
            <w:tcW w:w="4551" w:type="dxa"/>
            <w:gridSpan w:val="4"/>
            <w:shd w:val="clear" w:color="auto" w:fill="auto"/>
          </w:tcPr>
          <w:p w:rsidR="0029084E" w:rsidRPr="0029084E" w:rsidRDefault="0029084E" w:rsidP="0029084E">
            <w:pPr>
              <w:spacing w:after="0" w:line="216" w:lineRule="auto"/>
              <w:jc w:val="center"/>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Семестры</w:t>
            </w:r>
          </w:p>
        </w:tc>
      </w:tr>
      <w:tr w:rsidR="0029084E" w:rsidRPr="0029084E" w:rsidTr="00E755BB">
        <w:trPr>
          <w:trHeight w:val="234"/>
          <w:jc w:val="center"/>
        </w:trPr>
        <w:tc>
          <w:tcPr>
            <w:tcW w:w="3698" w:type="dxa"/>
            <w:vMerge/>
            <w:shd w:val="clear" w:color="auto" w:fill="auto"/>
          </w:tcPr>
          <w:p w:rsidR="0029084E" w:rsidRPr="0029084E" w:rsidRDefault="0029084E" w:rsidP="0029084E">
            <w:pPr>
              <w:snapToGrid w:val="0"/>
              <w:spacing w:after="0" w:line="216" w:lineRule="auto"/>
              <w:jc w:val="both"/>
              <w:rPr>
                <w:rFonts w:ascii="Times New Roman" w:eastAsia="Times New Roman" w:hAnsi="Times New Roman" w:cs="Times New Roman"/>
                <w:sz w:val="24"/>
                <w:szCs w:val="24"/>
                <w:lang w:eastAsia="zh-CN"/>
              </w:rPr>
            </w:pPr>
          </w:p>
        </w:tc>
        <w:tc>
          <w:tcPr>
            <w:tcW w:w="1075" w:type="dxa"/>
            <w:vMerge/>
            <w:shd w:val="clear" w:color="auto" w:fill="auto"/>
          </w:tcPr>
          <w:p w:rsidR="0029084E" w:rsidRPr="0029084E" w:rsidRDefault="0029084E" w:rsidP="0029084E">
            <w:pPr>
              <w:snapToGrid w:val="0"/>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062"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1062"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76"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w:t>
            </w:r>
          </w:p>
        </w:tc>
      </w:tr>
      <w:tr w:rsidR="0029084E" w:rsidRPr="0029084E" w:rsidTr="00E755BB">
        <w:trPr>
          <w:trHeight w:val="424"/>
          <w:jc w:val="center"/>
        </w:trPr>
        <w:tc>
          <w:tcPr>
            <w:tcW w:w="3698" w:type="dxa"/>
            <w:shd w:val="clear" w:color="auto" w:fill="E0E0E0"/>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Контактная работа обучающихся</w:t>
            </w:r>
          </w:p>
        </w:tc>
        <w:tc>
          <w:tcPr>
            <w:tcW w:w="1075" w:type="dxa"/>
            <w:shd w:val="clear" w:color="auto" w:fill="E0E0E0"/>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136</w:t>
            </w:r>
          </w:p>
        </w:tc>
        <w:tc>
          <w:tcPr>
            <w:tcW w:w="1351" w:type="dxa"/>
            <w:shd w:val="clear" w:color="auto" w:fill="E0E0E0"/>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c>
          <w:tcPr>
            <w:tcW w:w="1062" w:type="dxa"/>
            <w:shd w:val="clear" w:color="auto" w:fill="E0E0E0"/>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c>
          <w:tcPr>
            <w:tcW w:w="1062" w:type="dxa"/>
            <w:shd w:val="clear" w:color="auto" w:fill="E0E0E0"/>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c>
          <w:tcPr>
            <w:tcW w:w="1076" w:type="dxa"/>
            <w:shd w:val="clear" w:color="auto" w:fill="E0E0E0"/>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34</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 том числе:</w:t>
            </w:r>
          </w:p>
        </w:tc>
        <w:tc>
          <w:tcPr>
            <w:tcW w:w="1075"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лекционного типа</w:t>
            </w: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112</w:t>
            </w:r>
          </w:p>
        </w:tc>
        <w:tc>
          <w:tcPr>
            <w:tcW w:w="1351"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1062" w:type="dxa"/>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1062" w:type="dxa"/>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1076" w:type="dxa"/>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семинарского типа</w:t>
            </w: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24</w:t>
            </w:r>
          </w:p>
        </w:tc>
        <w:tc>
          <w:tcPr>
            <w:tcW w:w="1351" w:type="dxa"/>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62" w:type="dxa"/>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62" w:type="dxa"/>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1076" w:type="dxa"/>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r>
      <w:tr w:rsidR="0029084E" w:rsidRPr="0029084E" w:rsidTr="00E755BB">
        <w:trPr>
          <w:trHeight w:val="206"/>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Полугрупповые занятия</w:t>
            </w:r>
          </w:p>
        </w:tc>
        <w:tc>
          <w:tcPr>
            <w:tcW w:w="1075" w:type="dxa"/>
            <w:shd w:val="clear" w:color="auto" w:fill="auto"/>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r>
      <w:tr w:rsidR="0029084E" w:rsidRPr="0029084E" w:rsidTr="00E755BB">
        <w:trPr>
          <w:trHeight w:val="291"/>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Индивидуальные и другие виды занятий (контроль)</w:t>
            </w: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5" w:type="dxa"/>
            <w:shd w:val="clear" w:color="auto" w:fill="auto"/>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vAlign w:val="center"/>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62"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c>
          <w:tcPr>
            <w:tcW w:w="1076" w:type="dxa"/>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tc>
      </w:tr>
      <w:tr w:rsidR="0029084E" w:rsidRPr="0029084E" w:rsidTr="00E755BB">
        <w:trPr>
          <w:jc w:val="center"/>
        </w:trPr>
        <w:tc>
          <w:tcPr>
            <w:tcW w:w="3698" w:type="dxa"/>
            <w:shd w:val="clear" w:color="auto" w:fill="E0E0E0"/>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 xml:space="preserve">Самостоятельная работа  </w:t>
            </w:r>
          </w:p>
        </w:tc>
        <w:tc>
          <w:tcPr>
            <w:tcW w:w="1075" w:type="dxa"/>
            <w:shd w:val="clear" w:color="auto" w:fill="E0E0E0"/>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80</w:t>
            </w:r>
          </w:p>
        </w:tc>
        <w:tc>
          <w:tcPr>
            <w:tcW w:w="1351" w:type="dxa"/>
            <w:shd w:val="clear" w:color="auto" w:fill="E0E0E0"/>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1062" w:type="dxa"/>
            <w:shd w:val="clear" w:color="auto" w:fill="E0E0E0"/>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1062" w:type="dxa"/>
            <w:shd w:val="clear" w:color="auto" w:fill="E0E0E0"/>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1076" w:type="dxa"/>
            <w:shd w:val="clear" w:color="auto" w:fill="E0E0E0"/>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r>
      <w:tr w:rsidR="0029084E" w:rsidRPr="0029084E" w:rsidTr="00E755BB">
        <w:trPr>
          <w:jc w:val="center"/>
        </w:trPr>
        <w:tc>
          <w:tcPr>
            <w:tcW w:w="3698"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b/>
                <w:bCs/>
                <w:sz w:val="24"/>
                <w:szCs w:val="24"/>
                <w:lang w:eastAsia="zh-CN"/>
              </w:rPr>
              <w:t>Форма промежуточной аттестации (зачет, экзамен)</w:t>
            </w:r>
          </w:p>
        </w:tc>
        <w:tc>
          <w:tcPr>
            <w:tcW w:w="1075" w:type="dxa"/>
            <w:shd w:val="clear" w:color="auto" w:fill="auto"/>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p>
        </w:tc>
        <w:tc>
          <w:tcPr>
            <w:tcW w:w="1351" w:type="dxa"/>
          </w:tcPr>
          <w:p w:rsidR="0029084E" w:rsidRPr="0029084E" w:rsidRDefault="0029084E" w:rsidP="0029084E">
            <w:pPr>
              <w:spacing w:after="0" w:line="216" w:lineRule="auto"/>
              <w:jc w:val="both"/>
              <w:rPr>
                <w:rFonts w:ascii="Times New Roman" w:eastAsia="Times New Roman" w:hAnsi="Times New Roman" w:cs="Times New Roman"/>
                <w:b/>
                <w:bCs/>
                <w:sz w:val="24"/>
                <w:szCs w:val="24"/>
                <w:lang w:eastAsia="zh-CN"/>
              </w:rPr>
            </w:pPr>
          </w:p>
        </w:tc>
        <w:tc>
          <w:tcPr>
            <w:tcW w:w="1062" w:type="dxa"/>
          </w:tcPr>
          <w:p w:rsidR="0029084E" w:rsidRPr="0029084E" w:rsidRDefault="00954078" w:rsidP="0029084E">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062" w:type="dxa"/>
          </w:tcPr>
          <w:p w:rsidR="0029084E" w:rsidRPr="0029084E" w:rsidRDefault="00954078" w:rsidP="0029084E">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076" w:type="dxa"/>
          </w:tcPr>
          <w:p w:rsidR="0029084E" w:rsidRPr="0029084E" w:rsidRDefault="00722351" w:rsidP="0029084E">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Экз.</w:t>
            </w:r>
          </w:p>
        </w:tc>
      </w:tr>
      <w:tr w:rsidR="0029084E" w:rsidRPr="0029084E" w:rsidTr="00E755BB">
        <w:trPr>
          <w:trHeight w:val="418"/>
          <w:jc w:val="center"/>
        </w:trPr>
        <w:tc>
          <w:tcPr>
            <w:tcW w:w="3698" w:type="dxa"/>
            <w:vMerge w:val="restart"/>
            <w:shd w:val="clear" w:color="auto" w:fill="E0E0E0"/>
          </w:tcPr>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Общая трудоемкость                               час</w:t>
            </w: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                                                                     з.е.</w:t>
            </w:r>
          </w:p>
        </w:tc>
        <w:tc>
          <w:tcPr>
            <w:tcW w:w="1075" w:type="dxa"/>
            <w:shd w:val="clear" w:color="auto" w:fill="E0E0E0"/>
            <w:vAlign w:val="center"/>
          </w:tcPr>
          <w:p w:rsidR="0029084E" w:rsidRPr="0029084E" w:rsidRDefault="00362FD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252</w:t>
            </w:r>
          </w:p>
        </w:tc>
        <w:tc>
          <w:tcPr>
            <w:tcW w:w="1351" w:type="dxa"/>
            <w:shd w:val="clear" w:color="auto" w:fill="E0E0E0"/>
          </w:tcPr>
          <w:p w:rsidR="0029084E" w:rsidRPr="0029084E" w:rsidRDefault="00DD5F92"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062" w:type="dxa"/>
            <w:shd w:val="clear" w:color="auto" w:fill="E0E0E0"/>
            <w:vAlign w:val="center"/>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062" w:type="dxa"/>
            <w:shd w:val="clear" w:color="auto" w:fill="E0E0E0"/>
          </w:tcPr>
          <w:p w:rsidR="0029084E" w:rsidRPr="0029084E" w:rsidRDefault="00954078"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076" w:type="dxa"/>
            <w:shd w:val="clear" w:color="auto" w:fill="E0E0E0"/>
          </w:tcPr>
          <w:p w:rsidR="0029084E" w:rsidRPr="0029084E" w:rsidRDefault="00722351" w:rsidP="0029084E">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90</w:t>
            </w:r>
          </w:p>
        </w:tc>
      </w:tr>
      <w:tr w:rsidR="0029084E" w:rsidRPr="0029084E" w:rsidTr="00E755BB">
        <w:trPr>
          <w:trHeight w:val="345"/>
          <w:jc w:val="center"/>
        </w:trPr>
        <w:tc>
          <w:tcPr>
            <w:tcW w:w="3698" w:type="dxa"/>
            <w:vMerge/>
            <w:shd w:val="clear" w:color="auto" w:fill="E0E0E0"/>
          </w:tcPr>
          <w:p w:rsidR="0029084E" w:rsidRPr="0029084E" w:rsidRDefault="0029084E" w:rsidP="0029084E">
            <w:pPr>
              <w:snapToGrid w:val="0"/>
              <w:spacing w:after="0" w:line="216" w:lineRule="auto"/>
              <w:jc w:val="both"/>
              <w:rPr>
                <w:rFonts w:ascii="Times New Roman" w:eastAsia="Times New Roman" w:hAnsi="Times New Roman" w:cs="Times New Roman"/>
                <w:sz w:val="24"/>
                <w:szCs w:val="24"/>
                <w:lang w:eastAsia="zh-CN"/>
              </w:rPr>
            </w:pPr>
          </w:p>
        </w:tc>
        <w:tc>
          <w:tcPr>
            <w:tcW w:w="1075" w:type="dxa"/>
            <w:shd w:val="clear" w:color="auto" w:fill="auto"/>
            <w:vAlign w:val="center"/>
          </w:tcPr>
          <w:p w:rsidR="0029084E" w:rsidRPr="0029084E" w:rsidRDefault="00362FD1"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7</w:t>
            </w:r>
          </w:p>
        </w:tc>
        <w:tc>
          <w:tcPr>
            <w:tcW w:w="1351" w:type="dxa"/>
          </w:tcPr>
          <w:p w:rsidR="0029084E" w:rsidRDefault="0029084E" w:rsidP="0029084E">
            <w:pPr>
              <w:spacing w:after="0" w:line="216" w:lineRule="auto"/>
              <w:jc w:val="both"/>
              <w:rPr>
                <w:rFonts w:ascii="Times New Roman" w:eastAsia="Times New Roman" w:hAnsi="Times New Roman" w:cs="Times New Roman"/>
                <w:b/>
                <w:sz w:val="24"/>
                <w:szCs w:val="24"/>
                <w:lang w:eastAsia="zh-CN"/>
              </w:rPr>
            </w:pPr>
          </w:p>
          <w:p w:rsidR="00DD5F92" w:rsidRPr="0029084E" w:rsidRDefault="00DD5F92"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062" w:type="dxa"/>
            <w:vAlign w:val="center"/>
          </w:tcPr>
          <w:p w:rsidR="0029084E" w:rsidRPr="0029084E" w:rsidRDefault="00954078"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062" w:type="dxa"/>
          </w:tcPr>
          <w:p w:rsidR="0029084E" w:rsidRDefault="0029084E" w:rsidP="0029084E">
            <w:pPr>
              <w:spacing w:after="0" w:line="216" w:lineRule="auto"/>
              <w:jc w:val="both"/>
              <w:rPr>
                <w:rFonts w:ascii="Times New Roman" w:eastAsia="Times New Roman" w:hAnsi="Times New Roman" w:cs="Times New Roman"/>
                <w:b/>
                <w:sz w:val="24"/>
                <w:szCs w:val="24"/>
                <w:lang w:eastAsia="zh-CN"/>
              </w:rPr>
            </w:pPr>
          </w:p>
          <w:p w:rsidR="00954078" w:rsidRPr="0029084E" w:rsidRDefault="00954078"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076" w:type="dxa"/>
          </w:tcPr>
          <w:p w:rsidR="0029084E" w:rsidRDefault="0029084E" w:rsidP="0029084E">
            <w:pPr>
              <w:spacing w:after="0" w:line="216" w:lineRule="auto"/>
              <w:jc w:val="both"/>
              <w:rPr>
                <w:rFonts w:ascii="Times New Roman" w:eastAsia="Times New Roman" w:hAnsi="Times New Roman" w:cs="Times New Roman"/>
                <w:b/>
                <w:sz w:val="24"/>
                <w:szCs w:val="24"/>
                <w:lang w:eastAsia="zh-CN"/>
              </w:rPr>
            </w:pPr>
          </w:p>
          <w:p w:rsidR="00722351" w:rsidRPr="0029084E" w:rsidRDefault="00722351" w:rsidP="0029084E">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2,5</w:t>
            </w:r>
          </w:p>
        </w:tc>
      </w:tr>
    </w:tbl>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для заочной формы обучения:</w:t>
      </w:r>
    </w:p>
    <w:p w:rsidR="0029084E" w:rsidRPr="0029084E" w:rsidRDefault="0029084E" w:rsidP="0029084E">
      <w:pPr>
        <w:spacing w:after="0" w:line="216" w:lineRule="auto"/>
        <w:jc w:val="right"/>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Таблица 3</w:t>
      </w:r>
    </w:p>
    <w:p w:rsidR="0029084E" w:rsidRPr="0029084E" w:rsidRDefault="0029084E" w:rsidP="0029084E">
      <w:pPr>
        <w:tabs>
          <w:tab w:val="left" w:pos="708"/>
        </w:tabs>
        <w:spacing w:after="0" w:line="216" w:lineRule="auto"/>
        <w:jc w:val="both"/>
        <w:rPr>
          <w:rFonts w:ascii="Times New Roman" w:eastAsia="Times New Roman" w:hAnsi="Times New Roman" w:cs="Times New Roman"/>
          <w:sz w:val="24"/>
          <w:szCs w:val="24"/>
          <w:lang w:eastAsia="zh-CN"/>
        </w:rPr>
      </w:pP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227"/>
        <w:gridCol w:w="992"/>
        <w:gridCol w:w="1019"/>
        <w:gridCol w:w="979"/>
        <w:gridCol w:w="1211"/>
        <w:gridCol w:w="1325"/>
      </w:tblGrid>
      <w:tr w:rsidR="00250AA0" w:rsidRPr="0029084E" w:rsidTr="00250AA0">
        <w:trPr>
          <w:trHeight w:val="219"/>
          <w:jc w:val="center"/>
        </w:trPr>
        <w:tc>
          <w:tcPr>
            <w:tcW w:w="3227" w:type="dxa"/>
            <w:vMerge w:val="restart"/>
            <w:shd w:val="clear" w:color="auto" w:fill="auto"/>
          </w:tcPr>
          <w:p w:rsidR="00250AA0" w:rsidRPr="0029084E" w:rsidRDefault="00250AA0"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Виды учебной деятельности</w:t>
            </w:r>
          </w:p>
          <w:p w:rsidR="00250AA0" w:rsidRPr="0029084E" w:rsidRDefault="00250AA0" w:rsidP="0029084E">
            <w:pPr>
              <w:spacing w:after="0" w:line="216" w:lineRule="auto"/>
              <w:jc w:val="both"/>
              <w:rPr>
                <w:rFonts w:ascii="Times New Roman" w:eastAsia="Times New Roman" w:hAnsi="Times New Roman" w:cs="Times New Roman"/>
                <w:i/>
                <w:iCs/>
                <w:sz w:val="24"/>
                <w:szCs w:val="24"/>
                <w:lang w:eastAsia="zh-CN"/>
              </w:rPr>
            </w:pPr>
          </w:p>
        </w:tc>
        <w:tc>
          <w:tcPr>
            <w:tcW w:w="992" w:type="dxa"/>
            <w:vMerge w:val="restart"/>
            <w:shd w:val="clear" w:color="auto" w:fill="auto"/>
          </w:tcPr>
          <w:p w:rsidR="00250AA0" w:rsidRPr="0029084E" w:rsidRDefault="00250AA0" w:rsidP="0029084E">
            <w:pPr>
              <w:snapToGrid w:val="0"/>
              <w:spacing w:after="0" w:line="216" w:lineRule="auto"/>
              <w:jc w:val="both"/>
              <w:rPr>
                <w:rFonts w:ascii="Times New Roman" w:eastAsia="Times New Roman" w:hAnsi="Times New Roman" w:cs="Times New Roman"/>
                <w:i/>
                <w:iCs/>
                <w:sz w:val="24"/>
                <w:szCs w:val="24"/>
                <w:lang w:eastAsia="zh-CN"/>
              </w:rPr>
            </w:pPr>
          </w:p>
          <w:p w:rsidR="00250AA0" w:rsidRPr="0029084E" w:rsidRDefault="00250AA0" w:rsidP="0029084E">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Всего </w:t>
            </w:r>
          </w:p>
        </w:tc>
        <w:tc>
          <w:tcPr>
            <w:tcW w:w="4534" w:type="dxa"/>
            <w:gridSpan w:val="4"/>
            <w:shd w:val="clear" w:color="auto" w:fill="auto"/>
          </w:tcPr>
          <w:p w:rsidR="00250AA0" w:rsidRPr="0029084E" w:rsidRDefault="00250AA0" w:rsidP="0029084E">
            <w:pPr>
              <w:spacing w:after="0" w:line="216" w:lineRule="auto"/>
              <w:jc w:val="center"/>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Семестры</w:t>
            </w:r>
          </w:p>
        </w:tc>
      </w:tr>
      <w:tr w:rsidR="00250AA0" w:rsidRPr="0029084E" w:rsidTr="00250AA0">
        <w:trPr>
          <w:trHeight w:val="234"/>
          <w:jc w:val="center"/>
        </w:trPr>
        <w:tc>
          <w:tcPr>
            <w:tcW w:w="3227" w:type="dxa"/>
            <w:vMerge/>
            <w:shd w:val="clear" w:color="auto" w:fill="auto"/>
          </w:tcPr>
          <w:p w:rsidR="00250AA0" w:rsidRPr="0029084E" w:rsidRDefault="00250AA0" w:rsidP="00250AA0">
            <w:pPr>
              <w:snapToGrid w:val="0"/>
              <w:spacing w:after="0" w:line="216" w:lineRule="auto"/>
              <w:jc w:val="both"/>
              <w:rPr>
                <w:rFonts w:ascii="Times New Roman" w:eastAsia="Times New Roman" w:hAnsi="Times New Roman" w:cs="Times New Roman"/>
                <w:sz w:val="24"/>
                <w:szCs w:val="24"/>
                <w:lang w:eastAsia="zh-CN"/>
              </w:rPr>
            </w:pPr>
          </w:p>
        </w:tc>
        <w:tc>
          <w:tcPr>
            <w:tcW w:w="992" w:type="dxa"/>
            <w:vMerge/>
            <w:shd w:val="clear" w:color="auto" w:fill="auto"/>
          </w:tcPr>
          <w:p w:rsidR="00250AA0" w:rsidRPr="0029084E" w:rsidRDefault="00250AA0" w:rsidP="00250AA0">
            <w:pPr>
              <w:snapToGrid w:val="0"/>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w:t>
            </w:r>
          </w:p>
        </w:tc>
        <w:tc>
          <w:tcPr>
            <w:tcW w:w="1211"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325"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r>
      <w:tr w:rsidR="00250AA0" w:rsidRPr="0029084E" w:rsidTr="00250AA0">
        <w:trPr>
          <w:trHeight w:val="424"/>
          <w:jc w:val="center"/>
        </w:trPr>
        <w:tc>
          <w:tcPr>
            <w:tcW w:w="3227"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Контактная работа обучающихся</w:t>
            </w:r>
          </w:p>
        </w:tc>
        <w:tc>
          <w:tcPr>
            <w:tcW w:w="992" w:type="dxa"/>
            <w:shd w:val="clear" w:color="auto" w:fill="E0E0E0"/>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w:t>
            </w:r>
          </w:p>
        </w:tc>
        <w:tc>
          <w:tcPr>
            <w:tcW w:w="101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w:t>
            </w:r>
          </w:p>
        </w:tc>
        <w:tc>
          <w:tcPr>
            <w:tcW w:w="97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211" w:type="dxa"/>
            <w:shd w:val="clear" w:color="auto" w:fill="E0E0E0"/>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c>
          <w:tcPr>
            <w:tcW w:w="1325" w:type="dxa"/>
            <w:shd w:val="clear" w:color="auto" w:fill="E0E0E0"/>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в том числе:</w:t>
            </w:r>
          </w:p>
        </w:tc>
        <w:tc>
          <w:tcPr>
            <w:tcW w:w="992"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325"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лекционного типа</w:t>
            </w: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46</w:t>
            </w: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w:t>
            </w: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12</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16</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Занятия семинарского типа</w:t>
            </w: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r>
      <w:tr w:rsidR="00250AA0" w:rsidRPr="0029084E" w:rsidTr="00250AA0">
        <w:trPr>
          <w:trHeight w:val="206"/>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Полугрупповые занятия</w:t>
            </w:r>
          </w:p>
        </w:tc>
        <w:tc>
          <w:tcPr>
            <w:tcW w:w="992"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325"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r>
      <w:tr w:rsidR="00250AA0" w:rsidRPr="0029084E" w:rsidTr="00250AA0">
        <w:trPr>
          <w:trHeight w:val="291"/>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Индивидуальные и другие виды занятий (контроль)</w:t>
            </w: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17</w:t>
            </w: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92"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c>
          <w:tcPr>
            <w:tcW w:w="1325"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tc>
      </w:tr>
      <w:tr w:rsidR="00250AA0" w:rsidRPr="0029084E" w:rsidTr="00250AA0">
        <w:trPr>
          <w:jc w:val="center"/>
        </w:trPr>
        <w:tc>
          <w:tcPr>
            <w:tcW w:w="3227"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sidRPr="0029084E">
              <w:rPr>
                <w:rFonts w:ascii="Times New Roman" w:eastAsia="Times New Roman" w:hAnsi="Times New Roman" w:cs="Times New Roman"/>
                <w:b/>
                <w:bCs/>
                <w:sz w:val="24"/>
                <w:szCs w:val="24"/>
                <w:lang w:eastAsia="zh-CN"/>
              </w:rPr>
              <w:t xml:space="preserve">Самостоятельная работа  </w:t>
            </w:r>
          </w:p>
        </w:tc>
        <w:tc>
          <w:tcPr>
            <w:tcW w:w="992" w:type="dxa"/>
            <w:shd w:val="clear" w:color="auto" w:fill="E0E0E0"/>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185</w:t>
            </w:r>
          </w:p>
        </w:tc>
        <w:tc>
          <w:tcPr>
            <w:tcW w:w="101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44</w:t>
            </w:r>
          </w:p>
        </w:tc>
        <w:tc>
          <w:tcPr>
            <w:tcW w:w="97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42</w:t>
            </w:r>
          </w:p>
        </w:tc>
        <w:tc>
          <w:tcPr>
            <w:tcW w:w="1211" w:type="dxa"/>
            <w:shd w:val="clear" w:color="auto" w:fill="E0E0E0"/>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36</w:t>
            </w:r>
          </w:p>
        </w:tc>
        <w:tc>
          <w:tcPr>
            <w:tcW w:w="1325" w:type="dxa"/>
            <w:shd w:val="clear" w:color="auto" w:fill="E0E0E0"/>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63</w:t>
            </w:r>
          </w:p>
        </w:tc>
      </w:tr>
      <w:tr w:rsidR="00250AA0" w:rsidRPr="0029084E" w:rsidTr="00250AA0">
        <w:trPr>
          <w:jc w:val="center"/>
        </w:trPr>
        <w:tc>
          <w:tcPr>
            <w:tcW w:w="3227"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b/>
                <w:bCs/>
                <w:sz w:val="24"/>
                <w:szCs w:val="24"/>
                <w:lang w:eastAsia="zh-CN"/>
              </w:rPr>
              <w:t>Форма промежуточной аттестации (зачет, экзамен)</w:t>
            </w:r>
          </w:p>
        </w:tc>
        <w:tc>
          <w:tcPr>
            <w:tcW w:w="992"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p>
        </w:tc>
        <w:tc>
          <w:tcPr>
            <w:tcW w:w="1019" w:type="dxa"/>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p>
        </w:tc>
        <w:tc>
          <w:tcPr>
            <w:tcW w:w="979" w:type="dxa"/>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211" w:type="dxa"/>
            <w:shd w:val="clear" w:color="auto" w:fill="auto"/>
          </w:tcPr>
          <w:p w:rsidR="00250AA0" w:rsidRPr="0029084E" w:rsidRDefault="00250AA0" w:rsidP="00250AA0">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За.</w:t>
            </w:r>
          </w:p>
        </w:tc>
        <w:tc>
          <w:tcPr>
            <w:tcW w:w="1325" w:type="dxa"/>
            <w:shd w:val="clear" w:color="auto" w:fill="auto"/>
          </w:tcPr>
          <w:p w:rsidR="00250AA0" w:rsidRPr="0029084E" w:rsidRDefault="00984D0F" w:rsidP="00250AA0">
            <w:pPr>
              <w:spacing w:after="0" w:line="216"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Экз.</w:t>
            </w:r>
          </w:p>
        </w:tc>
      </w:tr>
      <w:tr w:rsidR="00250AA0" w:rsidRPr="0029084E" w:rsidTr="00250AA0">
        <w:trPr>
          <w:trHeight w:val="418"/>
          <w:jc w:val="center"/>
        </w:trPr>
        <w:tc>
          <w:tcPr>
            <w:tcW w:w="3227" w:type="dxa"/>
            <w:vMerge w:val="restart"/>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Общая трудоемкость                               час</w:t>
            </w:r>
          </w:p>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p>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sidRPr="0029084E">
              <w:rPr>
                <w:rFonts w:ascii="Times New Roman" w:eastAsia="Times New Roman" w:hAnsi="Times New Roman" w:cs="Times New Roman"/>
                <w:sz w:val="24"/>
                <w:szCs w:val="24"/>
                <w:lang w:eastAsia="zh-CN"/>
              </w:rPr>
              <w:t xml:space="preserve">                                                                     з.е.</w:t>
            </w:r>
          </w:p>
        </w:tc>
        <w:tc>
          <w:tcPr>
            <w:tcW w:w="992" w:type="dxa"/>
            <w:shd w:val="clear" w:color="auto" w:fill="E0E0E0"/>
            <w:vAlign w:val="center"/>
          </w:tcPr>
          <w:p w:rsidR="00250AA0" w:rsidRPr="0029084E" w:rsidRDefault="00640142"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252</w:t>
            </w:r>
          </w:p>
        </w:tc>
        <w:tc>
          <w:tcPr>
            <w:tcW w:w="101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979" w:type="dxa"/>
            <w:shd w:val="clear" w:color="auto" w:fill="E0E0E0"/>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211" w:type="dxa"/>
            <w:shd w:val="clear" w:color="auto" w:fill="E0E0E0"/>
            <w:vAlign w:val="center"/>
          </w:tcPr>
          <w:p w:rsidR="00250AA0" w:rsidRPr="0029084E" w:rsidRDefault="00250AA0"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54</w:t>
            </w:r>
          </w:p>
        </w:tc>
        <w:tc>
          <w:tcPr>
            <w:tcW w:w="1325" w:type="dxa"/>
            <w:shd w:val="clear" w:color="auto" w:fill="E0E0E0"/>
            <w:vAlign w:val="center"/>
          </w:tcPr>
          <w:p w:rsidR="00250AA0" w:rsidRPr="0029084E" w:rsidRDefault="00984D0F" w:rsidP="00250AA0">
            <w:pPr>
              <w:spacing w:after="0" w:line="21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90</w:t>
            </w:r>
          </w:p>
        </w:tc>
      </w:tr>
      <w:tr w:rsidR="00250AA0" w:rsidRPr="0029084E" w:rsidTr="00250AA0">
        <w:trPr>
          <w:trHeight w:val="345"/>
          <w:jc w:val="center"/>
        </w:trPr>
        <w:tc>
          <w:tcPr>
            <w:tcW w:w="3227" w:type="dxa"/>
            <w:vMerge/>
            <w:shd w:val="clear" w:color="auto" w:fill="E0E0E0"/>
          </w:tcPr>
          <w:p w:rsidR="00250AA0" w:rsidRPr="0029084E" w:rsidRDefault="00250AA0" w:rsidP="00250AA0">
            <w:pPr>
              <w:snapToGrid w:val="0"/>
              <w:spacing w:after="0" w:line="216" w:lineRule="auto"/>
              <w:jc w:val="both"/>
              <w:rPr>
                <w:rFonts w:ascii="Times New Roman" w:eastAsia="Times New Roman" w:hAnsi="Times New Roman" w:cs="Times New Roman"/>
                <w:sz w:val="24"/>
                <w:szCs w:val="24"/>
                <w:lang w:eastAsia="zh-CN"/>
              </w:rPr>
            </w:pPr>
          </w:p>
        </w:tc>
        <w:tc>
          <w:tcPr>
            <w:tcW w:w="992" w:type="dxa"/>
            <w:shd w:val="clear" w:color="auto" w:fill="auto"/>
            <w:vAlign w:val="center"/>
          </w:tcPr>
          <w:p w:rsidR="00250AA0" w:rsidRPr="0029084E" w:rsidRDefault="00640142"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7</w:t>
            </w:r>
          </w:p>
        </w:tc>
        <w:tc>
          <w:tcPr>
            <w:tcW w:w="1019" w:type="dxa"/>
          </w:tcPr>
          <w:p w:rsidR="00250AA0" w:rsidRDefault="00250AA0" w:rsidP="00250AA0">
            <w:pPr>
              <w:spacing w:after="0" w:line="216" w:lineRule="auto"/>
              <w:jc w:val="both"/>
              <w:rPr>
                <w:rFonts w:ascii="Times New Roman" w:eastAsia="Times New Roman" w:hAnsi="Times New Roman" w:cs="Times New Roman"/>
                <w:b/>
                <w:sz w:val="24"/>
                <w:szCs w:val="24"/>
                <w:lang w:eastAsia="zh-CN"/>
              </w:rPr>
            </w:pPr>
          </w:p>
          <w:p w:rsidR="00250AA0" w:rsidRPr="0029084E" w:rsidRDefault="00250AA0"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979" w:type="dxa"/>
          </w:tcPr>
          <w:p w:rsidR="00250AA0" w:rsidRDefault="00250AA0" w:rsidP="00250AA0">
            <w:pPr>
              <w:spacing w:after="0" w:line="216" w:lineRule="auto"/>
              <w:jc w:val="both"/>
              <w:rPr>
                <w:rFonts w:ascii="Times New Roman" w:eastAsia="Times New Roman" w:hAnsi="Times New Roman" w:cs="Times New Roman"/>
                <w:b/>
                <w:sz w:val="24"/>
                <w:szCs w:val="24"/>
                <w:lang w:eastAsia="zh-CN"/>
              </w:rPr>
            </w:pPr>
          </w:p>
          <w:p w:rsidR="00250AA0" w:rsidRPr="0029084E" w:rsidRDefault="00250AA0"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211" w:type="dxa"/>
            <w:shd w:val="clear" w:color="auto" w:fill="auto"/>
            <w:vAlign w:val="center"/>
          </w:tcPr>
          <w:p w:rsidR="00250AA0" w:rsidRPr="0029084E" w:rsidRDefault="00250AA0"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1,5</w:t>
            </w:r>
          </w:p>
        </w:tc>
        <w:tc>
          <w:tcPr>
            <w:tcW w:w="1325" w:type="dxa"/>
            <w:shd w:val="clear" w:color="auto" w:fill="auto"/>
            <w:vAlign w:val="center"/>
          </w:tcPr>
          <w:p w:rsidR="00250AA0" w:rsidRPr="0029084E" w:rsidRDefault="00984D0F" w:rsidP="00250AA0">
            <w:pPr>
              <w:spacing w:after="0" w:line="216"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2,5</w:t>
            </w:r>
          </w:p>
        </w:tc>
      </w:tr>
    </w:tbl>
    <w:p w:rsidR="00F5011C" w:rsidRPr="00F5011C" w:rsidRDefault="00F5011C" w:rsidP="00F5011C">
      <w:pPr>
        <w:spacing w:line="276" w:lineRule="auto"/>
        <w:ind w:firstLine="720"/>
        <w:jc w:val="center"/>
        <w:rPr>
          <w:rFonts w:ascii="Times New Roman" w:hAnsi="Times New Roman" w:cs="Times New Roman"/>
          <w:b/>
          <w:bCs/>
          <w:sz w:val="24"/>
          <w:szCs w:val="24"/>
        </w:rPr>
      </w:pPr>
    </w:p>
    <w:p w:rsidR="00F5011C" w:rsidRPr="00F5011C" w:rsidRDefault="00F5011C" w:rsidP="00F5011C">
      <w:pPr>
        <w:spacing w:line="276" w:lineRule="auto"/>
        <w:ind w:firstLine="720"/>
        <w:jc w:val="center"/>
        <w:rPr>
          <w:rFonts w:ascii="Times New Roman" w:hAnsi="Times New Roman" w:cs="Times New Roman"/>
          <w:b/>
          <w:bCs/>
          <w:sz w:val="24"/>
          <w:szCs w:val="24"/>
        </w:rPr>
      </w:pPr>
      <w:r w:rsidRPr="00F5011C">
        <w:rPr>
          <w:rFonts w:ascii="Times New Roman" w:hAnsi="Times New Roman" w:cs="Times New Roman"/>
          <w:b/>
          <w:bCs/>
          <w:sz w:val="24"/>
          <w:szCs w:val="24"/>
        </w:rPr>
        <w:t>4.</w:t>
      </w:r>
      <w:r w:rsidRPr="00F5011C">
        <w:rPr>
          <w:rFonts w:ascii="Times New Roman" w:hAnsi="Times New Roman" w:cs="Times New Roman"/>
          <w:b/>
          <w:bCs/>
          <w:sz w:val="24"/>
          <w:szCs w:val="24"/>
        </w:rPr>
        <w:tab/>
        <w:t>СОДЕРЖАНИЕ ДИСЦИПЛИНЫ, СТРУКТУРИРОВАННОЕ ПО ТЕМАМ С УКАЗАНИЕМ ОТВЕДЕННОГО НА НИХ КОЛИЧЕСТВА АКАДЕМИЧЕСКИХ ЧАСОВ И ВИДОВ УЧЕБНЫХ ЗАНЯТИЙ</w:t>
      </w:r>
    </w:p>
    <w:p w:rsidR="000E7A6E" w:rsidRDefault="000E7A6E" w:rsidP="008C2F89">
      <w:pPr>
        <w:spacing w:line="276" w:lineRule="auto"/>
        <w:ind w:firstLine="720"/>
        <w:jc w:val="center"/>
        <w:rPr>
          <w:rFonts w:ascii="Times New Roman" w:hAnsi="Times New Roman" w:cs="Times New Roman"/>
          <w:b/>
          <w:sz w:val="24"/>
          <w:szCs w:val="24"/>
        </w:rPr>
      </w:pPr>
    </w:p>
    <w:p w:rsidR="008C2F89" w:rsidRPr="00416130" w:rsidRDefault="008C2F89" w:rsidP="008C2F89">
      <w:pPr>
        <w:spacing w:line="276" w:lineRule="auto"/>
        <w:ind w:firstLine="720"/>
        <w:jc w:val="center"/>
        <w:rPr>
          <w:rFonts w:ascii="Times New Roman" w:hAnsi="Times New Roman" w:cs="Times New Roman"/>
          <w:b/>
          <w:sz w:val="24"/>
          <w:szCs w:val="24"/>
        </w:rPr>
      </w:pPr>
      <w:r w:rsidRPr="00416130">
        <w:rPr>
          <w:rFonts w:ascii="Times New Roman" w:hAnsi="Times New Roman" w:cs="Times New Roman"/>
          <w:b/>
          <w:sz w:val="24"/>
          <w:szCs w:val="24"/>
        </w:rPr>
        <w:t>«</w:t>
      </w:r>
      <w:r w:rsidR="00072411">
        <w:rPr>
          <w:rFonts w:ascii="Times New Roman" w:hAnsi="Times New Roman" w:cs="Times New Roman"/>
          <w:b/>
          <w:sz w:val="24"/>
          <w:szCs w:val="24"/>
        </w:rPr>
        <w:t>История русской</w:t>
      </w:r>
      <w:r w:rsidRPr="00416130">
        <w:rPr>
          <w:rFonts w:ascii="Times New Roman" w:hAnsi="Times New Roman" w:cs="Times New Roman"/>
          <w:b/>
          <w:sz w:val="24"/>
          <w:szCs w:val="24"/>
        </w:rPr>
        <w:t xml:space="preserve"> литератур</w:t>
      </w:r>
      <w:r w:rsidR="00072411">
        <w:rPr>
          <w:rFonts w:ascii="Times New Roman" w:hAnsi="Times New Roman" w:cs="Times New Roman"/>
          <w:b/>
          <w:sz w:val="24"/>
          <w:szCs w:val="24"/>
        </w:rPr>
        <w:t>ы</w:t>
      </w:r>
      <w:r w:rsidRPr="00416130">
        <w:rPr>
          <w:rFonts w:ascii="Times New Roman" w:hAnsi="Times New Roman" w:cs="Times New Roman"/>
          <w:b/>
          <w:sz w:val="24"/>
          <w:szCs w:val="24"/>
          <w:lang w:val="en-US"/>
        </w:rPr>
        <w:t>XIX</w:t>
      </w:r>
      <w:r w:rsidRPr="00416130">
        <w:rPr>
          <w:rFonts w:ascii="Times New Roman" w:hAnsi="Times New Roman" w:cs="Times New Roman"/>
          <w:b/>
          <w:sz w:val="24"/>
          <w:szCs w:val="24"/>
        </w:rPr>
        <w:t xml:space="preserve"> века (первая половина)»</w:t>
      </w:r>
    </w:p>
    <w:p w:rsidR="008C2F89" w:rsidRDefault="00812BCF" w:rsidP="008C2F89">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4</w:t>
      </w:r>
      <w:r w:rsidR="008C2F89" w:rsidRPr="00416130">
        <w:rPr>
          <w:rFonts w:ascii="Times New Roman" w:hAnsi="Times New Roman" w:cs="Times New Roman"/>
          <w:b/>
          <w:sz w:val="24"/>
          <w:szCs w:val="24"/>
        </w:rPr>
        <w:t xml:space="preserve"> семестр</w:t>
      </w:r>
    </w:p>
    <w:p w:rsidR="00B75431" w:rsidRDefault="00B75431" w:rsidP="00B75431">
      <w:pPr>
        <w:spacing w:line="276" w:lineRule="auto"/>
        <w:ind w:firstLine="720"/>
        <w:jc w:val="center"/>
        <w:rPr>
          <w:rFonts w:ascii="Times New Roman" w:hAnsi="Times New Roman" w:cs="Times New Roman"/>
          <w:b/>
          <w:sz w:val="24"/>
          <w:szCs w:val="24"/>
        </w:rPr>
      </w:pPr>
      <w:r w:rsidRPr="00B75431">
        <w:rPr>
          <w:rFonts w:ascii="Times New Roman" w:hAnsi="Times New Roman" w:cs="Times New Roman"/>
          <w:b/>
          <w:sz w:val="24"/>
          <w:szCs w:val="24"/>
        </w:rPr>
        <w:t>Форма обучения ____очная___</w:t>
      </w:r>
    </w:p>
    <w:p w:rsidR="004664C0" w:rsidRDefault="004664C0" w:rsidP="008C2F89">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4664C0" w:rsidRPr="00D95718"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4664C0" w:rsidRPr="00D95718" w:rsidRDefault="004664C0"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4664C0" w:rsidRPr="00D95718" w:rsidRDefault="000D0C56"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4</w:t>
            </w:r>
          </w:p>
        </w:tc>
        <w:tc>
          <w:tcPr>
            <w:tcW w:w="425" w:type="dxa"/>
            <w:vMerge w:val="restart"/>
            <w:tcBorders>
              <w:top w:val="single" w:sz="4" w:space="0" w:color="auto"/>
              <w:left w:val="single" w:sz="4" w:space="0" w:color="auto"/>
              <w:right w:val="single" w:sz="4" w:space="0" w:color="auto"/>
            </w:tcBorders>
            <w:textDirection w:val="btLr"/>
            <w:vAlign w:val="center"/>
          </w:tcPr>
          <w:p w:rsidR="004664C0" w:rsidRPr="00D95718" w:rsidRDefault="004664C0"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4664C0" w:rsidRPr="00D95718" w:rsidRDefault="004664C0"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4664C0" w:rsidRPr="00D95718" w:rsidTr="00531619">
        <w:trPr>
          <w:trHeight w:val="303"/>
          <w:jc w:val="center"/>
        </w:trPr>
        <w:tc>
          <w:tcPr>
            <w:tcW w:w="563"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812BCF"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w:t>
            </w:r>
            <w:r w:rsidRPr="00D95718">
              <w:rPr>
                <w:rFonts w:ascii="Times New Roman" w:hAnsi="Times New Roman" w:cs="Times New Roman"/>
                <w:b/>
                <w:bCs/>
                <w:iCs/>
                <w:sz w:val="24"/>
                <w:szCs w:val="24"/>
              </w:rPr>
              <w:t xml:space="preserve">. </w:t>
            </w:r>
            <w:r w:rsidRPr="00D95718">
              <w:rPr>
                <w:rFonts w:ascii="Times New Roman" w:hAnsi="Times New Roman" w:cs="Times New Roman"/>
                <w:iCs/>
                <w:sz w:val="24"/>
                <w:szCs w:val="24"/>
              </w:rPr>
              <w:t xml:space="preserve">Специфика древнерусской литературы.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w:t>
            </w:r>
            <w:r w:rsidR="00B40BEA" w:rsidRPr="00D95718">
              <w:rPr>
                <w:rFonts w:ascii="Times New Roman" w:eastAsia="Times New Roman" w:hAnsi="Times New Roman" w:cs="Times New Roman"/>
                <w:sz w:val="24"/>
                <w:szCs w:val="24"/>
                <w:lang w:eastAsia="ru-RU"/>
              </w:rPr>
              <w:t>в</w:t>
            </w:r>
            <w:r w:rsidRPr="00D95718">
              <w:rPr>
                <w:rFonts w:ascii="Times New Roman" w:eastAsia="Times New Roman" w:hAnsi="Times New Roman" w:cs="Times New Roman"/>
                <w:sz w:val="24"/>
                <w:szCs w:val="24"/>
                <w:lang w:eastAsia="ru-RU"/>
              </w:rPr>
              <w:t>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Проблемы периодизации. Стадиальное развитие русской литературы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первой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Генезис литературных формаций.</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Литературная формация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 90-х годов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века.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Характеристика мировоззренческой стадии.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Переводная литература: жития, апокрифы, повести.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Раннехристианская и святоотеческая литература на Руси. </w:t>
            </w:r>
            <w:r w:rsidRPr="00D95718">
              <w:rPr>
                <w:rFonts w:ascii="Times New Roman" w:hAnsi="Times New Roman" w:cs="Times New Roman"/>
                <w:iCs/>
                <w:sz w:val="24"/>
                <w:szCs w:val="24"/>
              </w:rPr>
              <w:t>Библия</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Патристика. </w:t>
            </w:r>
            <w:r w:rsidRPr="00D95718">
              <w:rPr>
                <w:rFonts w:ascii="Times New Roman" w:hAnsi="Times New Roman" w:cs="Times New Roman"/>
                <w:iCs/>
                <w:sz w:val="24"/>
                <w:szCs w:val="24"/>
              </w:rPr>
              <w:t>Апокрифы</w:t>
            </w:r>
            <w:r w:rsidRPr="00D95718">
              <w:rPr>
                <w:rFonts w:ascii="Times New Roman" w:hAnsi="Times New Roman" w:cs="Times New Roman"/>
                <w:sz w:val="24"/>
                <w:szCs w:val="24"/>
              </w:rPr>
              <w:t xml:space="preserve">: о сотворении мира, об Адаме и Еве, о Ное, о Соломоне и Китоврасе, о крестном древе, ” </w:t>
            </w:r>
            <w:r w:rsidRPr="00D95718">
              <w:rPr>
                <w:rFonts w:ascii="Times New Roman" w:hAnsi="Times New Roman" w:cs="Times New Roman"/>
                <w:iCs/>
                <w:sz w:val="24"/>
                <w:szCs w:val="24"/>
              </w:rPr>
              <w:t>Хождение Богородицы по мукам”</w:t>
            </w:r>
            <w:r w:rsidRPr="00D95718">
              <w:rPr>
                <w:rFonts w:ascii="Times New Roman" w:hAnsi="Times New Roman" w:cs="Times New Roman"/>
                <w:sz w:val="24"/>
                <w:szCs w:val="24"/>
              </w:rPr>
              <w:t xml:space="preserve"> (отражение его в творчестве Ф. М. Достоевского), </w:t>
            </w:r>
            <w:r w:rsidRPr="00D95718">
              <w:rPr>
                <w:rFonts w:ascii="Times New Roman" w:hAnsi="Times New Roman" w:cs="Times New Roman"/>
                <w:iCs/>
                <w:sz w:val="24"/>
                <w:szCs w:val="24"/>
              </w:rPr>
              <w:t>“Слово о Лазаревом воскресении”</w:t>
            </w:r>
            <w:r w:rsidRPr="00D95718">
              <w:rPr>
                <w:rFonts w:ascii="Times New Roman" w:hAnsi="Times New Roman" w:cs="Times New Roman"/>
                <w:sz w:val="24"/>
                <w:szCs w:val="24"/>
              </w:rPr>
              <w:t xml:space="preserve">, </w:t>
            </w:r>
            <w:r w:rsidRPr="00D95718">
              <w:rPr>
                <w:rFonts w:ascii="Times New Roman" w:hAnsi="Times New Roman" w:cs="Times New Roman"/>
                <w:iCs/>
                <w:sz w:val="24"/>
                <w:szCs w:val="24"/>
              </w:rPr>
              <w:t>НикодимовоЕвангелие</w:t>
            </w:r>
            <w:r w:rsidRPr="00D95718">
              <w:rPr>
                <w:rFonts w:ascii="Times New Roman" w:hAnsi="Times New Roman" w:cs="Times New Roman"/>
                <w:sz w:val="24"/>
                <w:szCs w:val="24"/>
              </w:rPr>
              <w:t xml:space="preserve"> (Первоевангелие Никодима и генеология “Мастера и Маргариты” М.А.Булгакова), “</w:t>
            </w:r>
            <w:r w:rsidRPr="00D95718">
              <w:rPr>
                <w:rFonts w:ascii="Times New Roman" w:hAnsi="Times New Roman" w:cs="Times New Roman"/>
                <w:iCs/>
                <w:sz w:val="24"/>
                <w:szCs w:val="24"/>
              </w:rPr>
              <w:t>Беседа трех святителей”</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жития:</w:t>
            </w:r>
            <w:r w:rsidRPr="00D95718">
              <w:rPr>
                <w:rFonts w:ascii="Times New Roman" w:hAnsi="Times New Roman" w:cs="Times New Roman"/>
                <w:iCs/>
                <w:sz w:val="24"/>
                <w:szCs w:val="24"/>
              </w:rPr>
              <w:t>“Слово об Алексии, человеке Божием”</w:t>
            </w:r>
            <w:r w:rsidRPr="00D95718">
              <w:rPr>
                <w:rFonts w:ascii="Times New Roman" w:hAnsi="Times New Roman" w:cs="Times New Roman"/>
                <w:sz w:val="24"/>
                <w:szCs w:val="24"/>
              </w:rPr>
              <w:t>. Сборники житий: Мартирологи, Патерики, Прологи, Четьи-Минеи.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Символизм истории. </w:t>
            </w:r>
            <w:r w:rsidRPr="00D95718">
              <w:rPr>
                <w:rFonts w:ascii="Times New Roman" w:hAnsi="Times New Roman" w:cs="Times New Roman"/>
                <w:sz w:val="24"/>
                <w:szCs w:val="24"/>
                <w:u w:val="single"/>
              </w:rPr>
              <w:t>Исторические хроники</w:t>
            </w:r>
            <w:r w:rsidRPr="00D95718">
              <w:rPr>
                <w:rFonts w:ascii="Times New Roman" w:hAnsi="Times New Roman" w:cs="Times New Roman"/>
                <w:sz w:val="24"/>
                <w:szCs w:val="24"/>
              </w:rPr>
              <w:t xml:space="preserve"> Иоанна Малалы и Георгия Амартола. Переводные “естественнонаучные” сочинения: </w:t>
            </w:r>
            <w:r w:rsidRPr="00D95718">
              <w:rPr>
                <w:rFonts w:ascii="Times New Roman" w:hAnsi="Times New Roman" w:cs="Times New Roman"/>
                <w:iCs/>
                <w:sz w:val="24"/>
                <w:szCs w:val="24"/>
              </w:rPr>
              <w:t>“Шестоднев</w:t>
            </w:r>
            <w:r w:rsidRPr="00D95718">
              <w:rPr>
                <w:rFonts w:ascii="Times New Roman" w:hAnsi="Times New Roman" w:cs="Times New Roman"/>
                <w:sz w:val="24"/>
                <w:szCs w:val="24"/>
              </w:rPr>
              <w:t>”, “</w:t>
            </w:r>
            <w:r w:rsidRPr="00D95718">
              <w:rPr>
                <w:rFonts w:ascii="Times New Roman" w:hAnsi="Times New Roman" w:cs="Times New Roman"/>
                <w:iCs/>
                <w:sz w:val="24"/>
                <w:szCs w:val="24"/>
              </w:rPr>
              <w:t>Физиолог”, “Христианская топография</w:t>
            </w:r>
            <w:r w:rsidRPr="00D95718">
              <w:rPr>
                <w:rFonts w:ascii="Times New Roman" w:hAnsi="Times New Roman" w:cs="Times New Roman"/>
                <w:sz w:val="24"/>
                <w:szCs w:val="24"/>
              </w:rPr>
              <w:t xml:space="preserve">” Козьмы Индикоплова, </w:t>
            </w:r>
            <w:r w:rsidRPr="00D95718">
              <w:rPr>
                <w:rFonts w:ascii="Times New Roman" w:hAnsi="Times New Roman" w:cs="Times New Roman"/>
                <w:iCs/>
                <w:sz w:val="24"/>
                <w:szCs w:val="24"/>
              </w:rPr>
              <w:t>“Пчела</w:t>
            </w:r>
            <w:r w:rsidRPr="00D95718">
              <w:rPr>
                <w:rFonts w:ascii="Times New Roman" w:hAnsi="Times New Roman" w:cs="Times New Roman"/>
                <w:sz w:val="24"/>
                <w:szCs w:val="24"/>
              </w:rPr>
              <w:t>”. Их символизм.</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повести</w:t>
            </w:r>
            <w:r w:rsidRPr="00D95718">
              <w:rPr>
                <w:rFonts w:ascii="Times New Roman" w:hAnsi="Times New Roman" w:cs="Times New Roman"/>
                <w:sz w:val="24"/>
                <w:szCs w:val="24"/>
              </w:rPr>
              <w:t>: “</w:t>
            </w:r>
            <w:r w:rsidRPr="00D95718">
              <w:rPr>
                <w:rFonts w:ascii="Times New Roman" w:hAnsi="Times New Roman" w:cs="Times New Roman"/>
                <w:iCs/>
                <w:sz w:val="24"/>
                <w:szCs w:val="24"/>
              </w:rPr>
              <w:t>Александрия”, “Девгениево деяние”, “Повесть обАкире Премудром”, “Повесть о Варлааме и Иоасафе”, “История иудейской войны”</w:t>
            </w:r>
            <w:r w:rsidRPr="00D95718">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Легенды и духовные стихи</w:t>
            </w:r>
            <w:r w:rsidRPr="00D95718">
              <w:rPr>
                <w:rFonts w:ascii="Times New Roman"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Художественные достоинства “Слова”: композиция, стиль (ритмика), образы, символика, художественные тропы-олицетворения, метафоры, сравнения.</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iCs/>
                <w:sz w:val="24"/>
                <w:szCs w:val="24"/>
              </w:rPr>
              <w:t>“Поучение к братии”</w:t>
            </w:r>
            <w:r w:rsidRPr="00D95718">
              <w:rPr>
                <w:rFonts w:ascii="Times New Roman" w:hAnsi="Times New Roman" w:cs="Times New Roman"/>
                <w:sz w:val="24"/>
                <w:szCs w:val="24"/>
              </w:rPr>
              <w:t xml:space="preserve"> Луки Жидяты.</w:t>
            </w:r>
          </w:p>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sz w:val="24"/>
                <w:szCs w:val="24"/>
              </w:rPr>
              <w:t>Киевский Печерский монастырь. Преп. Феодосий и его поучения.</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Работа преп. Нестора над“ </w:t>
            </w:r>
            <w:r w:rsidRPr="00D95718">
              <w:rPr>
                <w:rFonts w:ascii="Times New Roman" w:hAnsi="Times New Roman" w:cs="Times New Roman"/>
                <w:iCs/>
                <w:sz w:val="24"/>
                <w:szCs w:val="24"/>
              </w:rPr>
              <w:t>Повестью временных лет”.</w:t>
            </w:r>
          </w:p>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 лет”</w:t>
            </w:r>
            <w:r w:rsidRPr="00D95718">
              <w:rPr>
                <w:rFonts w:ascii="Times New Roman"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“Совестные книги” Древней Руси и Страшный суд. Отличие летописного стиля от стиля исторических повестей. Мировоззрение русского летописца. Философия русской истории.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временныхлет”</w:t>
            </w:r>
            <w:r w:rsidRPr="00D95718">
              <w:rPr>
                <w:rFonts w:ascii="Times New Roman" w:hAnsi="Times New Roman" w:cs="Times New Roman"/>
                <w:sz w:val="24"/>
                <w:szCs w:val="24"/>
              </w:rPr>
              <w:t xml:space="preserve"> и “</w:t>
            </w:r>
            <w:r w:rsidRPr="00D95718">
              <w:rPr>
                <w:rFonts w:ascii="Times New Roman" w:hAnsi="Times New Roman" w:cs="Times New Roman"/>
                <w:iCs/>
                <w:sz w:val="24"/>
                <w:szCs w:val="24"/>
              </w:rPr>
              <w:t>Слово о Законе и Благодати”</w:t>
            </w:r>
            <w:r w:rsidRPr="00D95718">
              <w:rPr>
                <w:rFonts w:ascii="Times New Roman" w:hAnsi="Times New Roman" w:cs="Times New Roman"/>
                <w:sz w:val="24"/>
                <w:szCs w:val="24"/>
              </w:rPr>
              <w:t xml:space="preserve"> 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D95718">
              <w:rPr>
                <w:rFonts w:ascii="Times New Roman" w:hAnsi="Times New Roman" w:cs="Times New Roman"/>
                <w:iCs/>
                <w:sz w:val="24"/>
                <w:szCs w:val="24"/>
              </w:rPr>
              <w:t>(“Повесть об ослеплении ВасилькаТеребовльского”).</w:t>
            </w:r>
            <w:r w:rsidRPr="00D95718">
              <w:rPr>
                <w:rFonts w:ascii="Times New Roman" w:hAnsi="Times New Roman" w:cs="Times New Roman"/>
                <w:sz w:val="24"/>
                <w:szCs w:val="24"/>
              </w:rPr>
              <w:t xml:space="preserve"> Православие и язычество. Историзм и правдивость — основа изложения событий. Религиозно-символический метод отражения действительности.</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Житийная литература. Творения преп. Нестора: «Чтение о Борисе и Глебе», «Житие Феодосия Печерского». «Сказание о Борисе и Глебе».</w:t>
            </w:r>
          </w:p>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Исторические повести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«Слово о полку Игореве».</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ind w:firstLine="709"/>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 первой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в. Характеристика стадии. «Слово» и «Моление» Даниила Заточника. Творения Серапиона Владимирского.</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ind w:firstLine="709"/>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Повести о монголо-татарском нашествии и агиография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в. «Киево-Печерский патерик».</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литература второй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 80-х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Житийная литература и стиль “плетения словес“. «Житие Стефана пермского». «Житие Сергия Радонежского». Творчество Пахомия Логофета.</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Зарождение мирской повести. «Повесть о взятии Царьграда», «Повесть о Вавилонском царстве». Переводная беллетристика.</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Характеристика мировоззренческой стадии и русской литературы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Русская оригинальная повесть. «Повесть о Дракуле», «Повесть о Басарге». Житийная повесть. «Повесть о Петре и Февронии Муромских». «Повесть об Ульянии Осорьиной».</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Публицистика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основные темы и идеи. Творчество Ивана Пересветова, Иоанна Грозного, Андрея Курбского, Ермолая-Еразма.</w:t>
            </w:r>
          </w:p>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Обобщающие сочинения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«Степенная книга», «Домострой», «Стоглав». Исторические сочинения о «смутном времени»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w:t>
            </w:r>
          </w:p>
          <w:p w:rsidR="004664C0" w:rsidRPr="00D95718" w:rsidRDefault="004664C0" w:rsidP="000A7F1D">
            <w:pPr>
              <w:spacing w:after="0" w:line="240" w:lineRule="auto"/>
              <w:ind w:firstLine="709"/>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E31C14"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Характеристика мировоззренческой стадии и русской литературы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Демократическая сатира. Оригинальная и переводная беллетристика.</w:t>
            </w:r>
          </w:p>
          <w:p w:rsidR="004664C0" w:rsidRPr="00D95718" w:rsidRDefault="004664C0" w:rsidP="000A7F1D">
            <w:pPr>
              <w:spacing w:after="0" w:line="240"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Церковный раскол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Книжная «справа». Творчество протопопа Аввакума: публицистика и «Житие».</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664C0"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664C0" w:rsidRPr="00D95718" w:rsidRDefault="004664C0"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spacing w:after="0" w:line="240" w:lineRule="auto"/>
              <w:jc w:val="both"/>
              <w:rPr>
                <w:rFonts w:ascii="Times New Roman" w:hAnsi="Times New Roman" w:cs="Times New Roman"/>
                <w:iCs/>
                <w:sz w:val="24"/>
                <w:szCs w:val="24"/>
                <w:u w:val="single"/>
              </w:rPr>
            </w:pPr>
            <w:r w:rsidRPr="00D95718">
              <w:rPr>
                <w:rFonts w:ascii="Times New Roman" w:hAnsi="Times New Roman" w:cs="Times New Roman"/>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tc>
        <w:tc>
          <w:tcPr>
            <w:tcW w:w="396"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664C0" w:rsidRPr="00D95718" w:rsidRDefault="00711B6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664C0" w:rsidRPr="00D95718" w:rsidRDefault="000E7B9D" w:rsidP="000A7F1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664C0" w:rsidRPr="00D95718" w:rsidRDefault="004664C0" w:rsidP="000A7F1D">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B75431" w:rsidRDefault="00B75431" w:rsidP="00D21540">
      <w:pPr>
        <w:spacing w:line="276" w:lineRule="auto"/>
        <w:rPr>
          <w:rFonts w:ascii="Times New Roman" w:hAnsi="Times New Roman" w:cs="Times New Roman"/>
          <w:b/>
          <w:bCs/>
          <w:sz w:val="24"/>
          <w:szCs w:val="24"/>
        </w:rPr>
      </w:pPr>
    </w:p>
    <w:p w:rsidR="00E6417B" w:rsidRPr="00D95718" w:rsidRDefault="00B75431" w:rsidP="00E6417B">
      <w:pPr>
        <w:spacing w:line="276" w:lineRule="auto"/>
        <w:ind w:firstLine="720"/>
        <w:jc w:val="center"/>
        <w:rPr>
          <w:rFonts w:ascii="Times New Roman" w:hAnsi="Times New Roman" w:cs="Times New Roman"/>
          <w:b/>
          <w:sz w:val="24"/>
          <w:szCs w:val="24"/>
        </w:rPr>
      </w:pPr>
      <w:r w:rsidRPr="00D95718">
        <w:rPr>
          <w:rFonts w:ascii="Times New Roman" w:hAnsi="Times New Roman" w:cs="Times New Roman"/>
          <w:b/>
          <w:sz w:val="24"/>
          <w:szCs w:val="24"/>
        </w:rPr>
        <w:t xml:space="preserve"> </w:t>
      </w:r>
      <w:r w:rsidR="00E6417B" w:rsidRPr="00D95718">
        <w:rPr>
          <w:rFonts w:ascii="Times New Roman" w:hAnsi="Times New Roman" w:cs="Times New Roman"/>
          <w:b/>
          <w:sz w:val="24"/>
          <w:szCs w:val="24"/>
        </w:rPr>
        <w:t xml:space="preserve">«История русской литературы </w:t>
      </w:r>
      <w:r w:rsidR="00E6417B" w:rsidRPr="00D95718">
        <w:rPr>
          <w:rFonts w:ascii="Times New Roman" w:hAnsi="Times New Roman" w:cs="Times New Roman"/>
          <w:b/>
          <w:sz w:val="24"/>
          <w:szCs w:val="24"/>
          <w:lang w:val="en-US"/>
        </w:rPr>
        <w:t>XVIII</w:t>
      </w:r>
      <w:r w:rsidR="00E6417B" w:rsidRPr="00D95718">
        <w:rPr>
          <w:rFonts w:ascii="Times New Roman" w:hAnsi="Times New Roman" w:cs="Times New Roman"/>
          <w:b/>
          <w:sz w:val="24"/>
          <w:szCs w:val="24"/>
        </w:rPr>
        <w:t xml:space="preserve"> века»</w:t>
      </w:r>
    </w:p>
    <w:p w:rsidR="00E6417B" w:rsidRPr="00D95718" w:rsidRDefault="00B75431" w:rsidP="00E6417B">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lang w:val="en-US"/>
        </w:rPr>
        <w:t>5</w:t>
      </w:r>
      <w:r w:rsidR="00E6417B" w:rsidRPr="00D95718">
        <w:rPr>
          <w:rFonts w:ascii="Times New Roman" w:hAnsi="Times New Roman" w:cs="Times New Roman"/>
          <w:b/>
          <w:sz w:val="24"/>
          <w:szCs w:val="24"/>
        </w:rPr>
        <w:t xml:space="preserve"> семестр </w:t>
      </w:r>
    </w:p>
    <w:p w:rsidR="00E6417B" w:rsidRPr="00D95718" w:rsidRDefault="00E6417B" w:rsidP="00E6417B">
      <w:pPr>
        <w:spacing w:after="0" w:line="240" w:lineRule="auto"/>
        <w:ind w:left="709"/>
        <w:jc w:val="center"/>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Форма обучения ____очная___</w:t>
      </w:r>
    </w:p>
    <w:p w:rsidR="00E6417B" w:rsidRPr="00D95718" w:rsidRDefault="00E6417B" w:rsidP="00E6417B">
      <w:pPr>
        <w:spacing w:after="0" w:line="240" w:lineRule="auto"/>
        <w:ind w:left="709"/>
        <w:jc w:val="center"/>
        <w:rPr>
          <w:rFonts w:ascii="Times New Roman" w:eastAsia="Times New Roman" w:hAnsi="Times New Roman" w:cs="Times New Roman"/>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E6417B" w:rsidRPr="00D95718"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E6417B" w:rsidRPr="00D95718" w:rsidRDefault="00E6417B"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E6417B" w:rsidRPr="00D95718" w:rsidRDefault="00B75431"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5</w:t>
            </w:r>
          </w:p>
        </w:tc>
        <w:tc>
          <w:tcPr>
            <w:tcW w:w="425" w:type="dxa"/>
            <w:vMerge w:val="restart"/>
            <w:tcBorders>
              <w:top w:val="single" w:sz="4" w:space="0" w:color="auto"/>
              <w:left w:val="single" w:sz="4" w:space="0" w:color="auto"/>
              <w:right w:val="single" w:sz="4" w:space="0" w:color="auto"/>
            </w:tcBorders>
            <w:textDirection w:val="btLr"/>
            <w:vAlign w:val="center"/>
          </w:tcPr>
          <w:p w:rsidR="00E6417B" w:rsidRPr="00D95718" w:rsidRDefault="00E6417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E6417B" w:rsidRPr="00D95718"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E6417B" w:rsidRPr="00D95718" w:rsidTr="00531619">
        <w:trPr>
          <w:trHeight w:val="303"/>
          <w:jc w:val="center"/>
        </w:trPr>
        <w:tc>
          <w:tcPr>
            <w:tcW w:w="563"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w:t>
            </w:r>
          </w:p>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E6417B" w:rsidRPr="00D95718"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 Исторические сведения об эпохе формирования русской нации. Представления о литературных направлениях.</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Социальное размежевание в литературе XVIIIв.:литература "верхов" и "низов".</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Периодизаци</w:t>
            </w:r>
            <w:r w:rsidR="000A7F1D">
              <w:rPr>
                <w:rFonts w:ascii="Times New Roman" w:eastAsia="Times New Roman" w:hAnsi="Times New Roman" w:cs="Times New Roman"/>
                <w:sz w:val="24"/>
                <w:szCs w:val="24"/>
                <w:lang w:eastAsia="ar-SA"/>
              </w:rPr>
              <w:t>я русской литературы XVIII века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культура и литература 30-50-х годов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С</w:t>
            </w:r>
            <w:r w:rsidR="000A7F1D">
              <w:rPr>
                <w:rFonts w:ascii="Times New Roman" w:hAnsi="Times New Roman" w:cs="Times New Roman"/>
                <w:iCs/>
                <w:sz w:val="24"/>
                <w:szCs w:val="24"/>
              </w:rPr>
              <w:t>тановление русского классицизма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А.Д. Кантемира.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В.К.Тредиаковского.</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b/>
                <w:bCs/>
                <w:sz w:val="24"/>
                <w:szCs w:val="24"/>
                <w:lang w:eastAsia="ar-SA"/>
              </w:rPr>
            </w:pPr>
            <w:r w:rsidRPr="00D95718">
              <w:rPr>
                <w:rFonts w:ascii="Times New Roman" w:eastAsia="Times New Roman" w:hAnsi="Times New Roman" w:cs="Times New Roman"/>
                <w:iCs/>
                <w:sz w:val="24"/>
                <w:szCs w:val="24"/>
                <w:lang w:eastAsia="ar-SA"/>
              </w:rPr>
              <w:t>Творчество М.В.Ломоносова.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Ломоносов и"просвещенныйабсолютизм</w:t>
            </w:r>
            <w:r w:rsidR="00D21540" w:rsidRPr="00D21540">
              <w:rPr>
                <w:rFonts w:ascii="Times New Roman" w:eastAsia="Times New Roman" w:hAnsi="Times New Roman" w:cs="Times New Roman"/>
                <w:sz w:val="24"/>
                <w:szCs w:val="24"/>
                <w:lang w:eastAsia="ar-SA"/>
              </w:rPr>
              <w:t xml:space="preserve"> </w:t>
            </w:r>
            <w:r w:rsidR="00D21540">
              <w:rPr>
                <w:rFonts w:ascii="Times New Roman" w:eastAsia="Times New Roman" w:hAnsi="Times New Roman" w:cs="Times New Roman"/>
                <w:sz w:val="24"/>
                <w:szCs w:val="24"/>
                <w:lang w:eastAsia="ar-SA"/>
              </w:rPr>
              <w:t>"</w:t>
            </w:r>
            <w:r w:rsidRPr="00D95718">
              <w:rPr>
                <w:rFonts w:ascii="Times New Roman" w:eastAsia="Times New Roman" w:hAnsi="Times New Roman" w:cs="Times New Roman"/>
                <w:sz w:val="24"/>
                <w:szCs w:val="24"/>
                <w:lang w:eastAsia="ar-SA"/>
              </w:rPr>
              <w:t>Поэма"</w:t>
            </w:r>
            <w:r w:rsidR="00D21540" w:rsidRPr="00D21540">
              <w:rPr>
                <w:rFonts w:ascii="Times New Roman" w:eastAsia="Times New Roman" w:hAnsi="Times New Roman" w:cs="Times New Roman"/>
                <w:sz w:val="24"/>
                <w:szCs w:val="24"/>
                <w:lang w:eastAsia="ar-SA"/>
              </w:rPr>
              <w:t xml:space="preserve"> </w:t>
            </w:r>
            <w:r w:rsidRPr="00D95718">
              <w:rPr>
                <w:rFonts w:ascii="Times New Roman" w:eastAsia="Times New Roman" w:hAnsi="Times New Roman" w:cs="Times New Roman"/>
                <w:sz w:val="24"/>
                <w:szCs w:val="24"/>
                <w:lang w:eastAsia="ar-SA"/>
              </w:rPr>
              <w:t>Петр</w:t>
            </w:r>
            <w:r w:rsidR="00D21540" w:rsidRPr="00D21540">
              <w:rPr>
                <w:rFonts w:ascii="Times New Roman" w:eastAsia="Times New Roman" w:hAnsi="Times New Roman" w:cs="Times New Roman"/>
                <w:sz w:val="24"/>
                <w:szCs w:val="24"/>
                <w:lang w:eastAsia="ar-SA"/>
              </w:rPr>
              <w:t xml:space="preserve"> </w:t>
            </w:r>
            <w:r w:rsidRPr="00D95718">
              <w:rPr>
                <w:rFonts w:ascii="Times New Roman" w:eastAsia="Times New Roman" w:hAnsi="Times New Roman" w:cs="Times New Roman"/>
                <w:sz w:val="24"/>
                <w:szCs w:val="24"/>
                <w:lang w:eastAsia="ar-SA"/>
              </w:rPr>
              <w:t>Великий".</w:t>
            </w:r>
          </w:p>
          <w:p w:rsidR="004B460E" w:rsidRPr="00D95718" w:rsidRDefault="004B460E" w:rsidP="004B460E">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А.П. Сумарокова.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tabs>
                <w:tab w:val="left" w:pos="708"/>
              </w:tabs>
              <w:spacing w:after="0" w:line="240" w:lineRule="auto"/>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Представители литературно-поэтическойшколы</w:t>
            </w:r>
            <w:r w:rsidR="00D21540" w:rsidRPr="00D21540">
              <w:rPr>
                <w:rFonts w:ascii="Times New Roman" w:eastAsia="Times New Roman" w:hAnsi="Times New Roman" w:cs="Times New Roman"/>
                <w:sz w:val="24"/>
                <w:szCs w:val="24"/>
                <w:lang w:eastAsia="ar-SA"/>
              </w:rPr>
              <w:t xml:space="preserve"> </w:t>
            </w:r>
            <w:r w:rsidRPr="00D95718">
              <w:rPr>
                <w:rFonts w:ascii="Times New Roman" w:eastAsia="Times New Roman" w:hAnsi="Times New Roman" w:cs="Times New Roman"/>
                <w:sz w:val="24"/>
                <w:szCs w:val="24"/>
                <w:lang w:eastAsia="ar-SA"/>
              </w:rPr>
              <w:t>Сумарокова:</w:t>
            </w:r>
            <w:r w:rsidR="00D21540" w:rsidRPr="00D21540">
              <w:rPr>
                <w:rFonts w:ascii="Times New Roman" w:eastAsia="Times New Roman" w:hAnsi="Times New Roman" w:cs="Times New Roman"/>
                <w:sz w:val="24"/>
                <w:szCs w:val="24"/>
                <w:lang w:eastAsia="ar-SA"/>
              </w:rPr>
              <w:t xml:space="preserve"> </w:t>
            </w:r>
            <w:r w:rsidRPr="00D95718">
              <w:rPr>
                <w:rFonts w:ascii="Times New Roman" w:eastAsia="Times New Roman" w:hAnsi="Times New Roman" w:cs="Times New Roman"/>
                <w:sz w:val="24"/>
                <w:szCs w:val="24"/>
                <w:lang w:eastAsia="ar-SA"/>
              </w:rPr>
              <w:t>Ржевский, Нартов, Нарышкин.</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tabs>
                <w:tab w:val="left" w:pos="708"/>
              </w:tabs>
              <w:spacing w:after="0" w:line="240" w:lineRule="auto"/>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Русская литература 60-90-х годов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 Эпоха русского Просвещения. </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tabs>
                <w:tab w:val="left" w:pos="708"/>
              </w:tabs>
              <w:spacing w:after="0" w:line="240" w:lineRule="auto"/>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spacing w:line="276" w:lineRule="auto"/>
              <w:rPr>
                <w:rFonts w:ascii="Times New Roman" w:hAnsi="Times New Roman" w:cs="Times New Roman"/>
                <w:sz w:val="24"/>
                <w:szCs w:val="24"/>
              </w:rPr>
            </w:pPr>
            <w:r w:rsidRPr="00D95718">
              <w:rPr>
                <w:rFonts w:ascii="Times New Roman" w:eastAsia="Times New Roman" w:hAnsi="Times New Roman" w:cs="Times New Roman"/>
                <w:iCs/>
                <w:sz w:val="24"/>
                <w:szCs w:val="24"/>
                <w:lang w:eastAsia="ar-SA"/>
              </w:rPr>
              <w:t>Становление русского сентиментализма.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Журнальная сатира 1769-1774 гг. Основные темы и идеи.</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Литературная ипросветительскаядеятельность</w:t>
            </w:r>
            <w:r w:rsidRPr="00D95718">
              <w:rPr>
                <w:rFonts w:ascii="Times New Roman" w:hAnsi="Times New Roman" w:cs="Times New Roman"/>
                <w:b/>
                <w:bCs/>
                <w:sz w:val="24"/>
                <w:szCs w:val="24"/>
              </w:rPr>
              <w:t xml:space="preserve"> Н.И. Новикова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Драматургия второй половины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и ее основные жанры.</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В.И. Лукина, М.И. Веревкина, А.О. Аблесимова, М.В. Попова.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Д.И. Фонвизина.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Драматургия Д.И.Фонвизина.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Я.Б. Княжнина, В.В. Капниста, П.А. Плавильщикова.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Поэзия последней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"Ироикомические" поэмы</w:t>
            </w:r>
            <w:r w:rsidRPr="00D95718">
              <w:rPr>
                <w:rFonts w:ascii="Times New Roman" w:hAnsi="Times New Roman" w:cs="Times New Roman"/>
                <w:b/>
                <w:bCs/>
                <w:sz w:val="24"/>
                <w:szCs w:val="24"/>
              </w:rPr>
              <w:t>В.И. Майкова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Бурлескнаяпоэма</w:t>
            </w:r>
            <w:r w:rsidRPr="00D95718">
              <w:rPr>
                <w:rFonts w:ascii="Times New Roman" w:eastAsia="Times New Roman" w:hAnsi="Times New Roman" w:cs="Times New Roman"/>
                <w:b/>
                <w:bCs/>
                <w:sz w:val="24"/>
                <w:szCs w:val="24"/>
                <w:lang w:eastAsia="ar-SA"/>
              </w:rPr>
              <w:t>Н.Осипова</w:t>
            </w:r>
            <w:r w:rsidRPr="00D95718">
              <w:rPr>
                <w:rFonts w:ascii="Times New Roman" w:eastAsia="Times New Roman" w:hAnsi="Times New Roman" w:cs="Times New Roman"/>
                <w:sz w:val="24"/>
                <w:szCs w:val="24"/>
                <w:lang w:eastAsia="ar-SA"/>
              </w:rPr>
              <w:t xml:space="preserve"> "Вергилиева Энеида, вывороченная наизнанку".</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 xml:space="preserve">Лирика </w:t>
            </w:r>
            <w:r w:rsidRPr="00D95718">
              <w:rPr>
                <w:rFonts w:ascii="Times New Roman" w:eastAsia="Times New Roman" w:hAnsi="Times New Roman" w:cs="Times New Roman"/>
                <w:b/>
                <w:bCs/>
                <w:sz w:val="24"/>
                <w:szCs w:val="24"/>
                <w:lang w:eastAsia="ar-SA"/>
              </w:rPr>
              <w:t>И.Ф. Богдановича</w:t>
            </w:r>
            <w:r w:rsidRPr="00D95718">
              <w:rPr>
                <w:rFonts w:ascii="Times New Roman" w:eastAsia="Times New Roman" w:hAnsi="Times New Roman" w:cs="Times New Roman"/>
                <w:sz w:val="24"/>
                <w:szCs w:val="24"/>
                <w:lang w:eastAsia="ar-SA"/>
              </w:rPr>
              <w:t>(1743-1803).Поэма "Душенька" и ее жанровое своеобразие.</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М.М. Хераскова.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0A7F1D">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Черты нового литературного направления - сентиментализма в творчестве М.М. Хераскова.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b/>
                <w:bCs/>
                <w:iCs/>
                <w:sz w:val="24"/>
                <w:szCs w:val="24"/>
                <w:lang w:eastAsia="ar-SA"/>
              </w:rPr>
            </w:pPr>
            <w:r w:rsidRPr="00D95718">
              <w:rPr>
                <w:rFonts w:ascii="Times New Roman" w:eastAsia="Times New Roman" w:hAnsi="Times New Roman" w:cs="Times New Roman"/>
                <w:iCs/>
                <w:sz w:val="24"/>
                <w:szCs w:val="24"/>
                <w:lang w:eastAsia="ar-SA"/>
              </w:rPr>
              <w:t>Творчество Г.Р. Державина.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Поэтическое мастерство Державина как "предшественника" А.С.Пушкина.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Проза второй половины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 </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iCs/>
                <w:sz w:val="24"/>
                <w:szCs w:val="24"/>
                <w:lang w:eastAsia="ar-SA"/>
              </w:rPr>
              <w:t>Творчество Ф.А. Эмина, М.Д.Чулкова. В. Левшина.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Литературная деятельность </w:t>
            </w:r>
            <w:r w:rsidRPr="00D95718">
              <w:rPr>
                <w:rFonts w:ascii="Times New Roman" w:hAnsi="Times New Roman" w:cs="Times New Roman"/>
                <w:b/>
                <w:bCs/>
                <w:sz w:val="24"/>
                <w:szCs w:val="24"/>
              </w:rPr>
              <w:t>А.Н. Радищева.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А.Н. Радищев исентиментализм.Лирика А.Н. Радищева.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Н.М. Карамзина.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Предыстоки русского романтизма в лирикеКарамзина.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Поэзия </w:t>
            </w:r>
            <w:r w:rsidRPr="00D95718">
              <w:rPr>
                <w:rFonts w:ascii="Times New Roman" w:hAnsi="Times New Roman" w:cs="Times New Roman"/>
                <w:b/>
                <w:bCs/>
                <w:sz w:val="24"/>
                <w:szCs w:val="24"/>
              </w:rPr>
              <w:t>И.И. Дмитриева.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B460E" w:rsidRPr="00D95718" w:rsidTr="00531619">
        <w:trPr>
          <w:jc w:val="center"/>
        </w:trPr>
        <w:tc>
          <w:tcPr>
            <w:tcW w:w="563"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4B460E" w:rsidRPr="000A7F1D" w:rsidRDefault="004B460E" w:rsidP="000A7F1D">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Значение русской литературы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w:t>
            </w:r>
          </w:p>
        </w:tc>
        <w:tc>
          <w:tcPr>
            <w:tcW w:w="396"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B460E" w:rsidRPr="00D95718" w:rsidRDefault="004B460E" w:rsidP="004B460E">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E01D77" w:rsidRDefault="00E01D77" w:rsidP="00723FEA">
      <w:pPr>
        <w:shd w:val="clear" w:color="auto" w:fill="FFFFFF"/>
        <w:spacing w:line="276" w:lineRule="auto"/>
        <w:ind w:right="97"/>
        <w:jc w:val="both"/>
        <w:rPr>
          <w:rFonts w:ascii="Times New Roman" w:hAnsi="Times New Roman" w:cs="Times New Roman"/>
          <w:b/>
          <w:bCs/>
          <w:sz w:val="24"/>
          <w:szCs w:val="24"/>
        </w:rPr>
      </w:pPr>
    </w:p>
    <w:p w:rsidR="00E6417B" w:rsidRPr="000A7F1D" w:rsidRDefault="00E6417B" w:rsidP="000A7F1D">
      <w:pPr>
        <w:shd w:val="clear" w:color="auto" w:fill="FFFFFF"/>
        <w:spacing w:line="276" w:lineRule="auto"/>
        <w:ind w:right="97"/>
        <w:jc w:val="center"/>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XIX</w:t>
      </w:r>
      <w:r>
        <w:rPr>
          <w:rFonts w:ascii="Times New Roman" w:hAnsi="Times New Roman" w:cs="Times New Roman"/>
          <w:b/>
          <w:bCs/>
          <w:sz w:val="24"/>
          <w:szCs w:val="24"/>
        </w:rPr>
        <w:t>века (первая половина</w:t>
      </w:r>
      <w:r w:rsidRPr="004E72AC">
        <w:rPr>
          <w:rFonts w:ascii="Times New Roman" w:hAnsi="Times New Roman" w:cs="Times New Roman"/>
          <w:b/>
          <w:bCs/>
          <w:sz w:val="24"/>
          <w:szCs w:val="24"/>
        </w:rPr>
        <w:t>)</w:t>
      </w:r>
      <w:r>
        <w:rPr>
          <w:rFonts w:ascii="Times New Roman" w:hAnsi="Times New Roman" w:cs="Times New Roman"/>
          <w:b/>
          <w:bCs/>
          <w:sz w:val="24"/>
          <w:szCs w:val="24"/>
        </w:rPr>
        <w:t>»</w:t>
      </w:r>
    </w:p>
    <w:p w:rsidR="00E6417B" w:rsidRDefault="0053391A" w:rsidP="00E6417B">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семестр</w:t>
      </w:r>
    </w:p>
    <w:p w:rsidR="00E6417B" w:rsidRPr="00CC4F52" w:rsidRDefault="00E6417B" w:rsidP="00E6417B">
      <w:pPr>
        <w:spacing w:after="0" w:line="240" w:lineRule="auto"/>
        <w:ind w:left="709"/>
        <w:jc w:val="center"/>
        <w:rPr>
          <w:rFonts w:ascii="Times New Roman" w:eastAsia="Times New Roman" w:hAnsi="Times New Roman" w:cs="Times New Roman"/>
          <w:b/>
          <w:sz w:val="24"/>
          <w:szCs w:val="24"/>
          <w:lang w:eastAsia="ru-RU"/>
        </w:rPr>
      </w:pPr>
    </w:p>
    <w:p w:rsidR="00E6417B" w:rsidRPr="00416130" w:rsidRDefault="00E6417B" w:rsidP="00E6417B">
      <w:pPr>
        <w:spacing w:after="0" w:line="240" w:lineRule="auto"/>
        <w:ind w:left="709"/>
        <w:jc w:val="center"/>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Форма обучения </w:t>
      </w:r>
      <w:r w:rsidR="000A7F1D">
        <w:rPr>
          <w:rFonts w:ascii="Times New Roman" w:eastAsia="Times New Roman" w:hAnsi="Times New Roman" w:cs="Times New Roman"/>
          <w:sz w:val="24"/>
          <w:szCs w:val="24"/>
          <w:lang w:eastAsia="ru-RU"/>
        </w:rPr>
        <w:t>очная</w:t>
      </w:r>
    </w:p>
    <w:p w:rsidR="00E6417B" w:rsidRPr="00416130" w:rsidRDefault="00E6417B" w:rsidP="00E6417B">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E6417B" w:rsidRPr="00416130"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E6417B" w:rsidRPr="00416130"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E6417B" w:rsidRPr="00416130"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E6417B" w:rsidRPr="00416130" w:rsidRDefault="00E6417B"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E6417B" w:rsidRPr="00416130" w:rsidRDefault="00E6417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Семестр</w:t>
            </w:r>
            <w:r w:rsidR="0053391A">
              <w:rPr>
                <w:rFonts w:ascii="Times New Roman" w:eastAsia="Times New Roman" w:hAnsi="Times New Roman" w:cs="Times New Roman"/>
                <w:bCs/>
                <w:sz w:val="24"/>
                <w:szCs w:val="24"/>
                <w:lang w:eastAsia="ru-RU"/>
              </w:rPr>
              <w:t xml:space="preserve"> 6</w:t>
            </w:r>
          </w:p>
        </w:tc>
        <w:tc>
          <w:tcPr>
            <w:tcW w:w="425" w:type="dxa"/>
            <w:vMerge w:val="restart"/>
            <w:tcBorders>
              <w:top w:val="single" w:sz="4" w:space="0" w:color="auto"/>
              <w:left w:val="single" w:sz="4" w:space="0" w:color="auto"/>
              <w:right w:val="single" w:sz="4" w:space="0" w:color="auto"/>
            </w:tcBorders>
            <w:textDirection w:val="btLr"/>
            <w:vAlign w:val="center"/>
          </w:tcPr>
          <w:p w:rsidR="00E6417B" w:rsidRPr="00416130" w:rsidRDefault="00E6417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E6417B" w:rsidRPr="00416130" w:rsidRDefault="00E6417B"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E6417B" w:rsidRPr="00416130" w:rsidRDefault="00E6417B"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E6417B" w:rsidRPr="00416130" w:rsidRDefault="00E6417B"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E6417B" w:rsidRPr="00416130" w:rsidTr="00531619">
        <w:trPr>
          <w:trHeight w:val="303"/>
          <w:jc w:val="center"/>
        </w:trPr>
        <w:tc>
          <w:tcPr>
            <w:tcW w:w="563"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E6417B" w:rsidRPr="00416130" w:rsidRDefault="00970CAB" w:rsidP="0053161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E6417B" w:rsidRPr="00416130" w:rsidRDefault="00E6417B"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Общая характеристика развития русской литературы 1/3 Х</w:t>
            </w:r>
            <w:r w:rsidRPr="00416130">
              <w:rPr>
                <w:rFonts w:ascii="Times New Roman" w:hAnsi="Times New Roman" w:cs="Times New Roman"/>
                <w:lang w:val="en-US"/>
              </w:rPr>
              <w:t>I</w:t>
            </w:r>
            <w:r w:rsidRPr="00416130">
              <w:rPr>
                <w:rFonts w:ascii="Times New Roman" w:hAnsi="Times New Roman" w:cs="Times New Roman"/>
              </w:rPr>
              <w:t>Х века. Литературные общества и кружки.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Предромантизм как переходное явление. Творчество К.Н. Батюшкова.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В.А. Жуковский. Творческая эволюция. Эстетическая программа романтизма.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rPr>
              <w:t>Поэтика жанра баллады в творчестве В.А. Жуковского. Особенности лирики.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Литературная деятельность декабристов. Гражданственный романтизм Рылеева. Думы и их идейно-художественное своеобразие.</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Своеобразие жанра басни в творчестве И.А. Крылова. Новаторство, проблематика и тематика басен.</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191440" w:rsidRPr="00416130" w:rsidRDefault="00191440" w:rsidP="00191440">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А.С. Грибоедова. «Горе от ума» как крупнейшее произведение реализма, связь с классицизмом.</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«Горе от ума» А.С. Грибоедова. Сюжет и композиция, система образов комедии.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Образ Чацкого в пьесе А.С. Грибоедова «Горе от ума». Статья И.А. Гончарова «Мильон терзаний».</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Фамусов как представитель московского дворянства в пьесе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Образы Молчалина и Скалозуба в комедии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rPr>
              <w:t>Развитие русской романтической повести. Творчество А.А. Бестужева-Марлинского и В.Ф. Одоевского (анализ 1-2-х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sz w:val="24"/>
                <w:szCs w:val="24"/>
              </w:rPr>
            </w:pPr>
            <w:r w:rsidRPr="00416130">
              <w:rPr>
                <w:rFonts w:ascii="Times New Roman" w:hAnsi="Times New Roman" w:cs="Times New Roman"/>
              </w:rPr>
              <w:t>Развитие русского исторического романа. Творчество М.Н. Загоскина, И.И. Лажечникова.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А.С. Пушкин как поэт-художник, особенности его дарования.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Гражданские стихотворения А.С. Пушкина, тема свободы в его лирике.</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Любовь и дружба в лирике А.С. Пушкина.</w:t>
            </w:r>
          </w:p>
          <w:p w:rsidR="00191440" w:rsidRPr="00416130" w:rsidRDefault="00191440" w:rsidP="00191440">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поэта в лирике А.С. Пушкина.</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Творческая эволюция А.С.Пушкина.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Мировое значение произведений А.С. Пушкина.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нравственных пороков светского общества в лирике М.Ю. Лермонтова.</w:t>
            </w:r>
          </w:p>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Поиски смысла жизни и гармонии в лирике М.Ю. Лермонтова. Образ лирического героя.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эволюция Н.В. Гоголя. Особенности Гоголя-художника. Изображение народной жизни в «Вечерах на хуторе близ Диканьки». Особенности юмора.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 «Тарас Бульба» Н.В. Гоголя. Проблема жанрового определения. Особенности исторического повествования.</w:t>
            </w:r>
          </w:p>
          <w:p w:rsidR="00191440" w:rsidRPr="00416130" w:rsidRDefault="00191440" w:rsidP="00191440">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 Андрий и Остап в повести Н.В. Гоголя «Тарас Бульба».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 Тема искусства в петербургских повестях Н.В. Гоголя.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«Нос».Повесть Н.В. Гоголя «Шинель». Нравственно-философское и религиозное содержание образа Башмачкина.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Творческая история поэмы Н.В. Гоголя «Мертвые души». Замысел и его художественное воплощение. Сюжет и композиция поэмы Н.В. Гоголя «Мертвые души». Особенности жанра. Лирические отступления в художественной структуре поэмы.</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 Идейно-художественное значение образа Чичикова в поэме Н.В. Гоголя «Мертвые души».</w:t>
            </w:r>
          </w:p>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В.А.Жуковского</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 xml:space="preserve">Новаторство И.А.Крылова-баснописца </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191440"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Комедия А.С.Грибоедова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91440" w:rsidRPr="00D95718"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191440" w:rsidRPr="00416130" w:rsidRDefault="00191440" w:rsidP="00191440">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E755BB" w:rsidRDefault="00E755BB" w:rsidP="00723FEA">
      <w:pPr>
        <w:shd w:val="clear" w:color="auto" w:fill="FFFFFF"/>
        <w:spacing w:line="276" w:lineRule="auto"/>
        <w:ind w:right="97"/>
        <w:jc w:val="both"/>
        <w:rPr>
          <w:rFonts w:ascii="Times New Roman" w:hAnsi="Times New Roman" w:cs="Times New Roman"/>
          <w:b/>
          <w:bCs/>
          <w:sz w:val="24"/>
          <w:szCs w:val="24"/>
        </w:rPr>
      </w:pPr>
    </w:p>
    <w:p w:rsidR="0043734C" w:rsidRDefault="0043734C" w:rsidP="000A7F1D">
      <w:pPr>
        <w:shd w:val="clear" w:color="auto" w:fill="FFFFFF"/>
        <w:spacing w:line="276" w:lineRule="auto"/>
        <w:ind w:right="97"/>
        <w:jc w:val="center"/>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w:t>
      </w:r>
      <w:r w:rsidR="00CF546E">
        <w:rPr>
          <w:rFonts w:ascii="Times New Roman" w:hAnsi="Times New Roman" w:cs="Times New Roman"/>
          <w:b/>
          <w:bCs/>
          <w:sz w:val="24"/>
          <w:szCs w:val="24"/>
          <w:lang w:val="en-US"/>
        </w:rPr>
        <w:t>IX</w:t>
      </w:r>
      <w:r>
        <w:rPr>
          <w:rFonts w:ascii="Times New Roman" w:hAnsi="Times New Roman" w:cs="Times New Roman"/>
          <w:b/>
          <w:bCs/>
          <w:sz w:val="24"/>
          <w:szCs w:val="24"/>
        </w:rPr>
        <w:t>века</w:t>
      </w:r>
      <w:r w:rsidR="00CF546E" w:rsidRPr="00CF546E">
        <w:rPr>
          <w:rFonts w:ascii="Times New Roman" w:hAnsi="Times New Roman" w:cs="Times New Roman"/>
          <w:b/>
          <w:bCs/>
          <w:sz w:val="24"/>
          <w:szCs w:val="24"/>
        </w:rPr>
        <w:t xml:space="preserve"> (</w:t>
      </w:r>
      <w:r w:rsidR="00CF546E">
        <w:rPr>
          <w:rFonts w:ascii="Times New Roman" w:hAnsi="Times New Roman" w:cs="Times New Roman"/>
          <w:b/>
          <w:bCs/>
          <w:sz w:val="24"/>
          <w:szCs w:val="24"/>
        </w:rPr>
        <w:t>вторая половина)</w:t>
      </w:r>
      <w:r>
        <w:rPr>
          <w:rFonts w:ascii="Times New Roman" w:hAnsi="Times New Roman" w:cs="Times New Roman"/>
          <w:b/>
          <w:bCs/>
          <w:sz w:val="24"/>
          <w:szCs w:val="24"/>
        </w:rPr>
        <w:t>»</w:t>
      </w:r>
    </w:p>
    <w:p w:rsidR="00CC4F52" w:rsidRDefault="00CF546E" w:rsidP="00CC4F52">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C4F52" w:rsidRPr="00CC4F52">
        <w:rPr>
          <w:rFonts w:ascii="Times New Roman" w:eastAsia="Times New Roman" w:hAnsi="Times New Roman" w:cs="Times New Roman"/>
          <w:b/>
          <w:sz w:val="24"/>
          <w:szCs w:val="24"/>
          <w:lang w:eastAsia="ru-RU"/>
        </w:rPr>
        <w:t xml:space="preserve"> семестр</w:t>
      </w:r>
    </w:p>
    <w:p w:rsidR="00CC4F52" w:rsidRPr="00CC4F52" w:rsidRDefault="00CC4F52" w:rsidP="00CC4F52">
      <w:pPr>
        <w:spacing w:after="0" w:line="240" w:lineRule="auto"/>
        <w:ind w:left="709"/>
        <w:jc w:val="center"/>
        <w:rPr>
          <w:rFonts w:ascii="Times New Roman" w:eastAsia="Times New Roman" w:hAnsi="Times New Roman" w:cs="Times New Roman"/>
          <w:b/>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6F2A45" w:rsidRPr="00416130" w:rsidTr="00531619">
        <w:trPr>
          <w:trHeight w:val="1312"/>
          <w:jc w:val="center"/>
        </w:trPr>
        <w:tc>
          <w:tcPr>
            <w:tcW w:w="563" w:type="dxa"/>
            <w:vMerge w:val="restart"/>
            <w:tcBorders>
              <w:top w:val="single" w:sz="4" w:space="0" w:color="auto"/>
              <w:left w:val="single" w:sz="4" w:space="0" w:color="auto"/>
              <w:right w:val="single" w:sz="4" w:space="0" w:color="auto"/>
            </w:tcBorders>
            <w:vAlign w:val="center"/>
          </w:tcPr>
          <w:p w:rsidR="006F2A45" w:rsidRPr="00416130" w:rsidRDefault="006F2A45"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6F2A45" w:rsidRPr="00416130" w:rsidRDefault="006F2A45"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6F2A45" w:rsidRPr="00416130" w:rsidRDefault="006F2A45" w:rsidP="0053161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6F2A45" w:rsidRPr="00416130" w:rsidRDefault="00E755BB"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7</w:t>
            </w:r>
          </w:p>
        </w:tc>
        <w:tc>
          <w:tcPr>
            <w:tcW w:w="425" w:type="dxa"/>
            <w:vMerge w:val="restart"/>
            <w:tcBorders>
              <w:top w:val="single" w:sz="4" w:space="0" w:color="auto"/>
              <w:left w:val="single" w:sz="4" w:space="0" w:color="auto"/>
              <w:right w:val="single" w:sz="4" w:space="0" w:color="auto"/>
            </w:tcBorders>
            <w:textDirection w:val="btLr"/>
            <w:vAlign w:val="center"/>
          </w:tcPr>
          <w:p w:rsidR="006F2A45" w:rsidRPr="00416130" w:rsidRDefault="006F2A45" w:rsidP="0053161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6F2A45" w:rsidRPr="00416130" w:rsidRDefault="006F2A45" w:rsidP="00531619">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6F2A45" w:rsidRPr="00416130" w:rsidRDefault="006F2A45"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6F2A45" w:rsidRPr="00416130" w:rsidRDefault="006F2A45" w:rsidP="00531619">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6F2A45" w:rsidRPr="00416130" w:rsidTr="00531619">
        <w:trPr>
          <w:trHeight w:val="303"/>
          <w:jc w:val="center"/>
        </w:trPr>
        <w:tc>
          <w:tcPr>
            <w:tcW w:w="563"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w:t>
            </w:r>
          </w:p>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инд.</w:t>
            </w:r>
          </w:p>
        </w:tc>
        <w:tc>
          <w:tcPr>
            <w:tcW w:w="709" w:type="dxa"/>
            <w:tcBorders>
              <w:top w:val="single" w:sz="4" w:space="0" w:color="auto"/>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6F2A45" w:rsidRPr="00416130" w:rsidRDefault="006F2A45" w:rsidP="00531619">
            <w:pPr>
              <w:tabs>
                <w:tab w:val="left" w:pos="708"/>
              </w:tabs>
              <w:spacing w:after="0" w:line="240" w:lineRule="auto"/>
              <w:jc w:val="both"/>
              <w:rPr>
                <w:rFonts w:ascii="Times New Roman" w:eastAsia="Times New Roman" w:hAnsi="Times New Roman" w:cs="Times New Roman"/>
                <w:sz w:val="24"/>
                <w:szCs w:val="24"/>
                <w:lang w:eastAsia="ru-RU"/>
              </w:rPr>
            </w:pP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416130">
              <w:rPr>
                <w:rFonts w:ascii="Times New Roman" w:eastAsia="Times New Roman" w:hAnsi="Times New Roman" w:cs="Times New Roman"/>
                <w:bCs/>
                <w:sz w:val="24"/>
                <w:szCs w:val="24"/>
                <w:lang w:val="en-US" w:eastAsia="ru-RU"/>
              </w:rPr>
              <w:t>I</w:t>
            </w:r>
            <w:r w:rsidRPr="00416130">
              <w:rPr>
                <w:rFonts w:ascii="Times New Roman" w:eastAsia="Times New Roman" w:hAnsi="Times New Roman" w:cs="Times New Roman"/>
                <w:bCs/>
                <w:sz w:val="24"/>
                <w:szCs w:val="24"/>
                <w:lang w:eastAsia="ru-RU"/>
              </w:rPr>
              <w:t>Х в.</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Анализ статьи И. В. Киреевского «О характере просвещения России…». </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bCs/>
              </w:rPr>
              <w:t>Влияние славянофильских воззрений на последующие художественные и культурные искания.</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bCs/>
              </w:rPr>
              <w:t>Полемика славянофилов с В. Г. Белинским.</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Н. А. Некрасова. Анализ одного из стихотворений и одной из поэм по выбору студента. </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 Григорьев о Некрасове.</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2A5C44" w:rsidRPr="00416130" w:rsidRDefault="002A5C44" w:rsidP="002A5C44">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И. С. Тургенева.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И.С.Тургенева.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Анализ одного из произведений И.С.Тургенева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 Н. Островского-драматурга.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А.Н.Островского.</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rPr>
              <w:t>Анализ одного из произведений А.Н.</w:t>
            </w:r>
            <w:r w:rsidR="00D21540" w:rsidRPr="00D21540">
              <w:rPr>
                <w:rFonts w:ascii="Times New Roman" w:hAnsi="Times New Roman" w:cs="Times New Roman"/>
              </w:rPr>
              <w:t xml:space="preserve"> </w:t>
            </w:r>
            <w:r w:rsidRPr="00416130">
              <w:rPr>
                <w:rFonts w:ascii="Times New Roman" w:hAnsi="Times New Roman" w:cs="Times New Roman"/>
              </w:rPr>
              <w:t>Островского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М. Е. 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Проблематика и идейно-художественное своеобразие творчества М.Е.</w:t>
            </w:r>
            <w:r w:rsidR="00D21540" w:rsidRPr="00D21540">
              <w:rPr>
                <w:rFonts w:ascii="Times New Roman" w:hAnsi="Times New Roman" w:cs="Times New Roman"/>
              </w:rPr>
              <w:t xml:space="preserve"> </w:t>
            </w:r>
            <w:r w:rsidRPr="00416130">
              <w:rPr>
                <w:rFonts w:ascii="Times New Roman" w:hAnsi="Times New Roman" w:cs="Times New Roman"/>
              </w:rPr>
              <w:t>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76"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Анализ одного из произведений М.Е.</w:t>
            </w:r>
            <w:r w:rsidR="00D21540" w:rsidRPr="00D21540">
              <w:rPr>
                <w:rFonts w:ascii="Times New Roman" w:eastAsia="Times New Roman" w:hAnsi="Times New Roman" w:cs="Times New Roman"/>
                <w:sz w:val="24"/>
                <w:szCs w:val="24"/>
                <w:lang w:eastAsia="ru-RU"/>
              </w:rPr>
              <w:t xml:space="preserve"> </w:t>
            </w:r>
            <w:r w:rsidRPr="00416130">
              <w:rPr>
                <w:rFonts w:ascii="Times New Roman" w:eastAsia="Times New Roman" w:hAnsi="Times New Roman" w:cs="Times New Roman"/>
                <w:sz w:val="24"/>
                <w:szCs w:val="24"/>
                <w:lang w:eastAsia="ru-RU"/>
              </w:rPr>
              <w:t>Салтыкова-Щедрина по выбору студента.</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sz w:val="24"/>
                <w:szCs w:val="24"/>
              </w:rPr>
            </w:pPr>
            <w:r w:rsidRPr="00416130">
              <w:rPr>
                <w:rFonts w:ascii="Times New Roman" w:hAnsi="Times New Roman" w:cs="Times New Roman"/>
              </w:rPr>
              <w:t>Этапы творческого пути А.П. Чехова.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Ранние юмористические рассказы А.П. Чехова.</w:t>
            </w:r>
          </w:p>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Художественная деталь в рассказах Чехова.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Анализ трёх рассказов А.П. Чехова по выбору студента. </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2A5C44" w:rsidRPr="00416130" w:rsidRDefault="002A5C44" w:rsidP="002A5C44">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w:t>
            </w:r>
            <w:bookmarkStart w:id="0" w:name="_GoBack"/>
            <w:bookmarkEnd w:id="0"/>
            <w:r w:rsidRPr="00416130">
              <w:rPr>
                <w:rFonts w:ascii="Times New Roman" w:eastAsia="Times New Roman" w:hAnsi="Times New Roman" w:cs="Times New Roman"/>
                <w:sz w:val="24"/>
                <w:szCs w:val="24"/>
                <w:lang w:eastAsia="ru-RU"/>
              </w:rPr>
              <w:t xml:space="preserve"> митр. Антоний, В. Кожинов и др).</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 Н. Толстой в критике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(Н. Страхов, К. Леонтьев, И. Бунин и др.)</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2A5C44" w:rsidRPr="00416130" w:rsidRDefault="002A5C44" w:rsidP="002A5C44">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Тема любви в лирике Ф.И.Тютчева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Лирика А.А.Фета</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A5C44" w:rsidRPr="00416130" w:rsidTr="00531619">
        <w:trPr>
          <w:jc w:val="center"/>
        </w:trPr>
        <w:tc>
          <w:tcPr>
            <w:tcW w:w="563"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И.А.Гончарова в критике.</w:t>
            </w:r>
          </w:p>
        </w:tc>
        <w:tc>
          <w:tcPr>
            <w:tcW w:w="396"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A5C44" w:rsidRPr="00D95718"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A5C44" w:rsidRPr="00416130" w:rsidRDefault="002A5C44" w:rsidP="002A5C44">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364D75" w:rsidRDefault="00364D75" w:rsidP="00C666A1">
      <w:pPr>
        <w:shd w:val="clear" w:color="auto" w:fill="FFFFFF"/>
        <w:spacing w:line="276" w:lineRule="auto"/>
        <w:ind w:right="97"/>
        <w:jc w:val="both"/>
        <w:rPr>
          <w:rFonts w:ascii="Times New Roman" w:hAnsi="Times New Roman" w:cs="Times New Roman"/>
          <w:b/>
          <w:bCs/>
          <w:sz w:val="24"/>
          <w:szCs w:val="24"/>
        </w:rPr>
      </w:pPr>
    </w:p>
    <w:p w:rsidR="00AC0D83" w:rsidRPr="00416130" w:rsidRDefault="00AC0D83" w:rsidP="00AC0D83">
      <w:pPr>
        <w:spacing w:line="276" w:lineRule="auto"/>
        <w:ind w:firstLine="720"/>
        <w:jc w:val="center"/>
        <w:rPr>
          <w:rFonts w:ascii="Times New Roman" w:hAnsi="Times New Roman" w:cs="Times New Roman"/>
          <w:b/>
          <w:sz w:val="24"/>
          <w:szCs w:val="24"/>
        </w:rPr>
      </w:pPr>
      <w:r w:rsidRPr="00416130">
        <w:rPr>
          <w:rFonts w:ascii="Times New Roman" w:hAnsi="Times New Roman" w:cs="Times New Roman"/>
          <w:b/>
          <w:sz w:val="24"/>
          <w:szCs w:val="24"/>
        </w:rPr>
        <w:t>«</w:t>
      </w:r>
      <w:r>
        <w:rPr>
          <w:rFonts w:ascii="Times New Roman" w:hAnsi="Times New Roman" w:cs="Times New Roman"/>
          <w:b/>
          <w:sz w:val="24"/>
          <w:szCs w:val="24"/>
        </w:rPr>
        <w:t>История русской</w:t>
      </w:r>
      <w:r w:rsidRPr="00416130">
        <w:rPr>
          <w:rFonts w:ascii="Times New Roman" w:hAnsi="Times New Roman" w:cs="Times New Roman"/>
          <w:b/>
          <w:sz w:val="24"/>
          <w:szCs w:val="24"/>
        </w:rPr>
        <w:t xml:space="preserve"> литератур</w:t>
      </w:r>
      <w:r>
        <w:rPr>
          <w:rFonts w:ascii="Times New Roman" w:hAnsi="Times New Roman" w:cs="Times New Roman"/>
          <w:b/>
          <w:sz w:val="24"/>
          <w:szCs w:val="24"/>
        </w:rPr>
        <w:t>ы</w:t>
      </w:r>
      <w:r w:rsidRPr="00416130">
        <w:rPr>
          <w:rFonts w:ascii="Times New Roman" w:hAnsi="Times New Roman" w:cs="Times New Roman"/>
          <w:b/>
          <w:sz w:val="24"/>
          <w:szCs w:val="24"/>
          <w:lang w:val="en-US"/>
        </w:rPr>
        <w:t>XIX</w:t>
      </w:r>
      <w:r w:rsidRPr="00416130">
        <w:rPr>
          <w:rFonts w:ascii="Times New Roman" w:hAnsi="Times New Roman" w:cs="Times New Roman"/>
          <w:b/>
          <w:sz w:val="24"/>
          <w:szCs w:val="24"/>
        </w:rPr>
        <w:t xml:space="preserve"> века (первая половина)»</w:t>
      </w:r>
    </w:p>
    <w:p w:rsidR="00AC0D83" w:rsidRDefault="007D74F9" w:rsidP="00AC0D83">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6</w:t>
      </w:r>
      <w:r w:rsidR="00AC0D83" w:rsidRPr="00416130">
        <w:rPr>
          <w:rFonts w:ascii="Times New Roman" w:hAnsi="Times New Roman" w:cs="Times New Roman"/>
          <w:b/>
          <w:sz w:val="24"/>
          <w:szCs w:val="24"/>
        </w:rPr>
        <w:t xml:space="preserve"> семестр</w:t>
      </w:r>
    </w:p>
    <w:p w:rsidR="00AC0D83" w:rsidRDefault="00AC0D83" w:rsidP="00AC0D83">
      <w:pPr>
        <w:spacing w:line="276" w:lineRule="auto"/>
        <w:ind w:firstLine="720"/>
        <w:jc w:val="center"/>
        <w:rPr>
          <w:rFonts w:ascii="Times New Roman" w:hAnsi="Times New Roman" w:cs="Times New Roman"/>
          <w:b/>
          <w:sz w:val="24"/>
          <w:szCs w:val="24"/>
        </w:rPr>
      </w:pPr>
      <w:r w:rsidRPr="00B75431">
        <w:rPr>
          <w:rFonts w:ascii="Times New Roman" w:hAnsi="Times New Roman" w:cs="Times New Roman"/>
          <w:b/>
          <w:sz w:val="24"/>
          <w:szCs w:val="24"/>
        </w:rPr>
        <w:t>Форма обучения ____</w:t>
      </w:r>
      <w:r>
        <w:rPr>
          <w:rFonts w:ascii="Times New Roman" w:hAnsi="Times New Roman" w:cs="Times New Roman"/>
          <w:b/>
          <w:sz w:val="24"/>
          <w:szCs w:val="24"/>
        </w:rPr>
        <w:t>за</w:t>
      </w:r>
      <w:r w:rsidRPr="00B75431">
        <w:rPr>
          <w:rFonts w:ascii="Times New Roman" w:hAnsi="Times New Roman" w:cs="Times New Roman"/>
          <w:b/>
          <w:sz w:val="24"/>
          <w:szCs w:val="24"/>
        </w:rPr>
        <w:t>очная___</w:t>
      </w:r>
    </w:p>
    <w:p w:rsidR="00AC0D83" w:rsidRDefault="00AC0D83" w:rsidP="00AC0D83">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D95718"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D95718"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D95718" w:rsidRDefault="007D74F9"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6</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D95718"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AC0D83" w:rsidRPr="00D95718"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w:t>
            </w:r>
            <w:r w:rsidRPr="00D95718">
              <w:rPr>
                <w:rFonts w:ascii="Times New Roman" w:hAnsi="Times New Roman" w:cs="Times New Roman"/>
                <w:b/>
                <w:bCs/>
                <w:iCs/>
                <w:sz w:val="24"/>
                <w:szCs w:val="24"/>
              </w:rPr>
              <w:t xml:space="preserve">. </w:t>
            </w:r>
            <w:r w:rsidRPr="00D95718">
              <w:rPr>
                <w:rFonts w:ascii="Times New Roman" w:hAnsi="Times New Roman" w:cs="Times New Roman"/>
                <w:iCs/>
                <w:sz w:val="24"/>
                <w:szCs w:val="24"/>
              </w:rPr>
              <w:t xml:space="preserve">Специфика древнерусской литературы.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Проблемы периодизации. Стадиальное развитие русской литературы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первой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Генезис литературных формаций.</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Литературная формация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 xml:space="preserve"> – 90-х годов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века.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Характеристика мировоззренческой стадии.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Переводная литература: жития, апокрифы, повести.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Раннехристианская и святоотеческая литература на Руси. </w:t>
            </w:r>
            <w:r w:rsidRPr="00D95718">
              <w:rPr>
                <w:rFonts w:ascii="Times New Roman" w:hAnsi="Times New Roman" w:cs="Times New Roman"/>
                <w:iCs/>
                <w:sz w:val="24"/>
                <w:szCs w:val="24"/>
              </w:rPr>
              <w:t>Библия</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7D74F9"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Патристика. </w:t>
            </w:r>
            <w:r w:rsidRPr="00D95718">
              <w:rPr>
                <w:rFonts w:ascii="Times New Roman" w:hAnsi="Times New Roman" w:cs="Times New Roman"/>
                <w:iCs/>
                <w:sz w:val="24"/>
                <w:szCs w:val="24"/>
              </w:rPr>
              <w:t>Апокрифы</w:t>
            </w:r>
            <w:r w:rsidRPr="00D95718">
              <w:rPr>
                <w:rFonts w:ascii="Times New Roman" w:hAnsi="Times New Roman" w:cs="Times New Roman"/>
                <w:sz w:val="24"/>
                <w:szCs w:val="24"/>
              </w:rPr>
              <w:t xml:space="preserve">: о сотворении мира, об Адаме и Еве, о Ное, о Соломоне и Китоврасе, о крестном древе, ” </w:t>
            </w:r>
            <w:r w:rsidRPr="00D95718">
              <w:rPr>
                <w:rFonts w:ascii="Times New Roman" w:hAnsi="Times New Roman" w:cs="Times New Roman"/>
                <w:iCs/>
                <w:sz w:val="24"/>
                <w:szCs w:val="24"/>
              </w:rPr>
              <w:t>Хождение Богородицы по мукам”</w:t>
            </w:r>
            <w:r w:rsidRPr="00D95718">
              <w:rPr>
                <w:rFonts w:ascii="Times New Roman" w:hAnsi="Times New Roman" w:cs="Times New Roman"/>
                <w:sz w:val="24"/>
                <w:szCs w:val="24"/>
              </w:rPr>
              <w:t xml:space="preserve"> (отражение его в творчестве Ф. М. Достоевского), </w:t>
            </w:r>
            <w:r w:rsidRPr="00D95718">
              <w:rPr>
                <w:rFonts w:ascii="Times New Roman" w:hAnsi="Times New Roman" w:cs="Times New Roman"/>
                <w:iCs/>
                <w:sz w:val="24"/>
                <w:szCs w:val="24"/>
              </w:rPr>
              <w:t>“Слово о Лазаревом воскресении”</w:t>
            </w:r>
            <w:r w:rsidRPr="00D95718">
              <w:rPr>
                <w:rFonts w:ascii="Times New Roman" w:hAnsi="Times New Roman" w:cs="Times New Roman"/>
                <w:sz w:val="24"/>
                <w:szCs w:val="24"/>
              </w:rPr>
              <w:t xml:space="preserve">, </w:t>
            </w:r>
            <w:r w:rsidRPr="00D95718">
              <w:rPr>
                <w:rFonts w:ascii="Times New Roman" w:hAnsi="Times New Roman" w:cs="Times New Roman"/>
                <w:iCs/>
                <w:sz w:val="24"/>
                <w:szCs w:val="24"/>
              </w:rPr>
              <w:t>НикодимовоЕвангелие</w:t>
            </w:r>
            <w:r w:rsidRPr="00D95718">
              <w:rPr>
                <w:rFonts w:ascii="Times New Roman" w:hAnsi="Times New Roman" w:cs="Times New Roman"/>
                <w:sz w:val="24"/>
                <w:szCs w:val="24"/>
              </w:rPr>
              <w:t xml:space="preserve"> (Первоевангелие Никодима и генеология “Мастера и Маргариты” М.А.Булгакова), “</w:t>
            </w:r>
            <w:r w:rsidRPr="00D95718">
              <w:rPr>
                <w:rFonts w:ascii="Times New Roman" w:hAnsi="Times New Roman" w:cs="Times New Roman"/>
                <w:iCs/>
                <w:sz w:val="24"/>
                <w:szCs w:val="24"/>
              </w:rPr>
              <w:t>Беседа трех святителей”</w:t>
            </w:r>
            <w:r w:rsidRPr="00D95718">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жития:</w:t>
            </w:r>
            <w:r w:rsidRPr="00D95718">
              <w:rPr>
                <w:rFonts w:ascii="Times New Roman" w:hAnsi="Times New Roman" w:cs="Times New Roman"/>
                <w:iCs/>
                <w:sz w:val="24"/>
                <w:szCs w:val="24"/>
              </w:rPr>
              <w:t>“Слово об Алексии, человеке Божием”</w:t>
            </w:r>
            <w:r w:rsidRPr="00D95718">
              <w:rPr>
                <w:rFonts w:ascii="Times New Roman" w:hAnsi="Times New Roman" w:cs="Times New Roman"/>
                <w:sz w:val="24"/>
                <w:szCs w:val="24"/>
              </w:rPr>
              <w:t>. Сборники житий: Мартирологи, Патерики, Прологи, Четьи-Минеи.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Символизм истории. </w:t>
            </w:r>
            <w:r w:rsidRPr="00D95718">
              <w:rPr>
                <w:rFonts w:ascii="Times New Roman" w:hAnsi="Times New Roman" w:cs="Times New Roman"/>
                <w:sz w:val="24"/>
                <w:szCs w:val="24"/>
                <w:u w:val="single"/>
              </w:rPr>
              <w:t>Исторические хроники</w:t>
            </w:r>
            <w:r w:rsidRPr="00D95718">
              <w:rPr>
                <w:rFonts w:ascii="Times New Roman" w:hAnsi="Times New Roman" w:cs="Times New Roman"/>
                <w:sz w:val="24"/>
                <w:szCs w:val="24"/>
              </w:rPr>
              <w:t xml:space="preserve"> Иоанна Малалы и Георгия Амартола. Переводные “естественнонаучные” сочинения: </w:t>
            </w:r>
            <w:r w:rsidRPr="00D95718">
              <w:rPr>
                <w:rFonts w:ascii="Times New Roman" w:hAnsi="Times New Roman" w:cs="Times New Roman"/>
                <w:iCs/>
                <w:sz w:val="24"/>
                <w:szCs w:val="24"/>
              </w:rPr>
              <w:t>“Шестоднев</w:t>
            </w:r>
            <w:r w:rsidRPr="00D95718">
              <w:rPr>
                <w:rFonts w:ascii="Times New Roman" w:hAnsi="Times New Roman" w:cs="Times New Roman"/>
                <w:sz w:val="24"/>
                <w:szCs w:val="24"/>
              </w:rPr>
              <w:t>”, “</w:t>
            </w:r>
            <w:r w:rsidRPr="00D95718">
              <w:rPr>
                <w:rFonts w:ascii="Times New Roman" w:hAnsi="Times New Roman" w:cs="Times New Roman"/>
                <w:iCs/>
                <w:sz w:val="24"/>
                <w:szCs w:val="24"/>
              </w:rPr>
              <w:t>Физиолог”, “Христианская топография</w:t>
            </w:r>
            <w:r w:rsidRPr="00D95718">
              <w:rPr>
                <w:rFonts w:ascii="Times New Roman" w:hAnsi="Times New Roman" w:cs="Times New Roman"/>
                <w:sz w:val="24"/>
                <w:szCs w:val="24"/>
              </w:rPr>
              <w:t xml:space="preserve">” Козьмы Индикоплова, </w:t>
            </w:r>
            <w:r w:rsidRPr="00D95718">
              <w:rPr>
                <w:rFonts w:ascii="Times New Roman" w:hAnsi="Times New Roman" w:cs="Times New Roman"/>
                <w:iCs/>
                <w:sz w:val="24"/>
                <w:szCs w:val="24"/>
              </w:rPr>
              <w:t>“Пчела</w:t>
            </w:r>
            <w:r w:rsidRPr="00D95718">
              <w:rPr>
                <w:rFonts w:ascii="Times New Roman" w:hAnsi="Times New Roman" w:cs="Times New Roman"/>
                <w:sz w:val="24"/>
                <w:szCs w:val="24"/>
              </w:rPr>
              <w:t>”. Их символизм.</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BF012C"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Переводные повести</w:t>
            </w:r>
            <w:r w:rsidRPr="00D95718">
              <w:rPr>
                <w:rFonts w:ascii="Times New Roman" w:hAnsi="Times New Roman" w:cs="Times New Roman"/>
                <w:sz w:val="24"/>
                <w:szCs w:val="24"/>
              </w:rPr>
              <w:t>: “</w:t>
            </w:r>
            <w:r w:rsidRPr="00D95718">
              <w:rPr>
                <w:rFonts w:ascii="Times New Roman" w:hAnsi="Times New Roman" w:cs="Times New Roman"/>
                <w:iCs/>
                <w:sz w:val="24"/>
                <w:szCs w:val="24"/>
              </w:rPr>
              <w:t>Александрия”, “Девгениево деяние”, “Повесть обАкире Премудром”, “Повесть о Варлааме и Иоасафе”, “История иудейской войны”</w:t>
            </w:r>
            <w:r w:rsidRPr="00D95718">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u w:val="single"/>
              </w:rPr>
              <w:t>Легенды и духовные стихи</w:t>
            </w:r>
            <w:r w:rsidRPr="00D95718">
              <w:rPr>
                <w:rFonts w:ascii="Times New Roman"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 xml:space="preserve">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6A7DB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Художественные достоинства “Слова”: композиция, стиль (ритмика), образы, символика, художественные тропы-олицетворения, метафоры, сравнения.</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“Поучение к братии”</w:t>
            </w:r>
            <w:r w:rsidRPr="00D95718">
              <w:rPr>
                <w:rFonts w:ascii="Times New Roman" w:hAnsi="Times New Roman" w:cs="Times New Roman"/>
                <w:sz w:val="24"/>
                <w:szCs w:val="24"/>
              </w:rPr>
              <w:t xml:space="preserve"> Луки Жидяты.</w:t>
            </w:r>
          </w:p>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Киевский Печерский монастырь. Преп. Феодосий и его поучения.</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Работа преп. Нестора над“ </w:t>
            </w:r>
            <w:r w:rsidRPr="00D95718">
              <w:rPr>
                <w:rFonts w:ascii="Times New Roman" w:hAnsi="Times New Roman" w:cs="Times New Roman"/>
                <w:iCs/>
                <w:sz w:val="24"/>
                <w:szCs w:val="24"/>
              </w:rPr>
              <w:t>Повестью временных лет”.</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 лет”</w:t>
            </w:r>
            <w:r w:rsidRPr="00D95718">
              <w:rPr>
                <w:rFonts w:ascii="Times New Roman"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“Совестные книги” Древней Руси и Страшный суд. Отличие летописного стиля от стиля исторических повестей. Мировоззрение русского летописца. Философия русской истории.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w:t>
            </w:r>
            <w:r w:rsidRPr="00D95718">
              <w:rPr>
                <w:rFonts w:ascii="Times New Roman" w:hAnsi="Times New Roman" w:cs="Times New Roman"/>
                <w:iCs/>
                <w:sz w:val="24"/>
                <w:szCs w:val="24"/>
              </w:rPr>
              <w:t>Повесть временныхлет”</w:t>
            </w:r>
            <w:r w:rsidRPr="00D95718">
              <w:rPr>
                <w:rFonts w:ascii="Times New Roman" w:hAnsi="Times New Roman" w:cs="Times New Roman"/>
                <w:sz w:val="24"/>
                <w:szCs w:val="24"/>
              </w:rPr>
              <w:t xml:space="preserve"> и “</w:t>
            </w:r>
            <w:r w:rsidRPr="00D95718">
              <w:rPr>
                <w:rFonts w:ascii="Times New Roman" w:hAnsi="Times New Roman" w:cs="Times New Roman"/>
                <w:iCs/>
                <w:sz w:val="24"/>
                <w:szCs w:val="24"/>
              </w:rPr>
              <w:t>Слово о Законе и Благодати”</w:t>
            </w:r>
            <w:r w:rsidRPr="00D95718">
              <w:rPr>
                <w:rFonts w:ascii="Times New Roman" w:hAnsi="Times New Roman" w:cs="Times New Roman"/>
                <w:sz w:val="24"/>
                <w:szCs w:val="24"/>
              </w:rPr>
              <w:t xml:space="preserve"> 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D95718">
              <w:rPr>
                <w:rFonts w:ascii="Times New Roman" w:hAnsi="Times New Roman" w:cs="Times New Roman"/>
                <w:iCs/>
                <w:sz w:val="24"/>
                <w:szCs w:val="24"/>
              </w:rPr>
              <w:t>(“Повесть об ослеплении ВасилькаТеребовльского”).</w:t>
            </w:r>
            <w:r w:rsidRPr="00D95718">
              <w:rPr>
                <w:rFonts w:ascii="Times New Roman" w:hAnsi="Times New Roman" w:cs="Times New Roman"/>
                <w:sz w:val="24"/>
                <w:szCs w:val="24"/>
              </w:rPr>
              <w:t xml:space="preserve"> Православие и язычество. Историзм и правдивость — основа изложения событий. Религиозно-символический метод отражения действительности.</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Житийная литература. Творения преп. Нестора: «Чтение о Борисе и Глебе», «Житие Феодосия Печерского». «Сказание о Борисе и Глебе».</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Исторические повести </w:t>
            </w:r>
            <w:r w:rsidRPr="00D95718">
              <w:rPr>
                <w:rFonts w:ascii="Times New Roman" w:hAnsi="Times New Roman" w:cs="Times New Roman"/>
                <w:iCs/>
                <w:sz w:val="24"/>
                <w:szCs w:val="24"/>
                <w:lang w:val="en-US"/>
              </w:rPr>
              <w:t>XI</w:t>
            </w:r>
            <w:r w:rsidRPr="00D95718">
              <w:rPr>
                <w:rFonts w:ascii="Times New Roman" w:hAnsi="Times New Roman" w:cs="Times New Roman"/>
                <w:iCs/>
                <w:sz w:val="24"/>
                <w:szCs w:val="24"/>
              </w:rPr>
              <w:t>-</w:t>
            </w:r>
            <w:r w:rsidRPr="00D95718">
              <w:rPr>
                <w:rFonts w:ascii="Times New Roman" w:hAnsi="Times New Roman" w:cs="Times New Roman"/>
                <w:iCs/>
                <w:sz w:val="24"/>
                <w:szCs w:val="24"/>
                <w:lang w:val="en-US"/>
              </w:rPr>
              <w:t>XII</w:t>
            </w:r>
            <w:r w:rsidRPr="00D95718">
              <w:rPr>
                <w:rFonts w:ascii="Times New Roman" w:hAnsi="Times New Roman" w:cs="Times New Roman"/>
                <w:iCs/>
                <w:sz w:val="24"/>
                <w:szCs w:val="24"/>
              </w:rPr>
              <w:t xml:space="preserve"> вв. «Слово о полку Игореве».</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ind w:firstLine="709"/>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Русская литература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 первой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в. Характеристика стадии. «Слово» и «Моление» Даниила Заточника. Творения Серапиона Владимирского.</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ind w:firstLine="709"/>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Повести о монголо-татарском нашествии и агиография </w:t>
            </w:r>
            <w:r w:rsidRPr="00D95718">
              <w:rPr>
                <w:rFonts w:ascii="Times New Roman" w:hAnsi="Times New Roman" w:cs="Times New Roman"/>
                <w:iCs/>
                <w:sz w:val="24"/>
                <w:szCs w:val="24"/>
                <w:lang w:val="en-US"/>
              </w:rPr>
              <w:t>XIII</w:t>
            </w:r>
            <w:r w:rsidRPr="00D95718">
              <w:rPr>
                <w:rFonts w:ascii="Times New Roman" w:hAnsi="Times New Roman" w:cs="Times New Roman"/>
                <w:iCs/>
                <w:sz w:val="24"/>
                <w:szCs w:val="24"/>
              </w:rPr>
              <w:t xml:space="preserve"> в. «Киево-Печерский патерик».</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литература второй половины </w:t>
            </w:r>
            <w:r w:rsidRPr="00D95718">
              <w:rPr>
                <w:rFonts w:ascii="Times New Roman" w:hAnsi="Times New Roman" w:cs="Times New Roman"/>
                <w:iCs/>
                <w:sz w:val="24"/>
                <w:szCs w:val="24"/>
                <w:lang w:val="en-US"/>
              </w:rPr>
              <w:t>XIV</w:t>
            </w:r>
            <w:r w:rsidRPr="00D95718">
              <w:rPr>
                <w:rFonts w:ascii="Times New Roman" w:hAnsi="Times New Roman" w:cs="Times New Roman"/>
                <w:iCs/>
                <w:sz w:val="24"/>
                <w:szCs w:val="24"/>
              </w:rPr>
              <w:t xml:space="preserve"> – 80-х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Житийная литература и стиль “плетения словес“. «Житие Стефана пермского». «Житие Сергия Радонежского». Творчество Пахомия Логофета.</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Зарождение мирской повести. «Повесть о взятии Царьграда», «Повесть о Вавилонском царстве». Переводная беллетристика.</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Характеристика мировоззренческой стадии и русской литературы 90-х гг. </w:t>
            </w:r>
            <w:r w:rsidRPr="00D95718">
              <w:rPr>
                <w:rFonts w:ascii="Times New Roman" w:hAnsi="Times New Roman" w:cs="Times New Roman"/>
                <w:iCs/>
                <w:sz w:val="24"/>
                <w:szCs w:val="24"/>
                <w:lang w:val="en-US"/>
              </w:rPr>
              <w:t>XV</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Русская оригинальная повесть. «Повесть о Дракуле», «Повесть о Басарге». Житийная повесть. «Повесть о Петре и Февронии Муромских». «Повесть об Ульянии Осорьиной».</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Публицистика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основные темы и идеи. Творчество Ивана Пересветова, Иоанна Грозного, Андрея Курбского, Ермолая-Еразма.</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b/>
                <w:bCs/>
                <w:iCs/>
                <w:sz w:val="24"/>
                <w:szCs w:val="24"/>
              </w:rPr>
            </w:pPr>
            <w:r w:rsidRPr="00D95718">
              <w:rPr>
                <w:rFonts w:ascii="Times New Roman" w:hAnsi="Times New Roman" w:cs="Times New Roman"/>
                <w:iCs/>
                <w:sz w:val="24"/>
                <w:szCs w:val="24"/>
              </w:rPr>
              <w:t xml:space="preserve">Обобщающие сочинения </w:t>
            </w:r>
            <w:r w:rsidRPr="00D95718">
              <w:rPr>
                <w:rFonts w:ascii="Times New Roman" w:hAnsi="Times New Roman" w:cs="Times New Roman"/>
                <w:iCs/>
                <w:sz w:val="24"/>
                <w:szCs w:val="24"/>
                <w:lang w:val="en-US"/>
              </w:rPr>
              <w:t>XVI</w:t>
            </w:r>
            <w:r w:rsidRPr="00D95718">
              <w:rPr>
                <w:rFonts w:ascii="Times New Roman" w:hAnsi="Times New Roman" w:cs="Times New Roman"/>
                <w:iCs/>
                <w:sz w:val="24"/>
                <w:szCs w:val="24"/>
              </w:rPr>
              <w:t xml:space="preserve"> в.: «Степенная книга», «Домострой», «Стоглав». Исторические сочинения о «смутном времени»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w:t>
            </w:r>
          </w:p>
          <w:p w:rsidR="00AC0D83" w:rsidRPr="00D95718" w:rsidRDefault="00AC0D83" w:rsidP="00F5011C">
            <w:pPr>
              <w:spacing w:line="276" w:lineRule="auto"/>
              <w:ind w:firstLine="709"/>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 xml:space="preserve">Литературная формация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гг.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Характеристика мировоззренческой стадии и русской литературы 40-х гг.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 30-х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Демократическая сатира. Оригинальная и переводная беллетристика.</w:t>
            </w:r>
          </w:p>
          <w:p w:rsidR="00AC0D83" w:rsidRPr="00D95718" w:rsidRDefault="00AC0D83" w:rsidP="00F5011C">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Церковный раскол </w:t>
            </w:r>
            <w:r w:rsidRPr="00D95718">
              <w:rPr>
                <w:rFonts w:ascii="Times New Roman" w:hAnsi="Times New Roman" w:cs="Times New Roman"/>
                <w:iCs/>
                <w:sz w:val="24"/>
                <w:szCs w:val="24"/>
                <w:lang w:val="en-US"/>
              </w:rPr>
              <w:t>XVII</w:t>
            </w:r>
            <w:r w:rsidRPr="00D95718">
              <w:rPr>
                <w:rFonts w:ascii="Times New Roman" w:hAnsi="Times New Roman" w:cs="Times New Roman"/>
                <w:iCs/>
                <w:sz w:val="24"/>
                <w:szCs w:val="24"/>
              </w:rPr>
              <w:t xml:space="preserve"> в. Книжная «справа». Творчество протопопа Аввакума: публицистика и «Житие».</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AC0D83"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spacing w:line="276" w:lineRule="auto"/>
              <w:jc w:val="both"/>
              <w:rPr>
                <w:rFonts w:ascii="Times New Roman" w:hAnsi="Times New Roman" w:cs="Times New Roman"/>
                <w:iCs/>
                <w:sz w:val="24"/>
                <w:szCs w:val="24"/>
                <w:u w:val="single"/>
              </w:rPr>
            </w:pPr>
            <w:r w:rsidRPr="00D95718">
              <w:rPr>
                <w:rFonts w:ascii="Times New Roman" w:hAnsi="Times New Roman" w:cs="Times New Roman"/>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tc>
        <w:tc>
          <w:tcPr>
            <w:tcW w:w="396"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300C55"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Default="00AC0D83" w:rsidP="008673AD">
      <w:pPr>
        <w:spacing w:line="276" w:lineRule="auto"/>
        <w:rPr>
          <w:rFonts w:ascii="Times New Roman" w:hAnsi="Times New Roman" w:cs="Times New Roman"/>
          <w:b/>
          <w:bCs/>
          <w:sz w:val="24"/>
          <w:szCs w:val="24"/>
        </w:rPr>
      </w:pPr>
    </w:p>
    <w:p w:rsidR="00AC0D83" w:rsidRPr="00D95718" w:rsidRDefault="00AC0D83" w:rsidP="00AC0D83">
      <w:pPr>
        <w:spacing w:line="276" w:lineRule="auto"/>
        <w:ind w:firstLine="720"/>
        <w:jc w:val="center"/>
        <w:rPr>
          <w:rFonts w:ascii="Times New Roman" w:hAnsi="Times New Roman" w:cs="Times New Roman"/>
          <w:b/>
          <w:sz w:val="24"/>
          <w:szCs w:val="24"/>
        </w:rPr>
      </w:pPr>
      <w:r w:rsidRPr="00D95718">
        <w:rPr>
          <w:rFonts w:ascii="Times New Roman" w:hAnsi="Times New Roman" w:cs="Times New Roman"/>
          <w:b/>
          <w:sz w:val="24"/>
          <w:szCs w:val="24"/>
        </w:rPr>
        <w:t xml:space="preserve"> «История русской литературы </w:t>
      </w:r>
      <w:r w:rsidRPr="00D95718">
        <w:rPr>
          <w:rFonts w:ascii="Times New Roman" w:hAnsi="Times New Roman" w:cs="Times New Roman"/>
          <w:b/>
          <w:sz w:val="24"/>
          <w:szCs w:val="24"/>
          <w:lang w:val="en-US"/>
        </w:rPr>
        <w:t>XVIII</w:t>
      </w:r>
      <w:r w:rsidRPr="00D95718">
        <w:rPr>
          <w:rFonts w:ascii="Times New Roman" w:hAnsi="Times New Roman" w:cs="Times New Roman"/>
          <w:b/>
          <w:sz w:val="24"/>
          <w:szCs w:val="24"/>
        </w:rPr>
        <w:t xml:space="preserve"> века»</w:t>
      </w:r>
    </w:p>
    <w:p w:rsidR="00AC0D83" w:rsidRPr="00D95718" w:rsidRDefault="00C82F95" w:rsidP="00AC0D83">
      <w:pPr>
        <w:spacing w:line="276" w:lineRule="auto"/>
        <w:ind w:firstLine="720"/>
        <w:jc w:val="center"/>
        <w:rPr>
          <w:rFonts w:ascii="Times New Roman" w:hAnsi="Times New Roman" w:cs="Times New Roman"/>
          <w:b/>
          <w:sz w:val="24"/>
          <w:szCs w:val="24"/>
        </w:rPr>
      </w:pPr>
      <w:r>
        <w:rPr>
          <w:rFonts w:ascii="Times New Roman" w:hAnsi="Times New Roman" w:cs="Times New Roman"/>
          <w:b/>
          <w:sz w:val="24"/>
          <w:szCs w:val="24"/>
          <w:lang w:val="en-US"/>
        </w:rPr>
        <w:t>7</w:t>
      </w:r>
      <w:r w:rsidR="00AC0D83" w:rsidRPr="00D95718">
        <w:rPr>
          <w:rFonts w:ascii="Times New Roman" w:hAnsi="Times New Roman" w:cs="Times New Roman"/>
          <w:b/>
          <w:sz w:val="24"/>
          <w:szCs w:val="24"/>
        </w:rPr>
        <w:t xml:space="preserve"> семестр </w:t>
      </w:r>
    </w:p>
    <w:p w:rsidR="00AC0D83" w:rsidRPr="00D95718" w:rsidRDefault="00AC0D83" w:rsidP="00AC0D83">
      <w:pPr>
        <w:spacing w:after="0" w:line="240" w:lineRule="auto"/>
        <w:ind w:left="709"/>
        <w:jc w:val="center"/>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Форма обучения ____</w:t>
      </w:r>
      <w:r w:rsidR="008673AD">
        <w:rPr>
          <w:rFonts w:ascii="Times New Roman" w:eastAsia="Times New Roman" w:hAnsi="Times New Roman" w:cs="Times New Roman"/>
          <w:sz w:val="24"/>
          <w:szCs w:val="24"/>
          <w:lang w:eastAsia="ru-RU"/>
        </w:rPr>
        <w:t>за</w:t>
      </w:r>
      <w:r w:rsidRPr="00D95718">
        <w:rPr>
          <w:rFonts w:ascii="Times New Roman" w:eastAsia="Times New Roman" w:hAnsi="Times New Roman" w:cs="Times New Roman"/>
          <w:sz w:val="24"/>
          <w:szCs w:val="24"/>
          <w:lang w:eastAsia="ru-RU"/>
        </w:rPr>
        <w:t>очная___</w:t>
      </w:r>
    </w:p>
    <w:p w:rsidR="00AC0D83" w:rsidRPr="00D95718" w:rsidRDefault="00AC0D83" w:rsidP="00AC0D83">
      <w:pPr>
        <w:spacing w:after="0" w:line="240" w:lineRule="auto"/>
        <w:ind w:left="709"/>
        <w:jc w:val="center"/>
        <w:rPr>
          <w:rFonts w:ascii="Times New Roman" w:eastAsia="Times New Roman" w:hAnsi="Times New Roman" w:cs="Times New Roman"/>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D95718"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D95718"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Раздел</w:t>
            </w:r>
            <w:r w:rsidRPr="00D95718">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D95718" w:rsidRDefault="00C82F95"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7</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D95718"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D95718">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Формы текущего контроля успеваемости (по неделям семестра)</w:t>
            </w:r>
          </w:p>
          <w:p w:rsidR="00AC0D83" w:rsidRPr="00D95718"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D95718">
              <w:rPr>
                <w:rFonts w:ascii="Times New Roman" w:eastAsia="Times New Roman" w:hAnsi="Times New Roman" w:cs="Times New Roman"/>
                <w:bCs/>
                <w:sz w:val="24"/>
                <w:szCs w:val="24"/>
                <w:lang w:eastAsia="ru-RU"/>
              </w:rPr>
              <w:t>Форма промежуточной аттестации (по семестрам)</w:t>
            </w:r>
          </w:p>
        </w:tc>
      </w:tr>
      <w:tr w:rsidR="00AC0D83" w:rsidRPr="00D95718"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w:t>
            </w:r>
          </w:p>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D95718"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Введение. Исторические сведения об эпохе формирования русской нации. Представления о литературных направлениях.</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Социальное размежевание в литературе XVIIIв.:литература "верхов" и "низов".</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Периодизация русской литературы XVIII века.</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iCs/>
                <w:sz w:val="24"/>
                <w:szCs w:val="24"/>
              </w:rPr>
            </w:pPr>
            <w:r w:rsidRPr="00D95718">
              <w:rPr>
                <w:rFonts w:ascii="Times New Roman" w:hAnsi="Times New Roman" w:cs="Times New Roman"/>
                <w:iCs/>
                <w:sz w:val="24"/>
                <w:szCs w:val="24"/>
              </w:rPr>
              <w:t xml:space="preserve">Русская культура и литература 30-50-х годов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Становление русского классицизма.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А.Д. Кантемира.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В.К.Тредиаковского.</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b/>
                <w:bCs/>
                <w:sz w:val="24"/>
                <w:szCs w:val="24"/>
                <w:lang w:eastAsia="ar-SA"/>
              </w:rPr>
            </w:pPr>
            <w:r w:rsidRPr="00D95718">
              <w:rPr>
                <w:rFonts w:ascii="Times New Roman" w:eastAsia="Times New Roman" w:hAnsi="Times New Roman" w:cs="Times New Roman"/>
                <w:iCs/>
                <w:sz w:val="24"/>
                <w:szCs w:val="24"/>
                <w:lang w:eastAsia="ar-SA"/>
              </w:rPr>
              <w:t>Творчество М.В.Ломоносова.</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Ломоносов и"просвещенныйабсолютизм".Поэма"ПетрВеликий".</w:t>
            </w:r>
          </w:p>
          <w:p w:rsidR="00C82F95" w:rsidRPr="00D95718" w:rsidRDefault="00C82F95" w:rsidP="00C82F95">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А.П. Сумарокова.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Представители литературно-поэтическойшколыСумарокова:Ржевский, Нартов, Нарышкин.</w:t>
            </w:r>
          </w:p>
          <w:p w:rsidR="00C82F95" w:rsidRPr="00D95718" w:rsidRDefault="00C82F95" w:rsidP="00C82F95">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Русская литература 60-90-х годов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 Эпоха русского Просвещения. </w:t>
            </w:r>
          </w:p>
          <w:p w:rsidR="00C82F95" w:rsidRPr="00D95718" w:rsidRDefault="00C82F95" w:rsidP="00C82F95">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eastAsia="Times New Roman" w:hAnsi="Times New Roman" w:cs="Times New Roman"/>
                <w:iCs/>
                <w:sz w:val="24"/>
                <w:szCs w:val="24"/>
                <w:lang w:eastAsia="ar-SA"/>
              </w:rPr>
              <w:t>Становление русского сентиментализма.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Журнальная сатира 1769-1774 гг. Основные темы и идеи.</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hAnsi="Times New Roman" w:cs="Times New Roman"/>
                <w:sz w:val="24"/>
                <w:szCs w:val="24"/>
              </w:rPr>
              <w:t>Литературная ипросветительскаядеятельность</w:t>
            </w:r>
            <w:r w:rsidRPr="00D95718">
              <w:rPr>
                <w:rFonts w:ascii="Times New Roman" w:hAnsi="Times New Roman" w:cs="Times New Roman"/>
                <w:b/>
                <w:bCs/>
                <w:sz w:val="24"/>
                <w:szCs w:val="24"/>
              </w:rPr>
              <w:t xml:space="preserve"> Н.И. Новикова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Драматургия второй половины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 и ее основные жанры.</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В.И. Лукина, М.И. Веревкина, А.О. Аблесимова, М.В. Попова.</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sz w:val="24"/>
                <w:szCs w:val="24"/>
              </w:rPr>
            </w:pPr>
            <w:r w:rsidRPr="00D95718">
              <w:rPr>
                <w:rFonts w:ascii="Times New Roman" w:hAnsi="Times New Roman" w:cs="Times New Roman"/>
                <w:iCs/>
                <w:sz w:val="24"/>
                <w:szCs w:val="24"/>
              </w:rPr>
              <w:t>Творчество Д.И. Фонвизина.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Драматургия Д.И.Фонвизина.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Творчество Я.Б. Княжнина, В.В. Капниста, П.А. Плавильщикова.</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 xml:space="preserve">Поэзия последней трети </w:t>
            </w:r>
            <w:r w:rsidRPr="00D95718">
              <w:rPr>
                <w:rFonts w:ascii="Times New Roman" w:hAnsi="Times New Roman" w:cs="Times New Roman"/>
                <w:iCs/>
                <w:sz w:val="24"/>
                <w:szCs w:val="24"/>
                <w:lang w:val="en-US"/>
              </w:rPr>
              <w:t>XVIII</w:t>
            </w:r>
            <w:r w:rsidRPr="00D95718">
              <w:rPr>
                <w:rFonts w:ascii="Times New Roman" w:hAnsi="Times New Roman" w:cs="Times New Roman"/>
                <w:iCs/>
                <w:sz w:val="24"/>
                <w:szCs w:val="24"/>
              </w:rPr>
              <w:t xml:space="preserve"> в.</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"Ироикомические" поэмы</w:t>
            </w:r>
            <w:r w:rsidRPr="00D95718">
              <w:rPr>
                <w:rFonts w:ascii="Times New Roman" w:hAnsi="Times New Roman" w:cs="Times New Roman"/>
                <w:b/>
                <w:bCs/>
                <w:sz w:val="24"/>
                <w:szCs w:val="24"/>
              </w:rPr>
              <w:t>В.И. Майкова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Бурлескнаяпоэма</w:t>
            </w:r>
            <w:r w:rsidRPr="00D95718">
              <w:rPr>
                <w:rFonts w:ascii="Times New Roman" w:eastAsia="Times New Roman" w:hAnsi="Times New Roman" w:cs="Times New Roman"/>
                <w:b/>
                <w:bCs/>
                <w:sz w:val="24"/>
                <w:szCs w:val="24"/>
                <w:lang w:eastAsia="ar-SA"/>
              </w:rPr>
              <w:t>Н.Осипова</w:t>
            </w:r>
            <w:r w:rsidRPr="00D95718">
              <w:rPr>
                <w:rFonts w:ascii="Times New Roman" w:eastAsia="Times New Roman" w:hAnsi="Times New Roman" w:cs="Times New Roman"/>
                <w:sz w:val="24"/>
                <w:szCs w:val="24"/>
                <w:lang w:eastAsia="ar-SA"/>
              </w:rPr>
              <w:t xml:space="preserve"> "Вергилиева Энеида, вывороченная наизнанку".</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 xml:space="preserve">Лирика </w:t>
            </w:r>
            <w:r w:rsidRPr="00D95718">
              <w:rPr>
                <w:rFonts w:ascii="Times New Roman" w:eastAsia="Times New Roman" w:hAnsi="Times New Roman" w:cs="Times New Roman"/>
                <w:b/>
                <w:bCs/>
                <w:sz w:val="24"/>
                <w:szCs w:val="24"/>
                <w:lang w:eastAsia="ar-SA"/>
              </w:rPr>
              <w:t>И.Ф. Богдановича</w:t>
            </w:r>
            <w:r w:rsidRPr="00D95718">
              <w:rPr>
                <w:rFonts w:ascii="Times New Roman" w:eastAsia="Times New Roman" w:hAnsi="Times New Roman" w:cs="Times New Roman"/>
                <w:sz w:val="24"/>
                <w:szCs w:val="24"/>
                <w:lang w:eastAsia="ar-SA"/>
              </w:rPr>
              <w:t>(1743-1803).Поэма "Душенька" и ее жанровое своеобразие.</w:t>
            </w:r>
          </w:p>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М.М. Хераскова.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Черты нового литературного направления - сентиментализма в творчестве М.М. Хераскова.</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b/>
                <w:bCs/>
                <w:iCs/>
                <w:sz w:val="24"/>
                <w:szCs w:val="24"/>
                <w:lang w:eastAsia="ar-SA"/>
              </w:rPr>
            </w:pPr>
            <w:r w:rsidRPr="00D95718">
              <w:rPr>
                <w:rFonts w:ascii="Times New Roman" w:eastAsia="Times New Roman" w:hAnsi="Times New Roman" w:cs="Times New Roman"/>
                <w:iCs/>
                <w:sz w:val="24"/>
                <w:szCs w:val="24"/>
                <w:lang w:eastAsia="ar-SA"/>
              </w:rPr>
              <w:t>Творчество Г.Р. Державина.</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sz w:val="24"/>
                <w:szCs w:val="24"/>
                <w:lang w:eastAsia="ar-SA"/>
              </w:rPr>
            </w:pPr>
            <w:r w:rsidRPr="00D95718">
              <w:rPr>
                <w:rFonts w:ascii="Times New Roman" w:eastAsia="Times New Roman" w:hAnsi="Times New Roman" w:cs="Times New Roman"/>
                <w:sz w:val="24"/>
                <w:szCs w:val="24"/>
                <w:lang w:eastAsia="ar-SA"/>
              </w:rPr>
              <w:t>Поэтическое мастерство Державина как "предшественника" А.С.Пушкина.</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Проза второй половины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 </w:t>
            </w:r>
          </w:p>
          <w:p w:rsidR="00C82F95" w:rsidRPr="00D95718" w:rsidRDefault="00C82F95" w:rsidP="00C82F95">
            <w:pPr>
              <w:spacing w:after="0" w:line="240" w:lineRule="auto"/>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iCs/>
                <w:sz w:val="24"/>
                <w:szCs w:val="24"/>
                <w:lang w:eastAsia="ar-SA"/>
              </w:rPr>
              <w:t>Творчество Ф.А. Эмина, М.Д.Чулкова. В. Левшина.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 xml:space="preserve">Литературная деятельность </w:t>
            </w:r>
            <w:r w:rsidRPr="00D95718">
              <w:rPr>
                <w:rFonts w:ascii="Times New Roman" w:hAnsi="Times New Roman" w:cs="Times New Roman"/>
                <w:b/>
                <w:bCs/>
                <w:sz w:val="24"/>
                <w:szCs w:val="24"/>
              </w:rPr>
              <w:t>А.Н. Радищева.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hAnsi="Times New Roman" w:cs="Times New Roman"/>
                <w:sz w:val="24"/>
                <w:szCs w:val="24"/>
              </w:rPr>
              <w:t>А.Н. Радищев исентиментализм.Лирика А.Н. Радищева.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after="0" w:line="240" w:lineRule="auto"/>
              <w:rPr>
                <w:rFonts w:ascii="Times New Roman" w:eastAsia="Times New Roman" w:hAnsi="Times New Roman" w:cs="Times New Roman"/>
                <w:sz w:val="24"/>
                <w:szCs w:val="24"/>
                <w:lang w:eastAsia="ru-RU"/>
              </w:rPr>
            </w:pPr>
            <w:r w:rsidRPr="00D95718">
              <w:rPr>
                <w:rFonts w:ascii="Times New Roman" w:hAnsi="Times New Roman" w:cs="Times New Roman"/>
                <w:iCs/>
                <w:sz w:val="24"/>
                <w:szCs w:val="24"/>
              </w:rPr>
              <w:t>Творчество Н.М. Карамзина.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Предыстоки русского романтизма в лирикеКарамзина.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pacing w:line="276" w:lineRule="auto"/>
              <w:jc w:val="both"/>
              <w:rPr>
                <w:rFonts w:ascii="Times New Roman" w:hAnsi="Times New Roman" w:cs="Times New Roman"/>
                <w:iCs/>
                <w:sz w:val="24"/>
                <w:szCs w:val="24"/>
              </w:rPr>
            </w:pPr>
            <w:r w:rsidRPr="00D95718">
              <w:rPr>
                <w:rFonts w:ascii="Times New Roman" w:hAnsi="Times New Roman" w:cs="Times New Roman"/>
                <w:sz w:val="24"/>
                <w:szCs w:val="24"/>
              </w:rPr>
              <w:t xml:space="preserve">Поэзия </w:t>
            </w:r>
            <w:r w:rsidRPr="00D95718">
              <w:rPr>
                <w:rFonts w:ascii="Times New Roman" w:hAnsi="Times New Roman" w:cs="Times New Roman"/>
                <w:b/>
                <w:bCs/>
                <w:sz w:val="24"/>
                <w:szCs w:val="24"/>
              </w:rPr>
              <w:t>И.И. Дмитриева.</w:t>
            </w: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82F95" w:rsidRPr="00D95718" w:rsidTr="00F5011C">
        <w:trPr>
          <w:jc w:val="center"/>
        </w:trPr>
        <w:tc>
          <w:tcPr>
            <w:tcW w:w="563"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suppressAutoHyphens/>
              <w:spacing w:after="0" w:line="240" w:lineRule="auto"/>
              <w:jc w:val="both"/>
              <w:rPr>
                <w:rFonts w:ascii="Times New Roman" w:eastAsia="Times New Roman" w:hAnsi="Times New Roman" w:cs="Times New Roman"/>
                <w:iCs/>
                <w:sz w:val="24"/>
                <w:szCs w:val="24"/>
                <w:lang w:eastAsia="ar-SA"/>
              </w:rPr>
            </w:pPr>
            <w:r w:rsidRPr="00D95718">
              <w:rPr>
                <w:rFonts w:ascii="Times New Roman" w:eastAsia="Times New Roman" w:hAnsi="Times New Roman" w:cs="Times New Roman"/>
                <w:iCs/>
                <w:sz w:val="24"/>
                <w:szCs w:val="24"/>
                <w:lang w:eastAsia="ar-SA"/>
              </w:rPr>
              <w:t xml:space="preserve">Значение русской литературы </w:t>
            </w:r>
            <w:r w:rsidRPr="00D95718">
              <w:rPr>
                <w:rFonts w:ascii="Times New Roman" w:eastAsia="Times New Roman" w:hAnsi="Times New Roman" w:cs="Times New Roman"/>
                <w:iCs/>
                <w:sz w:val="24"/>
                <w:szCs w:val="24"/>
                <w:lang w:val="en-US" w:eastAsia="ar-SA"/>
              </w:rPr>
              <w:t>XVIII</w:t>
            </w:r>
            <w:r w:rsidRPr="00D95718">
              <w:rPr>
                <w:rFonts w:ascii="Times New Roman" w:eastAsia="Times New Roman" w:hAnsi="Times New Roman" w:cs="Times New Roman"/>
                <w:iCs/>
                <w:sz w:val="24"/>
                <w:szCs w:val="24"/>
                <w:lang w:eastAsia="ar-SA"/>
              </w:rPr>
              <w:t xml:space="preserve"> века.</w:t>
            </w:r>
          </w:p>
          <w:p w:rsidR="00C82F95" w:rsidRPr="00D95718" w:rsidRDefault="00C82F95" w:rsidP="00C82F95">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C82F95" w:rsidRPr="00D95718" w:rsidRDefault="00C82F95" w:rsidP="00C82F95">
            <w:pPr>
              <w:tabs>
                <w:tab w:val="left" w:pos="708"/>
              </w:tabs>
              <w:spacing w:after="0" w:line="240" w:lineRule="auto"/>
              <w:jc w:val="both"/>
              <w:rPr>
                <w:rFonts w:ascii="Times New Roman" w:eastAsia="Times New Roman" w:hAnsi="Times New Roman" w:cs="Times New Roman"/>
                <w:sz w:val="24"/>
                <w:szCs w:val="24"/>
                <w:lang w:eastAsia="ru-RU"/>
              </w:rPr>
            </w:pPr>
            <w:r w:rsidRPr="00D95718">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Default="00AC0D83" w:rsidP="00AC0D83">
      <w:pPr>
        <w:shd w:val="clear" w:color="auto" w:fill="FFFFFF"/>
        <w:spacing w:line="276" w:lineRule="auto"/>
        <w:ind w:right="97"/>
        <w:jc w:val="both"/>
        <w:rPr>
          <w:rFonts w:ascii="Times New Roman" w:hAnsi="Times New Roman" w:cs="Times New Roman"/>
          <w:b/>
          <w:bCs/>
          <w:sz w:val="24"/>
          <w:szCs w:val="24"/>
        </w:rPr>
      </w:pPr>
    </w:p>
    <w:p w:rsidR="00AC0D83" w:rsidRPr="00CC4F52" w:rsidRDefault="00AC0D83" w:rsidP="00AC0D83">
      <w:pPr>
        <w:shd w:val="clear" w:color="auto" w:fill="FFFFFF"/>
        <w:spacing w:line="276" w:lineRule="auto"/>
        <w:ind w:right="97"/>
        <w:jc w:val="both"/>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XIX</w:t>
      </w:r>
      <w:r>
        <w:rPr>
          <w:rFonts w:ascii="Times New Roman" w:hAnsi="Times New Roman" w:cs="Times New Roman"/>
          <w:b/>
          <w:bCs/>
          <w:sz w:val="24"/>
          <w:szCs w:val="24"/>
        </w:rPr>
        <w:t>века (первая половина</w:t>
      </w:r>
      <w:r w:rsidRPr="004E72AC">
        <w:rPr>
          <w:rFonts w:ascii="Times New Roman" w:hAnsi="Times New Roman" w:cs="Times New Roman"/>
          <w:b/>
          <w:bCs/>
          <w:sz w:val="24"/>
          <w:szCs w:val="24"/>
        </w:rPr>
        <w:t>)</w:t>
      </w:r>
      <w:r>
        <w:rPr>
          <w:rFonts w:ascii="Times New Roman" w:hAnsi="Times New Roman" w:cs="Times New Roman"/>
          <w:b/>
          <w:bCs/>
          <w:sz w:val="24"/>
          <w:szCs w:val="24"/>
        </w:rPr>
        <w:t>»</w:t>
      </w:r>
    </w:p>
    <w:p w:rsidR="00AC0D83" w:rsidRDefault="00AC0D83" w:rsidP="00AC0D83">
      <w:pPr>
        <w:spacing w:after="0" w:line="240" w:lineRule="auto"/>
        <w:ind w:left="709"/>
        <w:rPr>
          <w:rFonts w:ascii="Times New Roman" w:eastAsia="Times New Roman" w:hAnsi="Times New Roman" w:cs="Times New Roman"/>
          <w:sz w:val="24"/>
          <w:szCs w:val="24"/>
          <w:lang w:eastAsia="ru-RU"/>
        </w:rPr>
      </w:pPr>
    </w:p>
    <w:p w:rsidR="00AC0D83" w:rsidRDefault="004340FF" w:rsidP="00AC0D83">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AC0D83">
        <w:rPr>
          <w:rFonts w:ascii="Times New Roman" w:eastAsia="Times New Roman" w:hAnsi="Times New Roman" w:cs="Times New Roman"/>
          <w:b/>
          <w:sz w:val="24"/>
          <w:szCs w:val="24"/>
          <w:lang w:eastAsia="ru-RU"/>
        </w:rPr>
        <w:t xml:space="preserve"> семестр</w:t>
      </w:r>
    </w:p>
    <w:p w:rsidR="00AC0D83" w:rsidRPr="00CC4F52" w:rsidRDefault="00AC0D83" w:rsidP="00AC0D83">
      <w:pPr>
        <w:spacing w:after="0" w:line="240" w:lineRule="auto"/>
        <w:ind w:left="709"/>
        <w:jc w:val="center"/>
        <w:rPr>
          <w:rFonts w:ascii="Times New Roman" w:eastAsia="Times New Roman" w:hAnsi="Times New Roman" w:cs="Times New Roman"/>
          <w:b/>
          <w:sz w:val="24"/>
          <w:szCs w:val="24"/>
          <w:lang w:eastAsia="ru-RU"/>
        </w:rPr>
      </w:pPr>
    </w:p>
    <w:p w:rsidR="00AC0D83" w:rsidRPr="00416130" w:rsidRDefault="00AC0D83" w:rsidP="00AC0D83">
      <w:pPr>
        <w:spacing w:after="0" w:line="240" w:lineRule="auto"/>
        <w:ind w:left="709"/>
        <w:jc w:val="center"/>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Форма обучения ____</w:t>
      </w:r>
      <w:r w:rsidR="002F1321">
        <w:rPr>
          <w:rFonts w:ascii="Times New Roman" w:eastAsia="Times New Roman" w:hAnsi="Times New Roman" w:cs="Times New Roman"/>
          <w:sz w:val="24"/>
          <w:szCs w:val="24"/>
          <w:lang w:eastAsia="ru-RU"/>
        </w:rPr>
        <w:t>за</w:t>
      </w:r>
      <w:r w:rsidRPr="00416130">
        <w:rPr>
          <w:rFonts w:ascii="Times New Roman" w:eastAsia="Times New Roman" w:hAnsi="Times New Roman" w:cs="Times New Roman"/>
          <w:sz w:val="24"/>
          <w:szCs w:val="24"/>
          <w:lang w:eastAsia="ru-RU"/>
        </w:rPr>
        <w:t>очная___</w:t>
      </w:r>
    </w:p>
    <w:p w:rsidR="00AC0D83" w:rsidRPr="00416130" w:rsidRDefault="00AC0D83" w:rsidP="00AC0D83">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416130"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416130"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416130"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Семестр</w:t>
            </w:r>
            <w:r w:rsidR="004340FF">
              <w:rPr>
                <w:rFonts w:ascii="Times New Roman" w:eastAsia="Times New Roman" w:hAnsi="Times New Roman" w:cs="Times New Roman"/>
                <w:bCs/>
                <w:sz w:val="24"/>
                <w:szCs w:val="24"/>
                <w:lang w:eastAsia="ru-RU"/>
              </w:rPr>
              <w:t xml:space="preserve"> 8</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416130"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AC0D83" w:rsidRPr="00416130"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Общая характеристика развития русской литературы 1/3 Х</w:t>
            </w:r>
            <w:r w:rsidRPr="00416130">
              <w:rPr>
                <w:rFonts w:ascii="Times New Roman" w:hAnsi="Times New Roman" w:cs="Times New Roman"/>
                <w:lang w:val="en-US"/>
              </w:rPr>
              <w:t>I</w:t>
            </w:r>
            <w:r w:rsidRPr="00416130">
              <w:rPr>
                <w:rFonts w:ascii="Times New Roman" w:hAnsi="Times New Roman" w:cs="Times New Roman"/>
              </w:rPr>
              <w:t>Х века. Литературные общества и кружки.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Предромантизм как переходное явление. Творчество К.Н. Батюшкова.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В.А. Жуковский. Творческая эволюция. Эстетическая программа романтизма.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rPr>
              <w:t>Поэтика жанра баллады в творчестве В.А. Жуковского. Особенности лирики.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Литературная деятельность декабристов. Гражданственный романтизм Рылеева. Думы и их идейно-художественное своеобразие.</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Своеобразие жанра басни в творчестве И.А. Крылова. Новаторство, проблематика и тематика басен.</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4340FF" w:rsidRPr="00416130" w:rsidRDefault="004340FF" w:rsidP="004340FF">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А.С. Грибоедова. «Горе от ума» как крупнейшее произведение реализма, связь с классицизмом.</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«Горе от ума» А.С. Грибоедова. Сюжет и композиция, система образов комедии.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Образ Чацкого в пьесе А.С. Грибоедова «Горе от ума». Статья И.А. Гончарова «Мильон терзаний».</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Фамусов как представитель московского дворянства в пьесе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Образы Молчалина и Скалозуба в комедии А.С. 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rPr>
              <w:t>Развитие русской романтической повести. Творчество А.А. Бестужева-Марлинского и В.Ф. Одоевского (анализ 1-2-х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sz w:val="24"/>
                <w:szCs w:val="24"/>
              </w:rPr>
            </w:pPr>
            <w:r w:rsidRPr="00416130">
              <w:rPr>
                <w:rFonts w:ascii="Times New Roman" w:hAnsi="Times New Roman" w:cs="Times New Roman"/>
              </w:rPr>
              <w:t>Развитие русского исторического романа. Творчество М.Н. Загоскина, И.И. Лажечникова.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А.С. Пушкин как поэт-художник, особенности его дарования.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Гражданские стихотворения А.С. Пушкина, тема свободы в его лирике.</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Любовь и дружба в лирике А.С. Пушкина.</w:t>
            </w:r>
          </w:p>
          <w:p w:rsidR="004340FF" w:rsidRPr="00416130" w:rsidRDefault="004340FF" w:rsidP="004340FF">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поэта в лирике А.С. Пушкина.</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Творческая эволюция А.С.Пушкина.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Мировое значение произведений А.С. Пушкина.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нравственных пороков светского общества в лирике М.Ю. Лермонтова.</w:t>
            </w:r>
          </w:p>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Поиски смысла жизни и гармонии в лирике М.Ю. Лермонтова. Образ лирического героя.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эволюция Н.В. Гоголя. Особенности Гоголя-художника. Изображение народной жизни в «Вечерах на хуторе близ Диканьки». Особенности юмора.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 «Тарас Бульба» Н.В. Гоголя. Проблема жанрового определения. Особенности исторического повествования.</w:t>
            </w:r>
          </w:p>
          <w:p w:rsidR="004340FF" w:rsidRPr="00416130" w:rsidRDefault="004340FF" w:rsidP="004340FF">
            <w:pPr>
              <w:spacing w:line="276" w:lineRule="auto"/>
              <w:jc w:val="both"/>
              <w:rPr>
                <w:rFonts w:ascii="Times New Roman" w:hAnsi="Times New Roman" w:cs="Times New Roman"/>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 Андрий и Остап в повести Н.В. Гоголя «Тарас Бульба».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 Тема искусства в петербургских повестях Н.В. Гоголя.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«Нос».Повесть Н.В. Гоголя «Шинель». Нравственно-философское и религиозное содержание образа Башмачкина.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Творческая история поэмы Н.В. Гоголя «Мертвые души». Замысел и его художественное воплощение. Сюжет и композиция поэмы Н.В. Гоголя «Мертвые души». Особенности жанра. Лирические отступления в художественной структуре поэмы.</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 Идейно-художественное значение образа Чичикова в поэме Н.В. Гоголя «Мертвые души».</w:t>
            </w:r>
          </w:p>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В.А.Жуковского</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 xml:space="preserve">Новаторство И.А.Крылова-баснописца </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4340FF"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Комедия А.С.Грибоедова «Горе от ума»</w:t>
            </w:r>
          </w:p>
        </w:tc>
        <w:tc>
          <w:tcPr>
            <w:tcW w:w="396"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340FF" w:rsidRPr="00D95718"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4340FF" w:rsidRPr="00416130" w:rsidRDefault="004340FF" w:rsidP="004340FF">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Default="00AC0D83" w:rsidP="00AC0D83">
      <w:pPr>
        <w:shd w:val="clear" w:color="auto" w:fill="FFFFFF"/>
        <w:spacing w:line="276" w:lineRule="auto"/>
        <w:ind w:right="97"/>
        <w:jc w:val="both"/>
        <w:rPr>
          <w:rFonts w:ascii="Times New Roman" w:hAnsi="Times New Roman" w:cs="Times New Roman"/>
          <w:b/>
          <w:bCs/>
          <w:sz w:val="24"/>
          <w:szCs w:val="24"/>
        </w:rPr>
      </w:pPr>
    </w:p>
    <w:p w:rsidR="00AC0D83" w:rsidRDefault="00AC0D83" w:rsidP="00AC0D83">
      <w:pPr>
        <w:shd w:val="clear" w:color="auto" w:fill="FFFFFF"/>
        <w:spacing w:line="276" w:lineRule="auto"/>
        <w:ind w:right="97"/>
        <w:jc w:val="both"/>
        <w:rPr>
          <w:rFonts w:ascii="Times New Roman" w:hAnsi="Times New Roman" w:cs="Times New Roman"/>
          <w:b/>
          <w:bCs/>
          <w:sz w:val="24"/>
          <w:szCs w:val="24"/>
        </w:rPr>
      </w:pPr>
      <w:r>
        <w:rPr>
          <w:rFonts w:ascii="Times New Roman" w:hAnsi="Times New Roman" w:cs="Times New Roman"/>
          <w:b/>
          <w:bCs/>
          <w:sz w:val="24"/>
          <w:szCs w:val="24"/>
        </w:rPr>
        <w:t xml:space="preserve"> «История русской литературы </w:t>
      </w:r>
      <w:r>
        <w:rPr>
          <w:rFonts w:ascii="Times New Roman" w:hAnsi="Times New Roman" w:cs="Times New Roman"/>
          <w:b/>
          <w:bCs/>
          <w:sz w:val="24"/>
          <w:szCs w:val="24"/>
          <w:lang w:val="en-US"/>
        </w:rPr>
        <w:t>XIX</w:t>
      </w:r>
      <w:r>
        <w:rPr>
          <w:rFonts w:ascii="Times New Roman" w:hAnsi="Times New Roman" w:cs="Times New Roman"/>
          <w:b/>
          <w:bCs/>
          <w:sz w:val="24"/>
          <w:szCs w:val="24"/>
        </w:rPr>
        <w:t>века</w:t>
      </w:r>
      <w:r w:rsidRPr="00CF546E">
        <w:rPr>
          <w:rFonts w:ascii="Times New Roman" w:hAnsi="Times New Roman" w:cs="Times New Roman"/>
          <w:b/>
          <w:bCs/>
          <w:sz w:val="24"/>
          <w:szCs w:val="24"/>
        </w:rPr>
        <w:t xml:space="preserve"> (</w:t>
      </w:r>
      <w:r>
        <w:rPr>
          <w:rFonts w:ascii="Times New Roman" w:hAnsi="Times New Roman" w:cs="Times New Roman"/>
          <w:b/>
          <w:bCs/>
          <w:sz w:val="24"/>
          <w:szCs w:val="24"/>
        </w:rPr>
        <w:t>вторая половина)»</w:t>
      </w:r>
    </w:p>
    <w:p w:rsidR="00AC0D83" w:rsidRDefault="00986E6E" w:rsidP="00AC0D83">
      <w:pPr>
        <w:spacing w:after="0"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AC0D83" w:rsidRPr="00CC4F52">
        <w:rPr>
          <w:rFonts w:ascii="Times New Roman" w:eastAsia="Times New Roman" w:hAnsi="Times New Roman" w:cs="Times New Roman"/>
          <w:b/>
          <w:sz w:val="24"/>
          <w:szCs w:val="24"/>
          <w:lang w:eastAsia="ru-RU"/>
        </w:rPr>
        <w:t xml:space="preserve"> семестр</w:t>
      </w:r>
    </w:p>
    <w:p w:rsidR="00AC0D83" w:rsidRPr="00CC4F52" w:rsidRDefault="00AC0D83" w:rsidP="00AC0D83">
      <w:pPr>
        <w:spacing w:after="0" w:line="240" w:lineRule="auto"/>
        <w:ind w:left="709"/>
        <w:jc w:val="center"/>
        <w:rPr>
          <w:rFonts w:ascii="Times New Roman" w:eastAsia="Times New Roman" w:hAnsi="Times New Roman" w:cs="Times New Roman"/>
          <w:b/>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1559"/>
        <w:gridCol w:w="396"/>
        <w:gridCol w:w="425"/>
        <w:gridCol w:w="708"/>
        <w:gridCol w:w="709"/>
        <w:gridCol w:w="709"/>
        <w:gridCol w:w="709"/>
        <w:gridCol w:w="2977"/>
      </w:tblGrid>
      <w:tr w:rsidR="00AC0D83" w:rsidRPr="00416130" w:rsidTr="00F5011C">
        <w:trPr>
          <w:trHeight w:val="1312"/>
          <w:jc w:val="center"/>
        </w:trPr>
        <w:tc>
          <w:tcPr>
            <w:tcW w:w="563"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п/п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C0D83" w:rsidRPr="00416130" w:rsidRDefault="00AC0D83" w:rsidP="00F5011C">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Раздел</w:t>
            </w:r>
            <w:r w:rsidRPr="00416130">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AC0D83" w:rsidRPr="00416130" w:rsidRDefault="00986E6E"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Семестр 9</w:t>
            </w:r>
          </w:p>
        </w:tc>
        <w:tc>
          <w:tcPr>
            <w:tcW w:w="425" w:type="dxa"/>
            <w:vMerge w:val="restart"/>
            <w:tcBorders>
              <w:top w:val="single" w:sz="4" w:space="0" w:color="auto"/>
              <w:left w:val="single" w:sz="4" w:space="0" w:color="auto"/>
              <w:right w:val="single" w:sz="4" w:space="0" w:color="auto"/>
            </w:tcBorders>
            <w:textDirection w:val="btLr"/>
            <w:vAlign w:val="center"/>
          </w:tcPr>
          <w:p w:rsidR="00AC0D83" w:rsidRPr="00416130" w:rsidRDefault="00AC0D83" w:rsidP="00F5011C">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416130">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Формы текущего контроля успеваемости </w:t>
            </w:r>
            <w:r w:rsidRPr="00416130">
              <w:rPr>
                <w:rFonts w:ascii="Times New Roman" w:eastAsia="Times New Roman" w:hAnsi="Times New Roman" w:cs="Times New Roman"/>
                <w:bCs/>
                <w:i/>
                <w:sz w:val="24"/>
                <w:szCs w:val="24"/>
                <w:lang w:eastAsia="ru-RU"/>
              </w:rPr>
              <w:t>(по неделям семестра)</w:t>
            </w:r>
          </w:p>
          <w:p w:rsidR="00AC0D83" w:rsidRPr="00416130" w:rsidRDefault="00AC0D83" w:rsidP="00F5011C">
            <w:pPr>
              <w:tabs>
                <w:tab w:val="left" w:pos="708"/>
              </w:tabs>
              <w:spacing w:after="0" w:line="240" w:lineRule="auto"/>
              <w:jc w:val="center"/>
              <w:rPr>
                <w:rFonts w:ascii="Times New Roman" w:eastAsia="Times New Roman" w:hAnsi="Times New Roman" w:cs="Times New Roman"/>
                <w:bCs/>
                <w:i/>
                <w:sz w:val="24"/>
                <w:szCs w:val="24"/>
                <w:lang w:eastAsia="ru-RU"/>
              </w:rPr>
            </w:pPr>
            <w:r w:rsidRPr="00416130">
              <w:rPr>
                <w:rFonts w:ascii="Times New Roman" w:eastAsia="Times New Roman" w:hAnsi="Times New Roman" w:cs="Times New Roman"/>
                <w:bCs/>
                <w:sz w:val="24"/>
                <w:szCs w:val="24"/>
                <w:lang w:eastAsia="ru-RU"/>
              </w:rPr>
              <w:t xml:space="preserve">Форма промежуточной аттестации </w:t>
            </w:r>
            <w:r w:rsidRPr="00416130">
              <w:rPr>
                <w:rFonts w:ascii="Times New Roman" w:eastAsia="Times New Roman" w:hAnsi="Times New Roman" w:cs="Times New Roman"/>
                <w:bCs/>
                <w:i/>
                <w:sz w:val="24"/>
                <w:szCs w:val="24"/>
                <w:lang w:eastAsia="ru-RU"/>
              </w:rPr>
              <w:t>(по семестрам)</w:t>
            </w:r>
          </w:p>
        </w:tc>
      </w:tr>
      <w:tr w:rsidR="00AC0D83" w:rsidRPr="00416130" w:rsidTr="00F5011C">
        <w:trPr>
          <w:trHeight w:val="303"/>
          <w:jc w:val="center"/>
        </w:trPr>
        <w:tc>
          <w:tcPr>
            <w:tcW w:w="563"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986E6E" w:rsidP="00F5011C">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709" w:type="dxa"/>
            <w:tcBorders>
              <w:top w:val="single" w:sz="4" w:space="0" w:color="auto"/>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AC0D83" w:rsidRPr="00416130" w:rsidRDefault="00AC0D83" w:rsidP="00F5011C">
            <w:pPr>
              <w:tabs>
                <w:tab w:val="left" w:pos="708"/>
              </w:tabs>
              <w:spacing w:after="0" w:line="240" w:lineRule="auto"/>
              <w:jc w:val="both"/>
              <w:rPr>
                <w:rFonts w:ascii="Times New Roman" w:eastAsia="Times New Roman" w:hAnsi="Times New Roman" w:cs="Times New Roman"/>
                <w:sz w:val="24"/>
                <w:szCs w:val="24"/>
                <w:lang w:eastAsia="ru-RU"/>
              </w:rPr>
            </w:pP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416130">
              <w:rPr>
                <w:rFonts w:ascii="Times New Roman" w:eastAsia="Times New Roman" w:hAnsi="Times New Roman" w:cs="Times New Roman"/>
                <w:bCs/>
                <w:sz w:val="24"/>
                <w:szCs w:val="24"/>
                <w:lang w:val="en-US" w:eastAsia="ru-RU"/>
              </w:rPr>
              <w:t>I</w:t>
            </w:r>
            <w:r w:rsidRPr="00416130">
              <w:rPr>
                <w:rFonts w:ascii="Times New Roman" w:eastAsia="Times New Roman" w:hAnsi="Times New Roman" w:cs="Times New Roman"/>
                <w:bCs/>
                <w:sz w:val="24"/>
                <w:szCs w:val="24"/>
                <w:lang w:eastAsia="ru-RU"/>
              </w:rPr>
              <w:t>Х в.</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Анализ статьи И. В. Киреевского «О характере просвещения России…». </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bCs/>
              </w:rPr>
              <w:t>Влияние славянофильских воззрений на последующие художественные и культурные искания.</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bCs/>
              </w:rPr>
              <w:t>Полемика славянофилов с В. Г. Белинским.</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Н. А. Некрасова. Анализ одного из стихотворений и одной из поэм по выбору студента. </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А. Григорьев о Некрасове.</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2F4A3D" w:rsidRPr="00416130" w:rsidRDefault="002F4A3D" w:rsidP="002F4A3D">
            <w:pPr>
              <w:spacing w:line="276"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И. С. Тургенева.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И.С.Тургенева.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Анализ одного из произведений И.С.Тургенева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А. Н. Островского-драматурга.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Проблематика и идейно-художественное своеобразие творчества А.Н.Островского.</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rPr>
              <w:t>Анализ одного из произведений А.Н.Островского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Творческий путь М. Е. 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Проблематика и идейно-художественное своеобразие творчества М.Е.Салтыкова-Щедрина.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76"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Анализ одного из произведений М.Е.Салтыкова-Щедрина по выбору студента.</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sz w:val="24"/>
                <w:szCs w:val="24"/>
              </w:rPr>
            </w:pPr>
            <w:r w:rsidRPr="00416130">
              <w:rPr>
                <w:rFonts w:ascii="Times New Roman" w:hAnsi="Times New Roman" w:cs="Times New Roman"/>
              </w:rPr>
              <w:t>Этапы творческого пути А.П. Чехова.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Ранние юмористические рассказы А.П. Чехова.</w:t>
            </w:r>
          </w:p>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hAnsi="Times New Roman" w:cs="Times New Roman"/>
              </w:rPr>
              <w:t>Художественная деталь в рассказах Чехова.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Анализ трёх рассказов А.П. Чехова по выбору студента. </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2F4A3D" w:rsidRPr="00416130" w:rsidRDefault="002F4A3D" w:rsidP="002F4A3D">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Кожинов и др).</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 Н. Толстой в критике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(Н. Страхов, К. Леонтьев, И. Бунин и др.)</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2F4A3D" w:rsidRPr="00416130" w:rsidRDefault="002F4A3D" w:rsidP="002F4A3D">
            <w:pPr>
              <w:spacing w:line="276"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Тема любви в лирике Ф.И.Тютчева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Лирика А.А.Фета</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2F4A3D" w:rsidRPr="00416130" w:rsidTr="00F5011C">
        <w:trPr>
          <w:jc w:val="center"/>
        </w:trPr>
        <w:tc>
          <w:tcPr>
            <w:tcW w:w="563"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spacing w:line="276" w:lineRule="auto"/>
              <w:jc w:val="both"/>
              <w:rPr>
                <w:rFonts w:ascii="Times New Roman" w:hAnsi="Times New Roman" w:cs="Times New Roman"/>
                <w:iCs/>
                <w:sz w:val="24"/>
                <w:szCs w:val="24"/>
              </w:rPr>
            </w:pPr>
            <w:r w:rsidRPr="00416130">
              <w:rPr>
                <w:rFonts w:ascii="Times New Roman" w:hAnsi="Times New Roman" w:cs="Times New Roman"/>
                <w:iCs/>
                <w:sz w:val="24"/>
                <w:szCs w:val="24"/>
              </w:rPr>
              <w:t>Творчество И.А.Гончарова в критике.</w:t>
            </w:r>
          </w:p>
        </w:tc>
        <w:tc>
          <w:tcPr>
            <w:tcW w:w="396"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F4A3D" w:rsidRPr="00D95718"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tcPr>
          <w:p w:rsidR="002F4A3D" w:rsidRPr="00416130" w:rsidRDefault="002F4A3D" w:rsidP="002F4A3D">
            <w:pPr>
              <w:tabs>
                <w:tab w:val="left" w:pos="708"/>
              </w:tabs>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AC0D83" w:rsidRPr="00416130" w:rsidRDefault="00AC0D83" w:rsidP="00C666A1">
      <w:pPr>
        <w:shd w:val="clear" w:color="auto" w:fill="FFFFFF"/>
        <w:spacing w:line="276" w:lineRule="auto"/>
        <w:ind w:right="97"/>
        <w:jc w:val="both"/>
        <w:rPr>
          <w:rFonts w:ascii="Times New Roman" w:hAnsi="Times New Roman" w:cs="Times New Roman"/>
          <w:b/>
          <w:bCs/>
          <w:sz w:val="24"/>
          <w:szCs w:val="24"/>
        </w:rPr>
      </w:pPr>
    </w:p>
    <w:p w:rsidR="00A3547E" w:rsidRDefault="00620D57" w:rsidP="00620D57">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С</w:t>
      </w:r>
      <w:r w:rsidR="00A3547E" w:rsidRPr="00416130">
        <w:rPr>
          <w:rFonts w:ascii="Times New Roman" w:hAnsi="Times New Roman" w:cs="Times New Roman"/>
          <w:b/>
          <w:bCs/>
          <w:sz w:val="24"/>
          <w:szCs w:val="24"/>
        </w:rPr>
        <w:t>одержание разделов (тем) дисциплины</w:t>
      </w:r>
      <w:r w:rsidRPr="00416130">
        <w:rPr>
          <w:rFonts w:ascii="Times New Roman" w:hAnsi="Times New Roman" w:cs="Times New Roman"/>
          <w:b/>
          <w:bCs/>
          <w:sz w:val="24"/>
          <w:szCs w:val="24"/>
        </w:rPr>
        <w:t xml:space="preserve"> «</w:t>
      </w:r>
      <w:r w:rsidR="00072411">
        <w:rPr>
          <w:rFonts w:ascii="Times New Roman" w:hAnsi="Times New Roman" w:cs="Times New Roman"/>
          <w:b/>
          <w:bCs/>
          <w:sz w:val="24"/>
          <w:szCs w:val="24"/>
        </w:rPr>
        <w:t>История русской</w:t>
      </w:r>
      <w:r w:rsidR="00422174"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rPr>
        <w:t>»</w:t>
      </w:r>
    </w:p>
    <w:p w:rsidR="00734453" w:rsidRDefault="00734453" w:rsidP="00620D57">
      <w:pPr>
        <w:shd w:val="clear" w:color="auto" w:fill="FFFFFF"/>
        <w:suppressAutoHyphens/>
        <w:spacing w:after="0" w:line="276" w:lineRule="auto"/>
        <w:ind w:right="97"/>
        <w:jc w:val="center"/>
        <w:rPr>
          <w:rFonts w:ascii="Times New Roman" w:hAnsi="Times New Roman" w:cs="Times New Roman"/>
          <w:b/>
          <w:bCs/>
          <w:sz w:val="24"/>
          <w:szCs w:val="24"/>
        </w:rPr>
      </w:pPr>
      <w:r>
        <w:rPr>
          <w:rFonts w:ascii="Times New Roman" w:hAnsi="Times New Roman" w:cs="Times New Roman"/>
          <w:b/>
          <w:bCs/>
          <w:sz w:val="24"/>
          <w:szCs w:val="24"/>
        </w:rPr>
        <w:t>«Древнерусская литература»</w:t>
      </w:r>
    </w:p>
    <w:p w:rsidR="00067BF6" w:rsidRDefault="00067BF6"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Введение</w:t>
      </w:r>
      <w:r w:rsidRPr="00620D57">
        <w:rPr>
          <w:rFonts w:ascii="Times New Roman" w:hAnsi="Times New Roman" w:cs="Times New Roman"/>
          <w:b/>
          <w:bCs/>
          <w:i/>
          <w:iCs/>
          <w:sz w:val="24"/>
          <w:szCs w:val="24"/>
        </w:rPr>
        <w:t xml:space="preserve">. </w:t>
      </w:r>
      <w:r w:rsidRPr="00620D57">
        <w:rPr>
          <w:rFonts w:ascii="Times New Roman" w:hAnsi="Times New Roman" w:cs="Times New Roman"/>
          <w:i/>
          <w:iCs/>
          <w:sz w:val="24"/>
          <w:szCs w:val="24"/>
        </w:rPr>
        <w:t xml:space="preserve">Специфика древнерусской литературы. Проблемы периодизации. Стадиальное развитие русской литературы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 xml:space="preserve">- первой трети </w:t>
      </w:r>
      <w:r w:rsidRPr="00620D57">
        <w:rPr>
          <w:rFonts w:ascii="Times New Roman" w:hAnsi="Times New Roman" w:cs="Times New Roman"/>
          <w:i/>
          <w:iCs/>
          <w:sz w:val="24"/>
          <w:szCs w:val="24"/>
          <w:lang w:val="en-US"/>
        </w:rPr>
        <w:t>XVIII</w:t>
      </w:r>
      <w:r w:rsidRPr="00620D57">
        <w:rPr>
          <w:rFonts w:ascii="Times New Roman" w:hAnsi="Times New Roman" w:cs="Times New Roman"/>
          <w:i/>
          <w:iCs/>
          <w:sz w:val="24"/>
          <w:szCs w:val="24"/>
        </w:rPr>
        <w:t xml:space="preserve"> в. Генезис литературных формаций.</w:t>
      </w:r>
    </w:p>
    <w:p w:rsidR="00067BF6" w:rsidRPr="00620D57" w:rsidRDefault="00067BF6" w:rsidP="00067BF6">
      <w:pPr>
        <w:spacing w:line="276" w:lineRule="auto"/>
        <w:jc w:val="both"/>
        <w:rPr>
          <w:rFonts w:ascii="Times New Roman" w:hAnsi="Times New Roman" w:cs="Times New Roman"/>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Русская литература — одна из древнейших литератур Европы, насчитывающая тысячелетнюю историю. Литература письменная и устная словесность. Общие представления об устной народной словесности.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Что понимать под средневековым “литературным произведением”? Объем древнерусской литературы: христианско-дидактические произведения и светские; “душеполезное чтение” и деловая письменность. Православный характер древнерусской литературы. Ее генеральная тема - тема спасения души человека. Основные темы: история отечества; патриотизм, государственное устроение; подвиг (духовный, военный, гражданский); труд, нравственный идеал (святого, князя). Воспитательная познавательная и эстетическая ценность древнерусская литература.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Христианская философия — основа православного мировоззрения писателей. Мировоззрение и синкретический метод познания=отражения. Отношение к слову как Божественной сущности.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Проблема периодизации древнерусской литературы. Стадиальное развитие русской литературы. Генезис литературных формаций. Проблема “художественного метода” древнерусской литературы (И.П.Еремин, В.П.Адрианова-Перетц, Д.С.Лихачев, С.Н.Азбелев, А.Н.Робинсон, В.В.Кусков, А.Н.Прокофьев, А.Н.Ужанков). Мировоззрение и метод. Осмысление древнерусскими писателями своего творчества. Секуляризация мировоззрения во второй половине XVII в. и дифференциация метода познания=отражения. Предпосылки появления литературно-художественного метода и его формирование в переходный период. Переходный период от русской средневековой литературы к новой — 40 годы XVII в. — первая треть XVIII 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Литература и язык. Влияние древнерусской словесности на развитие литературного языка. Рукописная и старопечатная книга. Понятие “литературного памятника”. Списки, редакции, изводы. Текстология. Методика научного изучения текста (определение первоначального авторского текста, его последующих редакций, родство списков и т. д.). Эволюция письма и древнерусских почерков. Оформление рукописей: миниатюры, орнаменты. Датировка рукописи. Проблема авторства.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Источниковедение древнерусской литературы. Вклад русских ученых XVIII—XIX веков в ее изучение. Школы и направления. Аналитические и конструктивные методы изучения литературы: эстетический, этический, исторический, историко-психологический, культурно-исторический, сравнительно-исторический, эволюционный, филологический и др. Достижения литературоведческой науки в XX в. по изданию и изучению памятников древнерусской литературы и ее дальнейшие задачи.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Литературная формация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 xml:space="preserve"> – 90-х годов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века. Русская литература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w:t>
      </w:r>
      <w:r w:rsidRPr="00620D57">
        <w:rPr>
          <w:rFonts w:ascii="Times New Roman" w:hAnsi="Times New Roman" w:cs="Times New Roman"/>
          <w:i/>
          <w:iCs/>
          <w:sz w:val="24"/>
          <w:szCs w:val="24"/>
          <w:lang w:val="en-US"/>
        </w:rPr>
        <w:t>XII</w:t>
      </w:r>
      <w:r w:rsidRPr="00620D57">
        <w:rPr>
          <w:rFonts w:ascii="Times New Roman" w:hAnsi="Times New Roman" w:cs="Times New Roman"/>
          <w:i/>
          <w:iCs/>
          <w:sz w:val="24"/>
          <w:szCs w:val="24"/>
        </w:rPr>
        <w:t xml:space="preserve"> вв. Характеристика мировоззренческой стадии. Переводная литература: жития, апокрифы, повести.</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Дохристианское мировоззрение как основа языческой мифологии и миропредставления. Одухотворение природы. Устное народное мифологическое творчество. Основные темы и жанры фольклора. Былевой эпос, сказки, обрядовая поэзия.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Деятельность славянских первоучителей св. Кирилла и Мефодия. Начало письменности у восточных славян. Черноризец Храбр “</w:t>
      </w:r>
      <w:r w:rsidRPr="00620D57">
        <w:rPr>
          <w:rFonts w:ascii="Times New Roman" w:hAnsi="Times New Roman" w:cs="Times New Roman"/>
          <w:i/>
          <w:iCs/>
          <w:sz w:val="24"/>
          <w:szCs w:val="24"/>
        </w:rPr>
        <w:t>О письменах</w:t>
      </w:r>
      <w:r w:rsidRPr="00620D57">
        <w:rPr>
          <w:rFonts w:ascii="Times New Roman" w:hAnsi="Times New Roman" w:cs="Times New Roman"/>
          <w:sz w:val="24"/>
          <w:szCs w:val="24"/>
        </w:rPr>
        <w:t>”. Письменность на Руси до принятия христианства. Принятие христианства Русью. Письменный характер религии. Историческое и культурное значение приобщения Киевской Руси к христианству. Религиозные и литературные связи Руси с Византией и славянским миром.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Христианская философия — основа нового мировоззрения. Стадиальное развитие христианского мировоззрения на Руси и его связь с литературным процессом.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Стадия мировосприятия (XI—XII вв.). Стихийное (ненаучное) мировоззрение. Основные категории русской средневековой культуры. Представление о бинарной картине мира, времени, пространстве, провидении, судьбе, случае, закономерности и т. д.</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Религиозно-символический метод познания-отражения действительности. Толкование Святого Писания как способ познания бытия. Умозрение. Смысловая (символическая) связь событий.</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Раннехристианская и святоотеческая литература</w:t>
      </w:r>
      <w:r w:rsidRPr="00620D57">
        <w:rPr>
          <w:rFonts w:ascii="Times New Roman" w:hAnsi="Times New Roman" w:cs="Times New Roman"/>
          <w:sz w:val="24"/>
          <w:szCs w:val="24"/>
        </w:rPr>
        <w:t xml:space="preserve"> на Руси. </w:t>
      </w:r>
      <w:r w:rsidRPr="00620D57">
        <w:rPr>
          <w:rFonts w:ascii="Times New Roman" w:hAnsi="Times New Roman" w:cs="Times New Roman"/>
          <w:i/>
          <w:iCs/>
          <w:sz w:val="24"/>
          <w:szCs w:val="24"/>
        </w:rPr>
        <w:t>Библия</w:t>
      </w:r>
      <w:r w:rsidRPr="00620D57">
        <w:rPr>
          <w:rFonts w:ascii="Times New Roman" w:hAnsi="Times New Roman" w:cs="Times New Roman"/>
          <w:sz w:val="24"/>
          <w:szCs w:val="24"/>
        </w:rPr>
        <w:t xml:space="preserve">. Патристика. </w:t>
      </w:r>
      <w:r w:rsidRPr="00620D57">
        <w:rPr>
          <w:rFonts w:ascii="Times New Roman" w:hAnsi="Times New Roman" w:cs="Times New Roman"/>
          <w:i/>
          <w:iCs/>
          <w:sz w:val="24"/>
          <w:szCs w:val="24"/>
        </w:rPr>
        <w:t>Апокрифы</w:t>
      </w:r>
      <w:r w:rsidRPr="00620D57">
        <w:rPr>
          <w:rFonts w:ascii="Times New Roman" w:hAnsi="Times New Roman" w:cs="Times New Roman"/>
          <w:sz w:val="24"/>
          <w:szCs w:val="24"/>
        </w:rPr>
        <w:t xml:space="preserve">: о сотворении мира, об Адаме и Еве, о Ное, о Соломоне и Китоврасе, о крестном древе, ” </w:t>
      </w:r>
      <w:r w:rsidRPr="00620D57">
        <w:rPr>
          <w:rFonts w:ascii="Times New Roman" w:hAnsi="Times New Roman" w:cs="Times New Roman"/>
          <w:i/>
          <w:iCs/>
          <w:sz w:val="24"/>
          <w:szCs w:val="24"/>
        </w:rPr>
        <w:t>Хождение Богородицы по мукам”</w:t>
      </w:r>
      <w:r w:rsidRPr="00620D57">
        <w:rPr>
          <w:rFonts w:ascii="Times New Roman" w:hAnsi="Times New Roman" w:cs="Times New Roman"/>
          <w:sz w:val="24"/>
          <w:szCs w:val="24"/>
        </w:rPr>
        <w:t xml:space="preserve"> (отражение его в творчестве Ф. М. Достоевского), </w:t>
      </w:r>
      <w:r w:rsidRPr="00620D57">
        <w:rPr>
          <w:rFonts w:ascii="Times New Roman" w:hAnsi="Times New Roman" w:cs="Times New Roman"/>
          <w:i/>
          <w:iCs/>
          <w:sz w:val="24"/>
          <w:szCs w:val="24"/>
        </w:rPr>
        <w:t>“Слово о Лазаревом воскресении”</w:t>
      </w:r>
      <w:r w:rsidRPr="00620D57">
        <w:rPr>
          <w:rFonts w:ascii="Times New Roman" w:hAnsi="Times New Roman" w:cs="Times New Roman"/>
          <w:sz w:val="24"/>
          <w:szCs w:val="24"/>
        </w:rPr>
        <w:t xml:space="preserve">, </w:t>
      </w:r>
      <w:r w:rsidRPr="00620D57">
        <w:rPr>
          <w:rFonts w:ascii="Times New Roman" w:hAnsi="Times New Roman" w:cs="Times New Roman"/>
          <w:i/>
          <w:iCs/>
          <w:sz w:val="24"/>
          <w:szCs w:val="24"/>
        </w:rPr>
        <w:t>НикодимовоЕвангелие</w:t>
      </w:r>
      <w:r w:rsidRPr="00620D57">
        <w:rPr>
          <w:rFonts w:ascii="Times New Roman" w:hAnsi="Times New Roman" w:cs="Times New Roman"/>
          <w:sz w:val="24"/>
          <w:szCs w:val="24"/>
        </w:rPr>
        <w:t xml:space="preserve"> (Первоевангелие Никодима и генеология “Мастера и Маргариты” М.А.Булгакова), “</w:t>
      </w:r>
      <w:r w:rsidRPr="00620D57">
        <w:rPr>
          <w:rFonts w:ascii="Times New Roman" w:hAnsi="Times New Roman" w:cs="Times New Roman"/>
          <w:i/>
          <w:iCs/>
          <w:sz w:val="24"/>
          <w:szCs w:val="24"/>
        </w:rPr>
        <w:t>Беседа трех святителей”</w:t>
      </w:r>
      <w:r w:rsidRPr="00620D57">
        <w:rPr>
          <w:rFonts w:ascii="Times New Roman" w:hAnsi="Times New Roman" w:cs="Times New Roman"/>
          <w:sz w:val="24"/>
          <w:szCs w:val="24"/>
        </w:rPr>
        <w:t>.</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Переводные жития:</w:t>
      </w:r>
      <w:r w:rsidRPr="00620D57">
        <w:rPr>
          <w:rFonts w:ascii="Times New Roman" w:hAnsi="Times New Roman" w:cs="Times New Roman"/>
          <w:i/>
          <w:iCs/>
          <w:sz w:val="24"/>
          <w:szCs w:val="24"/>
        </w:rPr>
        <w:t>“Слово об Алексии, человеке Божием”</w:t>
      </w:r>
      <w:r w:rsidRPr="00620D57">
        <w:rPr>
          <w:rFonts w:ascii="Times New Roman" w:hAnsi="Times New Roman" w:cs="Times New Roman"/>
          <w:sz w:val="24"/>
          <w:szCs w:val="24"/>
        </w:rPr>
        <w:t>. Сборники житий: Мартирологи, Патерики, Прологи, Четьи-Минеи.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Символизм истории. </w:t>
      </w:r>
      <w:r w:rsidRPr="00620D57">
        <w:rPr>
          <w:rFonts w:ascii="Times New Roman" w:hAnsi="Times New Roman" w:cs="Times New Roman"/>
          <w:sz w:val="24"/>
          <w:szCs w:val="24"/>
          <w:u w:val="single"/>
        </w:rPr>
        <w:t>Исторические хроники</w:t>
      </w:r>
      <w:r w:rsidRPr="00620D57">
        <w:rPr>
          <w:rFonts w:ascii="Times New Roman" w:hAnsi="Times New Roman" w:cs="Times New Roman"/>
          <w:sz w:val="24"/>
          <w:szCs w:val="24"/>
        </w:rPr>
        <w:t xml:space="preserve"> Иоанна Малалы и Георгия Амартола. Переводные “естественнонаучные” сочинения: </w:t>
      </w:r>
      <w:r w:rsidRPr="00620D57">
        <w:rPr>
          <w:rFonts w:ascii="Times New Roman" w:hAnsi="Times New Roman" w:cs="Times New Roman"/>
          <w:i/>
          <w:iCs/>
          <w:sz w:val="24"/>
          <w:szCs w:val="24"/>
        </w:rPr>
        <w:t>“Шестоднев</w:t>
      </w:r>
      <w:r w:rsidRPr="00620D57">
        <w:rPr>
          <w:rFonts w:ascii="Times New Roman" w:hAnsi="Times New Roman" w:cs="Times New Roman"/>
          <w:sz w:val="24"/>
          <w:szCs w:val="24"/>
        </w:rPr>
        <w:t>”, “</w:t>
      </w:r>
      <w:r w:rsidRPr="00620D57">
        <w:rPr>
          <w:rFonts w:ascii="Times New Roman" w:hAnsi="Times New Roman" w:cs="Times New Roman"/>
          <w:i/>
          <w:iCs/>
          <w:sz w:val="24"/>
          <w:szCs w:val="24"/>
        </w:rPr>
        <w:t>Физиолог”, “Христианская топография</w:t>
      </w:r>
      <w:r w:rsidRPr="00620D57">
        <w:rPr>
          <w:rFonts w:ascii="Times New Roman" w:hAnsi="Times New Roman" w:cs="Times New Roman"/>
          <w:sz w:val="24"/>
          <w:szCs w:val="24"/>
        </w:rPr>
        <w:t xml:space="preserve">” Козьмы Индикоплова, </w:t>
      </w:r>
      <w:r w:rsidRPr="00620D57">
        <w:rPr>
          <w:rFonts w:ascii="Times New Roman" w:hAnsi="Times New Roman" w:cs="Times New Roman"/>
          <w:i/>
          <w:iCs/>
          <w:sz w:val="24"/>
          <w:szCs w:val="24"/>
        </w:rPr>
        <w:t>“Пчела</w:t>
      </w:r>
      <w:r w:rsidRPr="00620D57">
        <w:rPr>
          <w:rFonts w:ascii="Times New Roman" w:hAnsi="Times New Roman" w:cs="Times New Roman"/>
          <w:sz w:val="24"/>
          <w:szCs w:val="24"/>
        </w:rPr>
        <w:t>”. Их символизм.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Переводные повести</w:t>
      </w:r>
      <w:r w:rsidRPr="00620D57">
        <w:rPr>
          <w:rFonts w:ascii="Times New Roman" w:hAnsi="Times New Roman" w:cs="Times New Roman"/>
          <w:sz w:val="24"/>
          <w:szCs w:val="24"/>
        </w:rPr>
        <w:t>: “</w:t>
      </w:r>
      <w:r w:rsidRPr="00620D57">
        <w:rPr>
          <w:rFonts w:ascii="Times New Roman" w:hAnsi="Times New Roman" w:cs="Times New Roman"/>
          <w:i/>
          <w:iCs/>
          <w:sz w:val="24"/>
          <w:szCs w:val="24"/>
        </w:rPr>
        <w:t>Александрия”, “Девгениево деяние”, “Повесть обАкире Премудром”, “Повесть о Варлааме и Иоасафе”, “История иудейской войны”</w:t>
      </w:r>
      <w:r w:rsidRPr="00620D57">
        <w:rPr>
          <w:rFonts w:ascii="Times New Roman"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u w:val="single"/>
        </w:rPr>
        <w:t>Легенды и духовные стихи</w:t>
      </w:r>
      <w:r w:rsidRPr="00620D57">
        <w:rPr>
          <w:rFonts w:ascii="Times New Roman"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i/>
          <w:iCs/>
          <w:sz w:val="24"/>
          <w:szCs w:val="24"/>
        </w:rPr>
      </w:pPr>
      <w:r w:rsidRPr="00620D57">
        <w:rPr>
          <w:rFonts w:ascii="Times New Roman" w:hAnsi="Times New Roman" w:cs="Times New Roman"/>
          <w:i/>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Законе и Благодати”</w:t>
      </w:r>
      <w:r w:rsidRPr="00620D57">
        <w:rPr>
          <w:rFonts w:ascii="Times New Roman" w:hAnsi="Times New Roman" w:cs="Times New Roman"/>
          <w:sz w:val="24"/>
          <w:szCs w:val="24"/>
        </w:rPr>
        <w:t xml:space="preserve"> Илариона Киевского — непревзойденный памятник торжественного красноречия. Датировка произведения. Религиозно-исторический смысл стечения первого “юбилея” (крещения Руси) и церковных праздников – Благовещения и Пасхи в 1038 г.</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Художественные достоинства “Слова”: композиция, стиль (ритмика), образы, символика, художественные тропы-олицетворения, метафоры, сравнения. 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“Поучение к братии”</w:t>
      </w:r>
      <w:r w:rsidRPr="00620D57">
        <w:rPr>
          <w:rFonts w:ascii="Times New Roman" w:hAnsi="Times New Roman" w:cs="Times New Roman"/>
          <w:sz w:val="24"/>
          <w:szCs w:val="24"/>
        </w:rPr>
        <w:t xml:space="preserve"> Луки Жидяты.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Киевский Печерский монастырь. Преп. Феодосий и его поучения.</w:t>
      </w: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 xml:space="preserve">Работа преп. Нестора над “ </w:t>
      </w:r>
      <w:r w:rsidRPr="00620D57">
        <w:rPr>
          <w:rFonts w:ascii="Times New Roman" w:hAnsi="Times New Roman" w:cs="Times New Roman"/>
          <w:i/>
          <w:iCs/>
          <w:sz w:val="24"/>
          <w:szCs w:val="24"/>
        </w:rPr>
        <w:t>Повестью временных лет”.</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Повесть временных лет”</w:t>
      </w:r>
      <w:r w:rsidRPr="00620D57">
        <w:rPr>
          <w:rFonts w:ascii="Times New Roman"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 “Совестные книги”Древней Руси и Страшный суд. Отличие летописного стиля от стиля исторических повестей. Мировоззрение русского летописца. Философия русской истории. “</w:t>
      </w:r>
      <w:r w:rsidRPr="00620D57">
        <w:rPr>
          <w:rFonts w:ascii="Times New Roman" w:hAnsi="Times New Roman" w:cs="Times New Roman"/>
          <w:i/>
          <w:iCs/>
          <w:sz w:val="24"/>
          <w:szCs w:val="24"/>
        </w:rPr>
        <w:t>Повесть временныхлет”</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Слово о Законе и Благодати”</w:t>
      </w:r>
      <w:r w:rsidRPr="00620D57">
        <w:rPr>
          <w:rFonts w:ascii="Times New Roman" w:hAnsi="Times New Roman" w:cs="Times New Roman"/>
          <w:sz w:val="24"/>
          <w:szCs w:val="24"/>
        </w:rPr>
        <w:t xml:space="preserve"> 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620D57">
        <w:rPr>
          <w:rFonts w:ascii="Times New Roman" w:hAnsi="Times New Roman" w:cs="Times New Roman"/>
          <w:i/>
          <w:iCs/>
          <w:sz w:val="24"/>
          <w:szCs w:val="24"/>
        </w:rPr>
        <w:t>(“Повесть об ослеплении ВасилькаТеребовльского”).</w:t>
      </w:r>
      <w:r w:rsidRPr="00620D57">
        <w:rPr>
          <w:rFonts w:ascii="Times New Roman" w:hAnsi="Times New Roman" w:cs="Times New Roman"/>
          <w:sz w:val="24"/>
          <w:szCs w:val="24"/>
        </w:rPr>
        <w:t xml:space="preserve"> Православие и язычество.</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Литературная сторона. Отражение в летописи устной словесности: обрядовой и дружинной поэзии, преданий, местных легенд, былин; пословицы, поговорки, загадки. Литературные жанры, вошедшие в летопись: исторические повести, исторические сказания, летописные рассказы, погодные списки. Влияние агиографии. Письменные источники летописи.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Историзм и правдивость — основа изложения событий. Религиозно-символический метод отражения действительности. Библейские параллели к характеристикам древнерусских князей и их религиозно-философское значение.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Язык и стиль летописи. Литературный образ летописца: Пимен А. С. Пушкина. Дидактическое (поучительное) значение летописи.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b/>
          <w:bCs/>
          <w:i/>
          <w:iCs/>
          <w:sz w:val="24"/>
          <w:szCs w:val="24"/>
        </w:rPr>
      </w:pPr>
      <w:r w:rsidRPr="00620D57">
        <w:rPr>
          <w:rFonts w:ascii="Times New Roman" w:hAnsi="Times New Roman" w:cs="Times New Roman"/>
          <w:i/>
          <w:iCs/>
          <w:sz w:val="24"/>
          <w:szCs w:val="24"/>
        </w:rPr>
        <w:t>Житийная литература. Творения преп. Нестора: «Чтение о Борисе и Глебе», «Житие Феодосия Печерского». «Сказание о Борисе и Глебе».</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Преп. Нестор и его творения. </w:t>
      </w:r>
      <w:r w:rsidRPr="00620D57">
        <w:rPr>
          <w:rFonts w:ascii="Times New Roman" w:hAnsi="Times New Roman" w:cs="Times New Roman"/>
          <w:i/>
          <w:iCs/>
          <w:sz w:val="24"/>
          <w:szCs w:val="24"/>
        </w:rPr>
        <w:t>“Чтение о Борисе и Глебе”</w:t>
      </w:r>
      <w:r w:rsidRPr="00620D57">
        <w:rPr>
          <w:rFonts w:ascii="Times New Roman" w:hAnsi="Times New Roman" w:cs="Times New Roman"/>
          <w:sz w:val="24"/>
          <w:szCs w:val="24"/>
        </w:rPr>
        <w:t xml:space="preserve"> — первое русское агиографическое сочинение о первых русских святых. Проблема датировки. Житийный канон и его смысловая основа 19 заповедей. Мирское и вечное. Смысл человеческого бытия - спасение души. Идеал смирения. </w:t>
      </w:r>
      <w:r w:rsidRPr="00620D57">
        <w:rPr>
          <w:rFonts w:ascii="Times New Roman" w:hAnsi="Times New Roman" w:cs="Times New Roman"/>
          <w:i/>
          <w:iCs/>
          <w:sz w:val="24"/>
          <w:szCs w:val="24"/>
        </w:rPr>
        <w:t xml:space="preserve">“Житие ФеодосияПечерского” - </w:t>
      </w:r>
      <w:r w:rsidRPr="00620D57">
        <w:rPr>
          <w:rFonts w:ascii="Times New Roman" w:hAnsi="Times New Roman" w:cs="Times New Roman"/>
          <w:sz w:val="24"/>
          <w:szCs w:val="24"/>
        </w:rPr>
        <w:t>тип преподобнического жития. Олицетворение силы плоти и мирских страстей (мать преподобного) и силы духа (преп. Феодосий).</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“Сказание о Борисе и Глебе”.</w:t>
      </w:r>
      <w:r w:rsidRPr="00620D57">
        <w:rPr>
          <w:rFonts w:ascii="Times New Roman" w:hAnsi="Times New Roman" w:cs="Times New Roman"/>
          <w:sz w:val="24"/>
          <w:szCs w:val="24"/>
        </w:rPr>
        <w:t xml:space="preserve"> От исторической повести к житию. Добро и зло как формирующие характер категории. Осуждение мирового зла и его проявления — братоубийства. Сложение общерусского культа св. Бориса и Глеба как защитников Русской земли (“Повесть временных лет”, “Житие Александра Невского” и др.).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b/>
          <w:bCs/>
          <w:i/>
          <w:iCs/>
          <w:sz w:val="24"/>
          <w:szCs w:val="24"/>
        </w:rPr>
      </w:pPr>
      <w:r w:rsidRPr="00620D57">
        <w:rPr>
          <w:rFonts w:ascii="Times New Roman" w:hAnsi="Times New Roman" w:cs="Times New Roman"/>
          <w:i/>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 Княжеская литература XII века</w:t>
      </w:r>
      <w:r w:rsidRPr="00620D57">
        <w:rPr>
          <w:rFonts w:ascii="Times New Roman" w:hAnsi="Times New Roman" w:cs="Times New Roman"/>
          <w:i/>
          <w:iCs/>
          <w:sz w:val="24"/>
          <w:szCs w:val="24"/>
        </w:rPr>
        <w:t>. “Поучение”, “Послание к Олегу Святославичу”</w:t>
      </w:r>
      <w:r w:rsidRPr="00620D57">
        <w:rPr>
          <w:rFonts w:ascii="Times New Roman" w:hAnsi="Times New Roman" w:cs="Times New Roman"/>
          <w:sz w:val="24"/>
          <w:szCs w:val="24"/>
        </w:rPr>
        <w:t xml:space="preserve"> Владимира Мономаха и приписываемая ему </w:t>
      </w:r>
      <w:r w:rsidRPr="00620D57">
        <w:rPr>
          <w:rFonts w:ascii="Times New Roman" w:hAnsi="Times New Roman" w:cs="Times New Roman"/>
          <w:i/>
          <w:iCs/>
          <w:sz w:val="24"/>
          <w:szCs w:val="24"/>
        </w:rPr>
        <w:t>Молитва</w:t>
      </w:r>
      <w:r w:rsidRPr="00620D57">
        <w:rPr>
          <w:rFonts w:ascii="Times New Roman" w:hAnsi="Times New Roman" w:cs="Times New Roman"/>
          <w:sz w:val="24"/>
          <w:szCs w:val="24"/>
        </w:rPr>
        <w:t>. Историческая действительность и ее отражение в сочинениях князя Владимира Всеволодовича. Образ древнерусского князя — православного правителя и мужественного защитника своего Отечества. Личное начало в “Поучении” и “Послании”. Духовный образ Владимира Мономаха: воля и смирение, мудрость и кротость. Авторитет князя. Христианский идеал как норма жизни. Язык и стиль сочинений. Художественные достоинства.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Жанр “</w:t>
      </w:r>
      <w:r w:rsidRPr="00620D57">
        <w:rPr>
          <w:rFonts w:ascii="Times New Roman" w:hAnsi="Times New Roman" w:cs="Times New Roman"/>
          <w:i/>
          <w:iCs/>
          <w:sz w:val="24"/>
          <w:szCs w:val="24"/>
        </w:rPr>
        <w:t>посланий</w:t>
      </w:r>
      <w:r w:rsidRPr="00620D57">
        <w:rPr>
          <w:rFonts w:ascii="Times New Roman" w:hAnsi="Times New Roman" w:cs="Times New Roman"/>
          <w:sz w:val="24"/>
          <w:szCs w:val="24"/>
        </w:rPr>
        <w:t>” в Древней Руси. Послания митрополита Никифора. Их религиозный и идейный характер. Послание Климента Смолятича пресвитеру Фоме и его философско-этический характер.</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Жанр “</w:t>
      </w:r>
      <w:r w:rsidRPr="00620D57">
        <w:rPr>
          <w:rFonts w:ascii="Times New Roman" w:hAnsi="Times New Roman" w:cs="Times New Roman"/>
          <w:i/>
          <w:iCs/>
          <w:sz w:val="24"/>
          <w:szCs w:val="24"/>
        </w:rPr>
        <w:t>хождений</w:t>
      </w:r>
      <w:r w:rsidRPr="00620D57">
        <w:rPr>
          <w:rFonts w:ascii="Times New Roman" w:hAnsi="Times New Roman" w:cs="Times New Roman"/>
          <w:sz w:val="24"/>
          <w:szCs w:val="24"/>
        </w:rPr>
        <w:t xml:space="preserve">” (хожений) в древнерусской литературе. </w:t>
      </w:r>
      <w:r w:rsidRPr="00620D57">
        <w:rPr>
          <w:rFonts w:ascii="Times New Roman" w:hAnsi="Times New Roman" w:cs="Times New Roman"/>
          <w:i/>
          <w:iCs/>
          <w:sz w:val="24"/>
          <w:szCs w:val="24"/>
        </w:rPr>
        <w:t>“Хождение игумена Даниила в Святую землю”</w:t>
      </w:r>
      <w:r w:rsidRPr="00620D57">
        <w:rPr>
          <w:rFonts w:ascii="Times New Roman" w:hAnsi="Times New Roman" w:cs="Times New Roman"/>
          <w:sz w:val="24"/>
          <w:szCs w:val="24"/>
        </w:rPr>
        <w:t xml:space="preserve"> Мировоззрение автора. Категории времени и пространства и их литературное воплощение в сочинении. Пейзаж. Архитектура. Образ автора. Христианский пафос сочинения. Национальная гордость и патриотизм Даниила.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Духовная литература XII века. Торжественные </w:t>
      </w:r>
      <w:r w:rsidRPr="00620D57">
        <w:rPr>
          <w:rFonts w:ascii="Times New Roman" w:hAnsi="Times New Roman" w:cs="Times New Roman"/>
          <w:i/>
          <w:iCs/>
          <w:sz w:val="24"/>
          <w:szCs w:val="24"/>
        </w:rPr>
        <w:t>“Слова”</w:t>
      </w:r>
      <w:r w:rsidRPr="00620D57">
        <w:rPr>
          <w:rFonts w:ascii="Times New Roman" w:hAnsi="Times New Roman" w:cs="Times New Roman"/>
          <w:sz w:val="24"/>
          <w:szCs w:val="24"/>
        </w:rPr>
        <w:t xml:space="preserve"> Кирилла Туровского:</w:t>
      </w:r>
      <w:r w:rsidRPr="00620D57">
        <w:rPr>
          <w:rFonts w:ascii="Times New Roman" w:hAnsi="Times New Roman" w:cs="Times New Roman"/>
          <w:i/>
          <w:iCs/>
          <w:sz w:val="24"/>
          <w:szCs w:val="24"/>
        </w:rPr>
        <w:t>”Слово об артосе”, ”Слово на новую неделю по Пасхе”, “Слово на вознесение”.</w:t>
      </w:r>
      <w:r w:rsidRPr="00620D57">
        <w:rPr>
          <w:rFonts w:ascii="Times New Roman" w:hAnsi="Times New Roman" w:cs="Times New Roman"/>
          <w:sz w:val="24"/>
          <w:szCs w:val="24"/>
        </w:rPr>
        <w:t xml:space="preserve"> Художественные особенности образов и стиля. Религиозно-символический метод отражения природы.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князьях”</w:t>
      </w:r>
      <w:r w:rsidRPr="00620D57">
        <w:rPr>
          <w:rFonts w:ascii="Times New Roman" w:hAnsi="Times New Roman" w:cs="Times New Roman"/>
          <w:sz w:val="24"/>
          <w:szCs w:val="24"/>
        </w:rPr>
        <w:t xml:space="preserve"> — памятник торжественной проповеди. Его идейные и художественные особенности.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Полемические сочинения XI—XII вв. против латинян.</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Исторические повести </w:t>
      </w:r>
      <w:r w:rsidRPr="00620D57">
        <w:rPr>
          <w:rFonts w:ascii="Times New Roman" w:hAnsi="Times New Roman" w:cs="Times New Roman"/>
          <w:i/>
          <w:iCs/>
          <w:sz w:val="24"/>
          <w:szCs w:val="24"/>
          <w:lang w:val="en-US"/>
        </w:rPr>
        <w:t>XI</w:t>
      </w:r>
      <w:r w:rsidRPr="00620D57">
        <w:rPr>
          <w:rFonts w:ascii="Times New Roman" w:hAnsi="Times New Roman" w:cs="Times New Roman"/>
          <w:i/>
          <w:iCs/>
          <w:sz w:val="24"/>
          <w:szCs w:val="24"/>
        </w:rPr>
        <w:t>-</w:t>
      </w:r>
      <w:r w:rsidRPr="00620D57">
        <w:rPr>
          <w:rFonts w:ascii="Times New Roman" w:hAnsi="Times New Roman" w:cs="Times New Roman"/>
          <w:i/>
          <w:iCs/>
          <w:sz w:val="24"/>
          <w:szCs w:val="24"/>
          <w:lang w:val="en-US"/>
        </w:rPr>
        <w:t>XII</w:t>
      </w:r>
      <w:r w:rsidRPr="00620D57">
        <w:rPr>
          <w:rFonts w:ascii="Times New Roman" w:hAnsi="Times New Roman" w:cs="Times New Roman"/>
          <w:i/>
          <w:iCs/>
          <w:sz w:val="24"/>
          <w:szCs w:val="24"/>
        </w:rPr>
        <w:t xml:space="preserve"> вв. «Слово о полку Игореве».</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Исторические повести XI—XII вв. Повести о княжеских преступлениях. </w:t>
      </w:r>
      <w:r w:rsidRPr="00620D57">
        <w:rPr>
          <w:rFonts w:ascii="Times New Roman" w:hAnsi="Times New Roman" w:cs="Times New Roman"/>
          <w:i/>
          <w:iCs/>
          <w:sz w:val="24"/>
          <w:szCs w:val="24"/>
        </w:rPr>
        <w:t>“Повесть об ослеплении Василька Теребовльского”, “Повесть об убиении Андрея Боголюбского”.</w:t>
      </w:r>
      <w:r w:rsidRPr="00620D57">
        <w:rPr>
          <w:rFonts w:ascii="Times New Roman" w:hAnsi="Times New Roman" w:cs="Times New Roman"/>
          <w:sz w:val="24"/>
          <w:szCs w:val="24"/>
        </w:rPr>
        <w:t xml:space="preserve"> Тема княжеских распрей и вероломств в древнерусской литературе.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полку Игореве”.</w:t>
      </w:r>
      <w:r w:rsidRPr="00620D57">
        <w:rPr>
          <w:rFonts w:ascii="Times New Roman" w:hAnsi="Times New Roman" w:cs="Times New Roman"/>
          <w:sz w:val="24"/>
          <w:szCs w:val="24"/>
        </w:rPr>
        <w:t xml:space="preserve"> Открытие, публикация, изучение. Историческая основа произведения. Летописные повести о походе Игоря на половцев в 1185 году и “Слово”: документальность и художественность.</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Провиденциализм в истории и свобода волеизъявления личности. Художественное осуждение гордыни. “Книга пророка Иеремии” и “Слово”. Историческая ретроспективная аналогия: сопоставление похода “Старого Владимира” - Мономаха в 1111 г. ипохода Игоря Святославича в 1185 г. Осмысление похода праведного и неправедного. Призыв к единению русских князей перед половецкой угрозой.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Художественные особенности памятника. Религиозно-символический метод отражения и образная система произведения: промысел Божий и символы природы, образ тьмы, образ Русской земли, образы князей и Баяна. Жанровое своеобразие “Слова”: элементы торжественного красноречия, воинской повести, эпического сказания. Стиль “Слова”. Диалогичность строения (“старые словесы” и “новые”). Проблема авторства.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“Слово о полку Игореве” и средневековый западноевропейский эпос</w:t>
      </w:r>
      <w:r w:rsidRPr="00620D57">
        <w:rPr>
          <w:rFonts w:ascii="Times New Roman" w:hAnsi="Times New Roman" w:cs="Times New Roman"/>
          <w:sz w:val="24"/>
          <w:szCs w:val="24"/>
          <w:vertAlign w:val="superscript"/>
        </w:rPr>
        <w:footnoteReference w:id="1"/>
      </w:r>
      <w:r w:rsidRPr="00620D57">
        <w:rPr>
          <w:rFonts w:ascii="Times New Roman" w:hAnsi="Times New Roman" w:cs="Times New Roman"/>
          <w:sz w:val="24"/>
          <w:szCs w:val="24"/>
        </w:rPr>
        <w:t>. Мировое значение “Слова”. Дискуссия о подлинности памятника древнерусской литературы (А. Мазон, А. Зимин, Л. Гумилев). Основные переводы“Слова о полку Игореве”.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Итоги развития литературы XI—XII вв. — периода господства религиозно-символического метода познания-отражения действительности.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b/>
          <w:bCs/>
          <w:i/>
          <w:iCs/>
          <w:sz w:val="24"/>
          <w:szCs w:val="24"/>
        </w:rPr>
      </w:pPr>
      <w:r w:rsidRPr="00620D57">
        <w:rPr>
          <w:rFonts w:ascii="Times New Roman" w:hAnsi="Times New Roman" w:cs="Times New Roman"/>
          <w:i/>
          <w:iCs/>
          <w:sz w:val="24"/>
          <w:szCs w:val="24"/>
        </w:rPr>
        <w:t xml:space="preserve">Русская литература </w:t>
      </w:r>
      <w:r w:rsidRPr="00620D57">
        <w:rPr>
          <w:rFonts w:ascii="Times New Roman" w:hAnsi="Times New Roman" w:cs="Times New Roman"/>
          <w:i/>
          <w:iCs/>
          <w:sz w:val="24"/>
          <w:szCs w:val="24"/>
          <w:lang w:val="en-US"/>
        </w:rPr>
        <w:t>XIII</w:t>
      </w:r>
      <w:r w:rsidRPr="00620D57">
        <w:rPr>
          <w:rFonts w:ascii="Times New Roman" w:hAnsi="Times New Roman" w:cs="Times New Roman"/>
          <w:i/>
          <w:iCs/>
          <w:sz w:val="24"/>
          <w:szCs w:val="24"/>
        </w:rPr>
        <w:t xml:space="preserve"> – первой половины </w:t>
      </w:r>
      <w:r w:rsidRPr="00620D57">
        <w:rPr>
          <w:rFonts w:ascii="Times New Roman" w:hAnsi="Times New Roman" w:cs="Times New Roman"/>
          <w:i/>
          <w:iCs/>
          <w:sz w:val="24"/>
          <w:szCs w:val="24"/>
          <w:lang w:val="en-US"/>
        </w:rPr>
        <w:t>XIV</w:t>
      </w:r>
      <w:r w:rsidRPr="00620D57">
        <w:rPr>
          <w:rFonts w:ascii="Times New Roman" w:hAnsi="Times New Roman" w:cs="Times New Roman"/>
          <w:i/>
          <w:iCs/>
          <w:sz w:val="24"/>
          <w:szCs w:val="24"/>
        </w:rPr>
        <w:t xml:space="preserve"> в. Характеристика стадии. «Слово» и «Моление» Даниила Заточника. Творения Серапиона Владимирского.</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“Ситуация культурного перелома“. Стадия миросозерцания в развитии мировоззрения. Два способа познания бытия: 1) умозрение (толкование Святого писания); 2) интуитивное созерцание идеи как некоего духовного образа. Сосуществование двух методов познания-отражения в начале стадии. Предпосылки перехода от религиозно-символического метода отражения к религиозно-прагматическому. Вытеснение каузальным методом символического. Провиденциализм и прагматизм. Причинно-следственная связь исторических событий. Изменение взглядов на мироздание и природу.</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Господство утилитарного подхода к природе в конце стадии. Феодальная раздробленность Древней Руси. Становление новых политических, культурных и литературных центров во Владимиро-Суздальском, Галицко-Волынском, Муромо-Рязанском княжествах, Новгородской и Псковской землях.</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Начало формирования великорусской, украинской и белорусской народностей. Дифференциация восточно-славянского языка на русский, украинский и белорусский. Развитие и становление национальных литератур и культур. Идейные и художественные традиции литературы Киевской Руси в произведениях этого периода.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“Моление“</w:t>
      </w:r>
      <w:r w:rsidRPr="00620D57">
        <w:rPr>
          <w:rFonts w:ascii="Times New Roman" w:hAnsi="Times New Roman" w:cs="Times New Roman"/>
          <w:sz w:val="24"/>
          <w:szCs w:val="24"/>
        </w:rPr>
        <w:t xml:space="preserve"> Даниила Заточника. Соотношение двух памятников. Время их написания и господствующий метод отражения. Затрагиваемые двумя произведениями проблемы: личность князя и апология княжеской власти; новые критерии оценки человека (служилое сословие); социально-бытовой уклад; взгляд на семью и брак по расчету; отношение к женщине. Вопрос об авторе сочинений и его социальном положении. Жанр и стиль ”Моления”. Связь с переводными и оригинальными произведениями и фольклором.</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Повести о монголо-татарском нашествии и агиография </w:t>
      </w:r>
      <w:r w:rsidRPr="00620D57">
        <w:rPr>
          <w:rFonts w:ascii="Times New Roman" w:hAnsi="Times New Roman" w:cs="Times New Roman"/>
          <w:i/>
          <w:iCs/>
          <w:sz w:val="24"/>
          <w:szCs w:val="24"/>
          <w:lang w:val="en-US"/>
        </w:rPr>
        <w:t>XIII</w:t>
      </w:r>
      <w:r w:rsidRPr="00620D57">
        <w:rPr>
          <w:rFonts w:ascii="Times New Roman" w:hAnsi="Times New Roman" w:cs="Times New Roman"/>
          <w:i/>
          <w:iCs/>
          <w:sz w:val="24"/>
          <w:szCs w:val="24"/>
        </w:rPr>
        <w:t xml:space="preserve"> в. «Киево-Печерский патерик».</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Историческая тема в литературе. Становление жанра воинских повестей. Повести о татаро-монгольском нашествии на Русь. Идеи общенародного единства, защиты родной земли, героизма, отразившиеся в них.</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битве на реке Калке“</w:t>
      </w:r>
      <w:r w:rsidRPr="00620D57">
        <w:rPr>
          <w:rFonts w:ascii="Times New Roman" w:hAnsi="Times New Roman" w:cs="Times New Roman"/>
          <w:sz w:val="24"/>
          <w:szCs w:val="24"/>
        </w:rPr>
        <w:t xml:space="preserve"> в 1223 г. Краткая и полная редакции. Авторское осмысление судьбы родной земли и народное отношение к своей истории - гибели богатырей русских.</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Тема татаро-монгольского нашествия в агиографической литературе. </w:t>
      </w:r>
      <w:r w:rsidRPr="00620D57">
        <w:rPr>
          <w:rFonts w:ascii="Times New Roman" w:hAnsi="Times New Roman" w:cs="Times New Roman"/>
          <w:i/>
          <w:iCs/>
          <w:sz w:val="24"/>
          <w:szCs w:val="24"/>
        </w:rPr>
        <w:t>“Сказание об убиении в Орде князя Михаила Черниговского и его боярина Феодора“.</w:t>
      </w:r>
      <w:r w:rsidRPr="00620D57">
        <w:rPr>
          <w:rFonts w:ascii="Times New Roman" w:hAnsi="Times New Roman" w:cs="Times New Roman"/>
          <w:sz w:val="24"/>
          <w:szCs w:val="24"/>
        </w:rPr>
        <w:t xml:space="preserve"> Духовный и моральный подвиг русского человека.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“Правило“</w:t>
      </w:r>
      <w:r w:rsidRPr="00620D57">
        <w:rPr>
          <w:rFonts w:ascii="Times New Roman" w:hAnsi="Times New Roman" w:cs="Times New Roman"/>
          <w:sz w:val="24"/>
          <w:szCs w:val="24"/>
        </w:rPr>
        <w:t xml:space="preserve"> митрополита Кирилла II. </w:t>
      </w:r>
      <w:r w:rsidRPr="00620D57">
        <w:rPr>
          <w:rFonts w:ascii="Times New Roman" w:hAnsi="Times New Roman" w:cs="Times New Roman"/>
          <w:i/>
          <w:iCs/>
          <w:sz w:val="24"/>
          <w:szCs w:val="24"/>
        </w:rPr>
        <w:t>“Слова“</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Поучения</w:t>
      </w:r>
      <w:r w:rsidRPr="00620D57">
        <w:rPr>
          <w:rFonts w:ascii="Times New Roman" w:hAnsi="Times New Roman" w:cs="Times New Roman"/>
          <w:sz w:val="24"/>
          <w:szCs w:val="24"/>
        </w:rPr>
        <w:t>“ епископа Серапиона Владимирского. Актуальный характер этих произведений. Отражение в них современных событий, связанных как с татаро-монгольским нашествием, так и бытом второй половины ХIII в. Литературно-художественные достоинства творений Серапиона Владимирского.</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Киево-Печерский патерик“.</w:t>
      </w:r>
      <w:r w:rsidRPr="00620D57">
        <w:rPr>
          <w:rFonts w:ascii="Times New Roman" w:hAnsi="Times New Roman" w:cs="Times New Roman"/>
          <w:sz w:val="24"/>
          <w:szCs w:val="24"/>
        </w:rPr>
        <w:t xml:space="preserve"> Жанр и предназначение “Отечников“. История сложения “Патерика“ и его основные редакции. Сочинения преп. Нестора в “Патерике“. Прорусская позиция ранней редакции “Патерика“ и провизантийская — поздних. Идейно — религиозная направленность “Патерика“. Образы святых подвижников церкви как образец духовной крепости человека. Киево-Печерский монастырь как религиозный и духовный центр Древней Руси. Черты монастырского быта. Взаимоотношение монастыря с киевским князем. Жанровое разнообразие вошедших в “Патерик“ произведений (патериковые рассказы и повести, жития святых, “слова“ на освящение церкви) и их художественные особенности и литературное значение. Идея спасения души как основная цель жизни праведного христианина. Проповедь высокой христианской морали: любви и сострадания к людям, кротости, смирения, борьбы с гордыней, страха перед Господом.</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Галицко-Волынская летопись</w:t>
      </w:r>
      <w:r w:rsidRPr="00620D57">
        <w:rPr>
          <w:rFonts w:ascii="Times New Roman" w:hAnsi="Times New Roman" w:cs="Times New Roman"/>
          <w:sz w:val="24"/>
          <w:szCs w:val="24"/>
        </w:rPr>
        <w:t xml:space="preserve">“. Жанровые и художественные особенности памятника. “Галицкая летопись“ как </w:t>
      </w:r>
      <w:r w:rsidRPr="00620D57">
        <w:rPr>
          <w:rFonts w:ascii="Times New Roman" w:hAnsi="Times New Roman" w:cs="Times New Roman"/>
          <w:i/>
          <w:iCs/>
          <w:sz w:val="24"/>
          <w:szCs w:val="24"/>
        </w:rPr>
        <w:t>“Жизнеописание Даниила Галицкого“</w:t>
      </w:r>
      <w:r w:rsidRPr="00620D57">
        <w:rPr>
          <w:rFonts w:ascii="Times New Roman" w:hAnsi="Times New Roman" w:cs="Times New Roman"/>
          <w:sz w:val="24"/>
          <w:szCs w:val="24"/>
        </w:rPr>
        <w:t xml:space="preserve"> — первое светское описание жизни и деятельности князя. Жанр княжеского жизнеописания и его отличие от княжеского жития. Проблема авторства и времени написания “Жизнеописания“. “Волынская летопись“. Стилевые особенности. Отражение в ней литературы Киевской Руси.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погибели Русской земли“.</w:t>
      </w:r>
      <w:r w:rsidRPr="00620D57">
        <w:rPr>
          <w:rFonts w:ascii="Times New Roman" w:hAnsi="Times New Roman" w:cs="Times New Roman"/>
          <w:sz w:val="24"/>
          <w:szCs w:val="24"/>
        </w:rPr>
        <w:t xml:space="preserve"> Высокопоэтичный образ Русской земли, ее славы и могущества. Гражданский и патриотический пафос “Слова“. Тема “болезни христиан“ и “гибели“ государства. Исторический и политический кругозор автора “Слова“. Время написания и художественные особенности “Слова“.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“Житие Александра Невского” (“Повести о житии великого князя Александра Невского“).</w:t>
      </w:r>
      <w:r w:rsidRPr="00620D57">
        <w:rPr>
          <w:rFonts w:ascii="Times New Roman" w:hAnsi="Times New Roman" w:cs="Times New Roman"/>
          <w:sz w:val="24"/>
          <w:szCs w:val="24"/>
        </w:rPr>
        <w:t xml:space="preserve"> Тема служения отечеству как христианский подвиг. Образ Александра Невского как князя защитника, государственного деятеля, талантливого полководца, храброго воина, идеального христианина. Жанровые особенности “Жития“ — княжеского жизнеописания. Стиль произведения. Литературные традиции “Жизнеописания Даниила Галицкого“ в “Житии“. Время написания и проблема авторства.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Переводная литература. </w:t>
      </w:r>
      <w:r w:rsidRPr="00620D57">
        <w:rPr>
          <w:rFonts w:ascii="Times New Roman" w:hAnsi="Times New Roman" w:cs="Times New Roman"/>
          <w:i/>
          <w:iCs/>
          <w:sz w:val="24"/>
          <w:szCs w:val="24"/>
        </w:rPr>
        <w:t>“Сказание об Индийском царстве</w:t>
      </w:r>
      <w:r w:rsidRPr="00620D57">
        <w:rPr>
          <w:rFonts w:ascii="Times New Roman" w:hAnsi="Times New Roman" w:cs="Times New Roman"/>
          <w:sz w:val="24"/>
          <w:szCs w:val="24"/>
        </w:rPr>
        <w:t xml:space="preserve">”. Утопическая легенда как реакция на действительность. Пленительная мечта о сказочно богатом Индийском царстве и его могущественном властелине Иоанне и её долгая жизнь в сознании русского народа. </w:t>
      </w:r>
      <w:r w:rsidRPr="00620D57">
        <w:rPr>
          <w:rFonts w:ascii="Times New Roman" w:hAnsi="Times New Roman" w:cs="Times New Roman"/>
          <w:i/>
          <w:iCs/>
          <w:sz w:val="24"/>
          <w:szCs w:val="24"/>
        </w:rPr>
        <w:t>“Чудо Георгия о змие</w:t>
      </w:r>
      <w:r w:rsidRPr="00620D57">
        <w:rPr>
          <w:rFonts w:ascii="Times New Roman" w:hAnsi="Times New Roman" w:cs="Times New Roman"/>
          <w:sz w:val="24"/>
          <w:szCs w:val="24"/>
        </w:rPr>
        <w:t>”. Образ Георгия Победоносца и его судьба в России.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Формирование религиозно-прагматического метода отражения действительности как итог развития литературы XIII - первой половины XIV вв.</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Русская литература второй половины </w:t>
      </w:r>
      <w:r w:rsidRPr="00620D57">
        <w:rPr>
          <w:rFonts w:ascii="Times New Roman" w:hAnsi="Times New Roman" w:cs="Times New Roman"/>
          <w:i/>
          <w:iCs/>
          <w:sz w:val="24"/>
          <w:szCs w:val="24"/>
          <w:lang w:val="en-US"/>
        </w:rPr>
        <w:t>XIV</w:t>
      </w:r>
      <w:r w:rsidRPr="00620D57">
        <w:rPr>
          <w:rFonts w:ascii="Times New Roman" w:hAnsi="Times New Roman" w:cs="Times New Roman"/>
          <w:i/>
          <w:iCs/>
          <w:sz w:val="24"/>
          <w:szCs w:val="24"/>
        </w:rPr>
        <w:t xml:space="preserve"> – 80-х гг.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p w:rsidR="00067BF6" w:rsidRPr="00620D57" w:rsidRDefault="00067BF6" w:rsidP="00067BF6">
      <w:pPr>
        <w:spacing w:line="276" w:lineRule="auto"/>
        <w:ind w:firstLine="709"/>
        <w:jc w:val="both"/>
        <w:rPr>
          <w:rFonts w:ascii="Times New Roman" w:hAnsi="Times New Roman" w:cs="Times New Roman"/>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Пятивековой этап в развитии русской средневековой мысли завершает стадия миропонимания. В его основе лежало умственное, или духовное, познание Бога через благодать. Развитие мирского начала в объективно - идеалистическом мышлении XV в. на основе практического опыта и переводной литературы по естествознанию. Когнитивный способ познания мира. Мир познаётся чувствами и оценивается разумом. Формирование практического или рационального знания. Утилитарный подход к природе.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Формирование и доминирование религиозно-прагматического метода познания-отражения, основанного на дедукции (выделение частного из общего). В XV в. были посеяны семена мирской культуры, взошедшие на следующей стадии развития в виде господствующего рационализма и давшие в новое время ростки естествознания и художественной литературы.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Связь литературы с историей. Влияние исторических событий на идейное и тематическое содержание литературы. Процесс централизации русских земель и формирование великорусской народности.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Возвышение Москвы во второй половине XIV в. и объединение вокруг нее других княжеств. Национально-освободительное движение против татарского ига и его роль в становлении русского государства. Историческое значение Куликовской битвы 1380 г. и её отражение в литературе.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“Слово о житии и о преставлении великого князя Дмитрия Ивановича, царя Русского“.</w:t>
      </w:r>
      <w:r w:rsidRPr="00620D57">
        <w:rPr>
          <w:rFonts w:ascii="Times New Roman" w:hAnsi="Times New Roman" w:cs="Times New Roman"/>
          <w:sz w:val="24"/>
          <w:szCs w:val="24"/>
        </w:rPr>
        <w:t xml:space="preserve"> Роль личности в истории. Прославление Дмитрия Донского как организатора и героя сражения на Куликовом поле. Оценка его государственной деятельности в “Слове о житии и преставлении...“. Особенности композиции и риторико-панегирического стиля произведения.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“Задонщина“.</w:t>
      </w:r>
      <w:r w:rsidRPr="00620D57">
        <w:rPr>
          <w:rFonts w:ascii="Times New Roman" w:hAnsi="Times New Roman" w:cs="Times New Roman"/>
          <w:sz w:val="24"/>
          <w:szCs w:val="24"/>
        </w:rPr>
        <w:t xml:space="preserve"> Прославление победы, достигнутой в результате единения русских князей под руководством московского князя Дмитрия Ивановича. Художественные особенности памятника. Сопоставление “Слова о полку Игоревн” и “Задонщины“. Отражение в них двух разных художественных методов. Композиция и стиль “Задонщины“. Другие произведения о Куликовской битве: летописная повесть, </w:t>
      </w:r>
      <w:r w:rsidRPr="00620D57">
        <w:rPr>
          <w:rFonts w:ascii="Times New Roman" w:hAnsi="Times New Roman" w:cs="Times New Roman"/>
          <w:i/>
          <w:iCs/>
          <w:sz w:val="24"/>
          <w:szCs w:val="24"/>
        </w:rPr>
        <w:t>“Сказание о Мамаевом побоище“.</w:t>
      </w:r>
      <w:r w:rsidRPr="00620D57">
        <w:rPr>
          <w:rFonts w:ascii="Times New Roman" w:hAnsi="Times New Roman" w:cs="Times New Roman"/>
          <w:sz w:val="24"/>
          <w:szCs w:val="24"/>
        </w:rPr>
        <w:t xml:space="preserve"> Самое обширное и значительное сочинение из Куликовского цикла. Осмысление победы не только как преимущества русского оружия, но и Православия над иноверцами. Победа духа над силой и её олицетворение в подвиге Пересвета.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Осмысление в русской литературе ХV в. событий предшествующих столетий, связанных с татаро-монгольским нашествием ХIII -ХIVвв.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w:t>
      </w:r>
      <w:r w:rsidRPr="00620D57">
        <w:rPr>
          <w:rFonts w:ascii="Times New Roman" w:hAnsi="Times New Roman" w:cs="Times New Roman"/>
          <w:i/>
          <w:iCs/>
          <w:sz w:val="24"/>
          <w:szCs w:val="24"/>
        </w:rPr>
        <w:t>Повесть о разорении Рязани Батыем“.</w:t>
      </w:r>
      <w:r w:rsidRPr="00620D57">
        <w:rPr>
          <w:rFonts w:ascii="Times New Roman" w:hAnsi="Times New Roman" w:cs="Times New Roman"/>
          <w:sz w:val="24"/>
          <w:szCs w:val="24"/>
        </w:rPr>
        <w:t xml:space="preserve"> Христианско-философское осмысление причин поражения русских князей, княжеских междоусобиц. Призыв к покаянию и самосовершенствованию. Прославление героизма защитников отечества, княжеской и воинской доблести. Духовный облик народного мстителя Евпатия Коловрата. Синтетический характер жанра “Повести“. Фабула и сюжет. Отражение в сюжете летописных повествований, эпической повести о Евпатии Коловрате, народных преданий о нашествии врагов, плача, похвалы и т. д. Композиция и стиль произведения.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 xml:space="preserve">“Повесть о нашествии Тахтамыша на Москву“. “Повесть о Темир-Аксаке“. </w:t>
      </w:r>
      <w:r w:rsidRPr="00620D57">
        <w:rPr>
          <w:rFonts w:ascii="Times New Roman" w:hAnsi="Times New Roman" w:cs="Times New Roman"/>
          <w:sz w:val="24"/>
          <w:szCs w:val="24"/>
        </w:rPr>
        <w:t xml:space="preserve">Рост духовного самосознания Руси. Отражение в литературепроцесса формирования православной идеологии Московского государства. Житийная </w:t>
      </w:r>
      <w:r w:rsidRPr="00620D57">
        <w:rPr>
          <w:rFonts w:ascii="Times New Roman" w:hAnsi="Times New Roman" w:cs="Times New Roman"/>
          <w:i/>
          <w:iCs/>
          <w:sz w:val="24"/>
          <w:szCs w:val="24"/>
        </w:rPr>
        <w:t>“Повесть о Петре, царевиче ордынском</w:t>
      </w:r>
      <w:r w:rsidRPr="00620D57">
        <w:rPr>
          <w:rFonts w:ascii="Times New Roman" w:hAnsi="Times New Roman" w:cs="Times New Roman"/>
          <w:sz w:val="24"/>
          <w:szCs w:val="24"/>
        </w:rPr>
        <w:t>”и “</w:t>
      </w:r>
      <w:r w:rsidRPr="00620D57">
        <w:rPr>
          <w:rFonts w:ascii="Times New Roman" w:hAnsi="Times New Roman" w:cs="Times New Roman"/>
          <w:i/>
          <w:iCs/>
          <w:sz w:val="24"/>
          <w:szCs w:val="24"/>
        </w:rPr>
        <w:t>Житие Михаила Клопского”.</w:t>
      </w:r>
      <w:r w:rsidRPr="00620D57">
        <w:rPr>
          <w:rFonts w:ascii="Times New Roman" w:hAnsi="Times New Roman" w:cs="Times New Roman"/>
          <w:sz w:val="24"/>
          <w:szCs w:val="24"/>
        </w:rPr>
        <w:t xml:space="preserve"> Развитие художественной изобразительности в их позднейших редакциях.</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Житийная литература и стиль “плетения словес“. «Житие Стефана пермского». «Житие Сергия Радонежского». Творчество Пахомия Логофета.</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Литературная и культурная связь Руси с южнославянскими странами. Возникновение в Болгарии литературного житийного стиля “плетения словес“ и усвоение его русской агиографией. Творчество митрополита Киприана. “</w:t>
      </w:r>
      <w:r w:rsidRPr="00620D57">
        <w:rPr>
          <w:rFonts w:ascii="Times New Roman" w:hAnsi="Times New Roman" w:cs="Times New Roman"/>
          <w:i/>
          <w:iCs/>
          <w:sz w:val="24"/>
          <w:szCs w:val="24"/>
        </w:rPr>
        <w:t>Повестьо Митяе</w:t>
      </w:r>
      <w:r w:rsidRPr="00620D57">
        <w:rPr>
          <w:rFonts w:ascii="Times New Roman" w:hAnsi="Times New Roman" w:cs="Times New Roman"/>
          <w:sz w:val="24"/>
          <w:szCs w:val="24"/>
        </w:rPr>
        <w:t>“. Новая редакция ”</w:t>
      </w:r>
      <w:r w:rsidRPr="00620D57">
        <w:rPr>
          <w:rFonts w:ascii="Times New Roman" w:hAnsi="Times New Roman" w:cs="Times New Roman"/>
          <w:i/>
          <w:iCs/>
          <w:sz w:val="24"/>
          <w:szCs w:val="24"/>
        </w:rPr>
        <w:t>Жития митрополита Петра”.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Развитие экспрессивно-эмоционального стиля в агиографической литературе конца XIV - начала XV в. Творчество монаха Троице-Сергиевого монастыря Епифания Премудрого. “</w:t>
      </w:r>
      <w:r w:rsidRPr="00620D57">
        <w:rPr>
          <w:rFonts w:ascii="Times New Roman" w:hAnsi="Times New Roman" w:cs="Times New Roman"/>
          <w:i/>
          <w:iCs/>
          <w:sz w:val="24"/>
          <w:szCs w:val="24"/>
        </w:rPr>
        <w:t>Житие Стефана Пермского</w:t>
      </w:r>
      <w:r w:rsidRPr="00620D57">
        <w:rPr>
          <w:rFonts w:ascii="Times New Roman" w:hAnsi="Times New Roman" w:cs="Times New Roman"/>
          <w:sz w:val="24"/>
          <w:szCs w:val="24"/>
        </w:rPr>
        <w:t>“ и “</w:t>
      </w:r>
      <w:r w:rsidRPr="00620D57">
        <w:rPr>
          <w:rFonts w:ascii="Times New Roman" w:hAnsi="Times New Roman" w:cs="Times New Roman"/>
          <w:i/>
          <w:iCs/>
          <w:sz w:val="24"/>
          <w:szCs w:val="24"/>
        </w:rPr>
        <w:t>Житие Сергия Радонежского</w:t>
      </w:r>
      <w:r w:rsidRPr="00620D57">
        <w:rPr>
          <w:rFonts w:ascii="Times New Roman" w:hAnsi="Times New Roman" w:cs="Times New Roman"/>
          <w:sz w:val="24"/>
          <w:szCs w:val="24"/>
        </w:rPr>
        <w:t xml:space="preserve">”. Изображение человека в житийной литературе. Прославление миссионерского подвига и созидательной деятельности, направленной на духовное возрождение русского народа. Основополагающая тема Святой Троицы в житии. Эволюция житийного жанра. Изменения в композиции, стиле. Роль предисловия в выражении взглядов автора на его литературный труд. Духовный образ Сергия Радонежского — игумена всей Земли Русской. Его роль в объединении и духовном возрождении Руси.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Творчество Пахомия Логофета. Профессиональный подход к литературной работе. Элемент “заданности“ в его переделках житий. Жития Никона Радонежского, митрополита Алексия, Кирилла Белозерского, Варлаама Хутынского.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b/>
          <w:bCs/>
          <w:i/>
          <w:iCs/>
          <w:sz w:val="24"/>
          <w:szCs w:val="24"/>
        </w:rPr>
      </w:pPr>
      <w:r w:rsidRPr="00620D57">
        <w:rPr>
          <w:rFonts w:ascii="Times New Roman" w:hAnsi="Times New Roman" w:cs="Times New Roman"/>
          <w:i/>
          <w:iCs/>
          <w:sz w:val="24"/>
          <w:szCs w:val="24"/>
        </w:rPr>
        <w:t>Зарождение мирской повести. «Повесть о взятии Царьграда», «Повесть о Вавилонском царстве». Переводная беллетристика.</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Централизация Русского государства и подъём национального самосознания в XV в. Падение Византии и осмысление новой роли Московского государства в христианском мире. Предпосылки для формирования религиозно - политической теории “Москва — третий Рим“ и её отражение в литературных произведениях второй половины XV 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взятии Царьграда турками</w:t>
      </w:r>
      <w:r w:rsidRPr="00620D57">
        <w:rPr>
          <w:rFonts w:ascii="Times New Roman" w:hAnsi="Times New Roman" w:cs="Times New Roman"/>
          <w:sz w:val="24"/>
          <w:szCs w:val="24"/>
        </w:rPr>
        <w:t>“ Нестора - Искандера. Художественные особенности повести: композиция, стиль, образы, картины боя, принципы изображения исторических и вымышленных героев. Идеологическая значимость “Повести“.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оВавилонском царстве”.</w:t>
      </w:r>
      <w:r w:rsidRPr="00620D57">
        <w:rPr>
          <w:rFonts w:ascii="Times New Roman" w:hAnsi="Times New Roman" w:cs="Times New Roman"/>
          <w:sz w:val="24"/>
          <w:szCs w:val="24"/>
        </w:rPr>
        <w:t xml:space="preserve"> Русская трактовка истории происхождения царских реалий — знаков достоинства и власти — и её политическое значение.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Московские летописные своды второй половины XV в. Летописный рассказ о победе над Новгородом — </w:t>
      </w:r>
      <w:r w:rsidRPr="00620D57">
        <w:rPr>
          <w:rFonts w:ascii="Times New Roman" w:hAnsi="Times New Roman" w:cs="Times New Roman"/>
          <w:i/>
          <w:iCs/>
          <w:sz w:val="24"/>
          <w:szCs w:val="24"/>
        </w:rPr>
        <w:t xml:space="preserve">“Словеса </w:t>
      </w:r>
      <w:r w:rsidRPr="00620D57">
        <w:rPr>
          <w:rFonts w:ascii="Times New Roman" w:hAnsi="Times New Roman" w:cs="Times New Roman"/>
          <w:sz w:val="24"/>
          <w:szCs w:val="24"/>
        </w:rPr>
        <w:t>избранные</w:t>
      </w:r>
      <w:r w:rsidRPr="00620D57">
        <w:rPr>
          <w:rFonts w:ascii="Times New Roman" w:hAnsi="Times New Roman" w:cs="Times New Roman"/>
          <w:i/>
          <w:iCs/>
          <w:sz w:val="24"/>
          <w:szCs w:val="24"/>
        </w:rPr>
        <w:t>“.</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Новгородская литература XV в. Отражение политической и церковной самостоятельности Новгорода в местной литературе XV в. Новгородское летописание (“Софийский временник“). Новгородская ересь “стригольников“ XIV—XV в. Развитие мирской струи (рационализма)в религиозном мировоззрении. Противоеретическая направленность </w:t>
      </w:r>
      <w:r w:rsidRPr="00620D57">
        <w:rPr>
          <w:rFonts w:ascii="Times New Roman" w:hAnsi="Times New Roman" w:cs="Times New Roman"/>
          <w:i/>
          <w:iCs/>
          <w:sz w:val="24"/>
          <w:szCs w:val="24"/>
        </w:rPr>
        <w:t>“Повести о новгородском посаднике Щиле”.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Антимосковские идеи в цикле повестей о новгородском архиепископе Иоанне. </w:t>
      </w:r>
      <w:r w:rsidRPr="00620D57">
        <w:rPr>
          <w:rFonts w:ascii="Times New Roman" w:hAnsi="Times New Roman" w:cs="Times New Roman"/>
          <w:i/>
          <w:iCs/>
          <w:sz w:val="24"/>
          <w:szCs w:val="24"/>
        </w:rPr>
        <w:t>“Сказание о знамении от иконы Богородицы</w:t>
      </w:r>
      <w:r w:rsidRPr="00620D57">
        <w:rPr>
          <w:rFonts w:ascii="Times New Roman" w:hAnsi="Times New Roman" w:cs="Times New Roman"/>
          <w:sz w:val="24"/>
          <w:szCs w:val="24"/>
        </w:rPr>
        <w:t xml:space="preserve">“ Пахомия Логофета. Идея покровительства Богородицы Новгороду. </w:t>
      </w:r>
      <w:r w:rsidRPr="00620D57">
        <w:rPr>
          <w:rFonts w:ascii="Times New Roman" w:hAnsi="Times New Roman" w:cs="Times New Roman"/>
          <w:i/>
          <w:iCs/>
          <w:sz w:val="24"/>
          <w:szCs w:val="24"/>
        </w:rPr>
        <w:t>“Повесть о путешествии архиепископаИоанна на бесе в Иерусалим</w:t>
      </w:r>
      <w:r w:rsidRPr="00620D57">
        <w:rPr>
          <w:rFonts w:ascii="Times New Roman" w:hAnsi="Times New Roman" w:cs="Times New Roman"/>
          <w:sz w:val="24"/>
          <w:szCs w:val="24"/>
        </w:rPr>
        <w:t xml:space="preserve">”. Фольклорные мотивы и описание быта в “Повести”. Эсхатологическое </w:t>
      </w:r>
      <w:r w:rsidRPr="00620D57">
        <w:rPr>
          <w:rFonts w:ascii="Times New Roman" w:hAnsi="Times New Roman" w:cs="Times New Roman"/>
          <w:i/>
          <w:iCs/>
          <w:sz w:val="24"/>
          <w:szCs w:val="24"/>
        </w:rPr>
        <w:t>“Сказание о конце Новгорода</w:t>
      </w:r>
      <w:r w:rsidRPr="00620D57">
        <w:rPr>
          <w:rFonts w:ascii="Times New Roman" w:hAnsi="Times New Roman" w:cs="Times New Roman"/>
          <w:sz w:val="24"/>
          <w:szCs w:val="24"/>
        </w:rPr>
        <w:t xml:space="preserve">”. Новгородская ересь “жидовствующих“ в 70—80-е годы XV в. Черты рационализма и западное влияние в ней.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Псковское летописание. “</w:t>
      </w:r>
      <w:r w:rsidRPr="00620D57">
        <w:rPr>
          <w:rFonts w:ascii="Times New Roman" w:hAnsi="Times New Roman" w:cs="Times New Roman"/>
          <w:i/>
          <w:iCs/>
          <w:sz w:val="24"/>
          <w:szCs w:val="24"/>
        </w:rPr>
        <w:t>Повесть о псковском взятии</w:t>
      </w:r>
      <w:r w:rsidRPr="00620D57">
        <w:rPr>
          <w:rFonts w:ascii="Times New Roman" w:hAnsi="Times New Roman" w:cs="Times New Roman"/>
          <w:sz w:val="24"/>
          <w:szCs w:val="24"/>
        </w:rPr>
        <w:t>“. Историческая обусловленность присоединения Пскова к Москве. Авторский субъективизм в оценке московского князя. Литературный образ “пресветлого града Пскова“. Художественные особенности “Повести”.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Тверская литература. Летописание и исторические повести. </w:t>
      </w:r>
      <w:r w:rsidRPr="00620D57">
        <w:rPr>
          <w:rFonts w:ascii="Times New Roman" w:hAnsi="Times New Roman" w:cs="Times New Roman"/>
          <w:i/>
          <w:iCs/>
          <w:sz w:val="24"/>
          <w:szCs w:val="24"/>
        </w:rPr>
        <w:t>“Слово похвальное о благоверном великом князе Борисе Александровиче“</w:t>
      </w:r>
      <w:r w:rsidRPr="00620D57">
        <w:rPr>
          <w:rFonts w:ascii="Times New Roman" w:hAnsi="Times New Roman" w:cs="Times New Roman"/>
          <w:sz w:val="24"/>
          <w:szCs w:val="24"/>
        </w:rPr>
        <w:t xml:space="preserve"> инока Фомы. Общерусский характер </w:t>
      </w:r>
      <w:r w:rsidRPr="00620D57">
        <w:rPr>
          <w:rFonts w:ascii="Times New Roman" w:hAnsi="Times New Roman" w:cs="Times New Roman"/>
          <w:i/>
          <w:iCs/>
          <w:sz w:val="24"/>
          <w:szCs w:val="24"/>
        </w:rPr>
        <w:t>“Хождения за три моря“</w:t>
      </w:r>
      <w:r w:rsidRPr="00620D57">
        <w:rPr>
          <w:rFonts w:ascii="Times New Roman" w:hAnsi="Times New Roman" w:cs="Times New Roman"/>
          <w:sz w:val="24"/>
          <w:szCs w:val="24"/>
        </w:rPr>
        <w:t xml:space="preserve"> купца Афанасия Никитина. Жанровое своеобразие памятника и его художественные особенности. Тема родины и образ “Индии богатой“. Внутренний мир рассказчика.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Переводные беллетристические повести. </w:t>
      </w:r>
      <w:r w:rsidRPr="00620D57">
        <w:rPr>
          <w:rFonts w:ascii="Times New Roman" w:hAnsi="Times New Roman" w:cs="Times New Roman"/>
          <w:i/>
          <w:iCs/>
          <w:sz w:val="24"/>
          <w:szCs w:val="24"/>
        </w:rPr>
        <w:t>“Александрия”, “Сказание о Соломонеи Китоврасе“, “Стефанит и Ихнилат”.</w:t>
      </w:r>
      <w:r w:rsidRPr="00620D57">
        <w:rPr>
          <w:rFonts w:ascii="Times New Roman" w:hAnsi="Times New Roman" w:cs="Times New Roman"/>
          <w:sz w:val="24"/>
          <w:szCs w:val="24"/>
        </w:rPr>
        <w:t xml:space="preserve"> Занимательность и дидактика. История и вымысел. Характеры персонажей. Роль сюжета в произведении. Литературно-художественная сторона повестей.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Зарождение русской мирской повести.</w:t>
      </w:r>
      <w:r w:rsidRPr="00620D57">
        <w:rPr>
          <w:rFonts w:ascii="Times New Roman" w:hAnsi="Times New Roman" w:cs="Times New Roman"/>
          <w:i/>
          <w:iCs/>
          <w:sz w:val="24"/>
          <w:szCs w:val="24"/>
        </w:rPr>
        <w:t xml:space="preserve"> “Повесть о старце, просившем рукицарской дочери</w:t>
      </w:r>
      <w:r w:rsidRPr="00620D57">
        <w:rPr>
          <w:rFonts w:ascii="Times New Roman" w:hAnsi="Times New Roman" w:cs="Times New Roman"/>
          <w:sz w:val="24"/>
          <w:szCs w:val="24"/>
        </w:rPr>
        <w:t xml:space="preserve">”.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Достижения литературы в художественной изобразительности при господстве религиозно-прагматического метода познания=отражения действительности.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jc w:val="both"/>
        <w:rPr>
          <w:rFonts w:ascii="Times New Roman" w:hAnsi="Times New Roman" w:cs="Times New Roman"/>
          <w:sz w:val="24"/>
          <w:szCs w:val="24"/>
        </w:rPr>
      </w:pPr>
      <w:r w:rsidRPr="00620D57">
        <w:rPr>
          <w:rFonts w:ascii="Times New Roman" w:hAnsi="Times New Roman" w:cs="Times New Roman"/>
          <w:i/>
          <w:iCs/>
          <w:sz w:val="24"/>
          <w:szCs w:val="24"/>
        </w:rPr>
        <w:t xml:space="preserve"> Литературная формация90-х гг.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 – 30-х гг.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Характеристика мировоззренческой стадии и русской литературы 90-х гг. </w:t>
      </w:r>
      <w:r w:rsidRPr="00620D57">
        <w:rPr>
          <w:rFonts w:ascii="Times New Roman" w:hAnsi="Times New Roman" w:cs="Times New Roman"/>
          <w:i/>
          <w:iCs/>
          <w:sz w:val="24"/>
          <w:szCs w:val="24"/>
          <w:lang w:val="en-US"/>
        </w:rPr>
        <w:t>XV</w:t>
      </w:r>
      <w:r w:rsidRPr="00620D57">
        <w:rPr>
          <w:rFonts w:ascii="Times New Roman" w:hAnsi="Times New Roman" w:cs="Times New Roman"/>
          <w:i/>
          <w:iCs/>
          <w:sz w:val="24"/>
          <w:szCs w:val="24"/>
        </w:rPr>
        <w:t xml:space="preserve"> в. – 30-х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Господство разума над верой на новой стадии мировоззрения. Стадия миропостижения. Религиозно-рационалистический метод познания-отражения действительности, основанный на индукции. Когнитивный (адекватный научному) рационалистический способ познания мира. Накопление практического опыта и его обобщение в прикладной литературе. Открытие основ диалектики. Эта стадия триумфа разума венчает средневековый период развитие русского общества.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Изменение характера ереси “жидовствующих“ в 90-е годы XV в.—начале XVI в. Обретение ею чисто рационалистического характера. Западно-европейское влияние в ней. Переход ереси в Москву. “Научная“ и противоеретическая литература. “</w:t>
      </w:r>
      <w:r w:rsidRPr="00620D57">
        <w:rPr>
          <w:rFonts w:ascii="Times New Roman" w:hAnsi="Times New Roman" w:cs="Times New Roman"/>
          <w:i/>
          <w:iCs/>
          <w:sz w:val="24"/>
          <w:szCs w:val="24"/>
        </w:rPr>
        <w:t>Просветитель“</w:t>
      </w:r>
      <w:r w:rsidRPr="00620D57">
        <w:rPr>
          <w:rFonts w:ascii="Times New Roman" w:hAnsi="Times New Roman" w:cs="Times New Roman"/>
          <w:sz w:val="24"/>
          <w:szCs w:val="24"/>
        </w:rPr>
        <w:t xml:space="preserve"> Иосифа Волоцкого.</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Развитие двух умственных течений в Московской Руси. Отражение в публицистике начала XVI в. идеологических споров о взаимоотношении церковной и светской властей и о церковной собственности. “Стяжатели“ (“иосифляне“) и “нестяжатели“ (“заволжские старцы”).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Публицистика “иосифлян“: сочинения Иосифа Волоцкого, митрополита Даниила, митрополита Макария. Публицистика “заволжских старцев”. Сочинения Нила Сорского, Вассиана Патрикеева, Максима Грека. Сопоставление идейных и литературно-эстетических позиций митрополита Даниила и Максима Грека. Индуктивный и диалектический принципы построения их сочинений.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Формирование официальной идеологии Русского самодержавного государства. </w:t>
      </w:r>
      <w:r w:rsidRPr="00620D57">
        <w:rPr>
          <w:rFonts w:ascii="Times New Roman" w:hAnsi="Times New Roman" w:cs="Times New Roman"/>
          <w:i/>
          <w:iCs/>
          <w:sz w:val="24"/>
          <w:szCs w:val="24"/>
        </w:rPr>
        <w:t>“Послание о Мономаховом венце“</w:t>
      </w:r>
      <w:r w:rsidRPr="00620D57">
        <w:rPr>
          <w:rFonts w:ascii="Times New Roman" w:hAnsi="Times New Roman" w:cs="Times New Roman"/>
          <w:sz w:val="24"/>
          <w:szCs w:val="24"/>
        </w:rPr>
        <w:t xml:space="preserve"> Спиридона-Саввы, </w:t>
      </w:r>
      <w:r w:rsidRPr="00620D57">
        <w:rPr>
          <w:rFonts w:ascii="Times New Roman" w:hAnsi="Times New Roman" w:cs="Times New Roman"/>
          <w:i/>
          <w:iCs/>
          <w:sz w:val="24"/>
          <w:szCs w:val="24"/>
        </w:rPr>
        <w:t>“Сказание о князьях Владимирских”.</w:t>
      </w:r>
      <w:r w:rsidRPr="00620D57">
        <w:rPr>
          <w:rFonts w:ascii="Times New Roman" w:hAnsi="Times New Roman" w:cs="Times New Roman"/>
          <w:sz w:val="24"/>
          <w:szCs w:val="24"/>
        </w:rPr>
        <w:t xml:space="preserve"> Отражение этих идей в официальных исторических сочинениях </w:t>
      </w:r>
      <w:r w:rsidRPr="00620D57">
        <w:rPr>
          <w:rFonts w:ascii="Times New Roman" w:hAnsi="Times New Roman" w:cs="Times New Roman"/>
          <w:i/>
          <w:iCs/>
          <w:sz w:val="24"/>
          <w:szCs w:val="24"/>
        </w:rPr>
        <w:t>“Степенной книге“</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“Государевом родословце”.</w:t>
      </w:r>
      <w:r w:rsidRPr="00620D57">
        <w:rPr>
          <w:rFonts w:ascii="Times New Roman" w:hAnsi="Times New Roman" w:cs="Times New Roman"/>
          <w:sz w:val="24"/>
          <w:szCs w:val="24"/>
        </w:rPr>
        <w:t xml:space="preserve"> Происхождение теории “Москва - третий Рим”. Послания старца Филофея “на звездочётцев“ и к великому князю Василию Ивановичу.</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Русская оригинальная повесть. «Повесть о Дракуле», «Повесть о Басарге». Житийная повесть. «Повесть о Петре и Февронии Муромских». «Повесть об Ульянии Осорьиной».</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Тема государевой власти в русских оригинальных повестях конца Х</w:t>
      </w:r>
      <w:r w:rsidRPr="00620D57">
        <w:rPr>
          <w:rFonts w:ascii="Times New Roman" w:hAnsi="Times New Roman" w:cs="Times New Roman"/>
          <w:sz w:val="24"/>
          <w:szCs w:val="24"/>
          <w:lang w:val="en-US"/>
        </w:rPr>
        <w:t>V</w:t>
      </w:r>
      <w:r w:rsidRPr="00620D57">
        <w:rPr>
          <w:rFonts w:ascii="Times New Roman" w:hAnsi="Times New Roman" w:cs="Times New Roman"/>
          <w:sz w:val="24"/>
          <w:szCs w:val="24"/>
        </w:rPr>
        <w:t xml:space="preserve"> - Х</w:t>
      </w:r>
      <w:r w:rsidRPr="00620D57">
        <w:rPr>
          <w:rFonts w:ascii="Times New Roman" w:hAnsi="Times New Roman" w:cs="Times New Roman"/>
          <w:sz w:val="24"/>
          <w:szCs w:val="24"/>
          <w:lang w:val="en-US"/>
        </w:rPr>
        <w:t>V</w:t>
      </w:r>
      <w:r w:rsidRPr="00620D57">
        <w:rPr>
          <w:rFonts w:ascii="Times New Roman" w:hAnsi="Times New Roman" w:cs="Times New Roman"/>
          <w:sz w:val="24"/>
          <w:szCs w:val="24"/>
        </w:rPr>
        <w:t>I вв. ”</w:t>
      </w:r>
      <w:r w:rsidRPr="00620D57">
        <w:rPr>
          <w:rFonts w:ascii="Times New Roman" w:hAnsi="Times New Roman" w:cs="Times New Roman"/>
          <w:i/>
          <w:iCs/>
          <w:sz w:val="24"/>
          <w:szCs w:val="24"/>
        </w:rPr>
        <w:t xml:space="preserve">Повесть о Дракуле”. </w:t>
      </w:r>
      <w:r w:rsidRPr="00620D57">
        <w:rPr>
          <w:rFonts w:ascii="Times New Roman" w:hAnsi="Times New Roman" w:cs="Times New Roman"/>
          <w:sz w:val="24"/>
          <w:szCs w:val="24"/>
        </w:rPr>
        <w:t>Сложность характера главного героя. “</w:t>
      </w:r>
      <w:r w:rsidRPr="00620D57">
        <w:rPr>
          <w:rFonts w:ascii="Times New Roman" w:hAnsi="Times New Roman" w:cs="Times New Roman"/>
          <w:i/>
          <w:iCs/>
          <w:sz w:val="24"/>
          <w:szCs w:val="24"/>
        </w:rPr>
        <w:t>Повесть о царицеДинаре”</w:t>
      </w:r>
      <w:r w:rsidRPr="00620D57">
        <w:rPr>
          <w:rFonts w:ascii="Times New Roman" w:hAnsi="Times New Roman" w:cs="Times New Roman"/>
          <w:sz w:val="24"/>
          <w:szCs w:val="24"/>
        </w:rPr>
        <w:t xml:space="preserve"> ирешение в нейпроблемы предела царской власти. </w:t>
      </w:r>
      <w:r w:rsidRPr="00620D57">
        <w:rPr>
          <w:rFonts w:ascii="Times New Roman" w:hAnsi="Times New Roman" w:cs="Times New Roman"/>
          <w:i/>
          <w:iCs/>
          <w:sz w:val="24"/>
          <w:szCs w:val="24"/>
        </w:rPr>
        <w:t>“Повесть оДмитрии Басарге и о сыне его Борзосмысле”.</w:t>
      </w:r>
      <w:r w:rsidRPr="00620D57">
        <w:rPr>
          <w:rFonts w:ascii="Times New Roman" w:hAnsi="Times New Roman" w:cs="Times New Roman"/>
          <w:sz w:val="24"/>
          <w:szCs w:val="24"/>
        </w:rPr>
        <w:t xml:space="preserve"> Темаузурпации власти. Развитие занимательности и усложнение сюжета. Усиление роли вымысла. Отражение в последующих ее редакциях политической идеологии Московского государства.</w:t>
      </w:r>
      <w:r w:rsidRPr="00620D57">
        <w:rPr>
          <w:rFonts w:ascii="Times New Roman" w:hAnsi="Times New Roman" w:cs="Times New Roman"/>
          <w:i/>
          <w:iCs/>
          <w:sz w:val="24"/>
          <w:szCs w:val="24"/>
        </w:rPr>
        <w:t>“Житие Меркурия Смоленского”</w:t>
      </w:r>
      <w:r w:rsidRPr="00620D57">
        <w:rPr>
          <w:rFonts w:ascii="Times New Roman" w:hAnsi="Times New Roman" w:cs="Times New Roman"/>
          <w:sz w:val="24"/>
          <w:szCs w:val="24"/>
        </w:rPr>
        <w:t>ирелигиозная идея жертвы в основании православного государства.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Творчество Ермолая-Еразма. Публицистические сочинения. </w:t>
      </w:r>
      <w:r w:rsidRPr="00620D57">
        <w:rPr>
          <w:rFonts w:ascii="Times New Roman" w:hAnsi="Times New Roman" w:cs="Times New Roman"/>
          <w:i/>
          <w:iCs/>
          <w:sz w:val="24"/>
          <w:szCs w:val="24"/>
        </w:rPr>
        <w:t>“Просветительница“.</w:t>
      </w:r>
      <w:r w:rsidRPr="00620D57">
        <w:rPr>
          <w:rFonts w:ascii="Times New Roman" w:hAnsi="Times New Roman" w:cs="Times New Roman"/>
          <w:sz w:val="24"/>
          <w:szCs w:val="24"/>
        </w:rPr>
        <w:t xml:space="preserve"> Общественно-политические идеи “</w:t>
      </w:r>
      <w:r w:rsidRPr="00620D57">
        <w:rPr>
          <w:rFonts w:ascii="Times New Roman" w:hAnsi="Times New Roman" w:cs="Times New Roman"/>
          <w:i/>
          <w:iCs/>
          <w:sz w:val="24"/>
          <w:szCs w:val="24"/>
        </w:rPr>
        <w:t>Повести о Петре иФевронии Муромских”:</w:t>
      </w:r>
      <w:r w:rsidRPr="00620D57">
        <w:rPr>
          <w:rFonts w:ascii="Times New Roman" w:hAnsi="Times New Roman" w:cs="Times New Roman"/>
          <w:sz w:val="24"/>
          <w:szCs w:val="24"/>
        </w:rPr>
        <w:t xml:space="preserve"> поддержка автором идеи сильной княжеской властии осуждение боярской оппозиции. Религиозно - нравственный конфликт: добра и зла. Тема мудрости и социального неравенства. Литературно - художественные особенности повести. Жанровое своеобразие. Сказочные и житийные элементы в изображении главных героев. Образ русской женщины. Тема благословенной земной любви. Композиция и стиль произведения.</w:t>
      </w: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sz w:val="24"/>
          <w:szCs w:val="24"/>
        </w:rPr>
        <w:t xml:space="preserve">Полемическая направленность против Москвы </w:t>
      </w:r>
      <w:r w:rsidRPr="00620D57">
        <w:rPr>
          <w:rFonts w:ascii="Times New Roman" w:hAnsi="Times New Roman" w:cs="Times New Roman"/>
          <w:i/>
          <w:iCs/>
          <w:sz w:val="24"/>
          <w:szCs w:val="24"/>
        </w:rPr>
        <w:t>“Повести о новгородскомбелом клобуке”.</w:t>
      </w:r>
      <w:r w:rsidRPr="00620D57">
        <w:rPr>
          <w:rFonts w:ascii="Times New Roman" w:hAnsi="Times New Roman" w:cs="Times New Roman"/>
          <w:sz w:val="24"/>
          <w:szCs w:val="24"/>
        </w:rPr>
        <w:t xml:space="preserve"> Тема прямой преемственности Новгородом церковной власти от Рима и отстаивание её приоритета перед светской властью. </w:t>
      </w:r>
      <w:r w:rsidRPr="00620D57">
        <w:rPr>
          <w:rFonts w:ascii="Times New Roman" w:hAnsi="Times New Roman" w:cs="Times New Roman"/>
          <w:i/>
          <w:iCs/>
          <w:sz w:val="24"/>
          <w:szCs w:val="24"/>
        </w:rPr>
        <w:t xml:space="preserve">“Сказание о Тихвинской иконе Божьей Матери”.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Публицистика </w:t>
      </w:r>
      <w:r w:rsidRPr="00620D57">
        <w:rPr>
          <w:rFonts w:ascii="Times New Roman" w:hAnsi="Times New Roman" w:cs="Times New Roman"/>
          <w:i/>
          <w:iCs/>
          <w:sz w:val="24"/>
          <w:szCs w:val="24"/>
          <w:lang w:val="en-US"/>
        </w:rPr>
        <w:t>XVI</w:t>
      </w:r>
      <w:r w:rsidRPr="00620D57">
        <w:rPr>
          <w:rFonts w:ascii="Times New Roman" w:hAnsi="Times New Roman" w:cs="Times New Roman"/>
          <w:i/>
          <w:iCs/>
          <w:sz w:val="24"/>
          <w:szCs w:val="24"/>
        </w:rPr>
        <w:t xml:space="preserve"> в.: основные темы и идеи. Творчество Ивана Пересветова, Иоанна Грозного, Андрея Курбского, Ермолая-Еразма.</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Отражение в публицистике XVI в. политической борьбы родовитого боярства и служилого дворянства. Личность и творчество Ивана Пересветова. Его сочинения </w:t>
      </w:r>
      <w:r w:rsidRPr="00620D57">
        <w:rPr>
          <w:rFonts w:ascii="Times New Roman" w:hAnsi="Times New Roman" w:cs="Times New Roman"/>
          <w:i/>
          <w:iCs/>
          <w:sz w:val="24"/>
          <w:szCs w:val="24"/>
        </w:rPr>
        <w:t>“Большая челобитная”, “Малая челобитная”, “Сказание о царе Константинеи Магмет-салтане”.</w:t>
      </w:r>
      <w:r w:rsidRPr="00620D57">
        <w:rPr>
          <w:rFonts w:ascii="Times New Roman" w:hAnsi="Times New Roman" w:cs="Times New Roman"/>
          <w:sz w:val="24"/>
          <w:szCs w:val="24"/>
        </w:rPr>
        <w:t xml:space="preserve"> Отстаивание в них самодержавной формы правления. Программа государственного преобразования И. Пересветова. Роль служилого дворянства. Художественные особенности его сочинений. Композиционное построение, основанное на индукции. Литературный стиль.</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Сочинения Ивана Васильевича Грозного</w:t>
      </w:r>
      <w:r w:rsidRPr="00620D57">
        <w:rPr>
          <w:rFonts w:ascii="Times New Roman" w:hAnsi="Times New Roman" w:cs="Times New Roman"/>
          <w:i/>
          <w:iCs/>
          <w:sz w:val="24"/>
          <w:szCs w:val="24"/>
        </w:rPr>
        <w:t>. “Послание в Кирилло</w:t>
      </w:r>
      <w:r w:rsidRPr="00620D57">
        <w:rPr>
          <w:rFonts w:ascii="Times New Roman" w:hAnsi="Times New Roman" w:cs="Times New Roman"/>
          <w:sz w:val="24"/>
          <w:szCs w:val="24"/>
        </w:rPr>
        <w:t>-</w:t>
      </w:r>
      <w:r w:rsidRPr="00620D57">
        <w:rPr>
          <w:rFonts w:ascii="Times New Roman" w:hAnsi="Times New Roman" w:cs="Times New Roman"/>
          <w:i/>
          <w:iCs/>
          <w:sz w:val="24"/>
          <w:szCs w:val="24"/>
        </w:rPr>
        <w:t>Белозерский монастырь”, “Послание Василию Грязному”,</w:t>
      </w:r>
      <w:r w:rsidRPr="00620D57">
        <w:rPr>
          <w:rFonts w:ascii="Times New Roman" w:hAnsi="Times New Roman" w:cs="Times New Roman"/>
          <w:sz w:val="24"/>
          <w:szCs w:val="24"/>
        </w:rPr>
        <w:t xml:space="preserve"> переписка с князем Андреем Курбским. Личностное начало в произведениях Ивана Грозного. Индивидуальный авторский стиль и ломка литературных канонов. Элементы просторечия. Обмирщение литературного языка. Художественные приёмы (ирония, сарказм, гиперболизация, “уничижение“ и т. д.).</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Личность и творчество кн. Андрея Курбского. </w:t>
      </w:r>
      <w:r w:rsidRPr="00620D57">
        <w:rPr>
          <w:rFonts w:ascii="Times New Roman" w:hAnsi="Times New Roman" w:cs="Times New Roman"/>
          <w:i/>
          <w:iCs/>
          <w:sz w:val="24"/>
          <w:szCs w:val="24"/>
        </w:rPr>
        <w:t>“История о великом князеМосковском“</w:t>
      </w:r>
      <w:r w:rsidRPr="00620D57">
        <w:rPr>
          <w:rFonts w:ascii="Times New Roman" w:hAnsi="Times New Roman" w:cs="Times New Roman"/>
          <w:sz w:val="24"/>
          <w:szCs w:val="24"/>
        </w:rPr>
        <w:t xml:space="preserve"> и её политическая направленность против самодержавной власти Ивана Грозного. Послания Ивану Грозному. Отстаивание интересов родового боярства и осуждение неограниченной власти царя. Стилистические приёмы полемики, использование индукции и диалектики. Соблюдение правил риторики. Взаимодействие исторического и литературного процессов. </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b/>
          <w:bCs/>
          <w:i/>
          <w:iCs/>
          <w:sz w:val="24"/>
          <w:szCs w:val="24"/>
        </w:rPr>
      </w:pPr>
      <w:bookmarkStart w:id="1" w:name="_Hlk528332069"/>
      <w:r w:rsidRPr="00620D57">
        <w:rPr>
          <w:rFonts w:ascii="Times New Roman" w:hAnsi="Times New Roman" w:cs="Times New Roman"/>
          <w:i/>
          <w:iCs/>
          <w:sz w:val="24"/>
          <w:szCs w:val="24"/>
        </w:rPr>
        <w:t xml:space="preserve">Обобщающие сочинения </w:t>
      </w:r>
      <w:r w:rsidRPr="00620D57">
        <w:rPr>
          <w:rFonts w:ascii="Times New Roman" w:hAnsi="Times New Roman" w:cs="Times New Roman"/>
          <w:i/>
          <w:iCs/>
          <w:sz w:val="24"/>
          <w:szCs w:val="24"/>
          <w:lang w:val="en-US"/>
        </w:rPr>
        <w:t>XVI</w:t>
      </w:r>
      <w:r w:rsidRPr="00620D57">
        <w:rPr>
          <w:rFonts w:ascii="Times New Roman" w:hAnsi="Times New Roman" w:cs="Times New Roman"/>
          <w:i/>
          <w:iCs/>
          <w:sz w:val="24"/>
          <w:szCs w:val="24"/>
        </w:rPr>
        <w:t xml:space="preserve"> в.: «Степенная книга», «Домострой», «Стоглав». Исторические сочинения о «смутном времени»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620D57">
        <w:rPr>
          <w:rFonts w:ascii="Times New Roman" w:hAnsi="Times New Roman" w:cs="Times New Roman"/>
          <w:i/>
          <w:iCs/>
          <w:sz w:val="24"/>
          <w:szCs w:val="24"/>
        </w:rPr>
        <w:t>Стоглава</w:t>
      </w:r>
      <w:r w:rsidRPr="00620D57">
        <w:rPr>
          <w:rFonts w:ascii="Times New Roman" w:hAnsi="Times New Roman" w:cs="Times New Roman"/>
          <w:sz w:val="24"/>
          <w:szCs w:val="24"/>
        </w:rPr>
        <w:t>“ и “</w:t>
      </w:r>
      <w:r w:rsidRPr="00620D57">
        <w:rPr>
          <w:rFonts w:ascii="Times New Roman" w:hAnsi="Times New Roman" w:cs="Times New Roman"/>
          <w:i/>
          <w:iCs/>
          <w:sz w:val="24"/>
          <w:szCs w:val="24"/>
        </w:rPr>
        <w:t>Домостроя”.</w:t>
      </w:r>
      <w:r w:rsidRPr="00620D57">
        <w:rPr>
          <w:rFonts w:ascii="Times New Roman" w:hAnsi="Times New Roman" w:cs="Times New Roman"/>
          <w:sz w:val="24"/>
          <w:szCs w:val="24"/>
        </w:rPr>
        <w:t xml:space="preserve"> Правила общественного и семейного уклада жизни в “Стоглаве“ и “Домострое.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Общерусские летописные своды. Официальный характер летописания. Прекращение монастырского летописания. Тема единства русских земель и искоренение сепаративных тенденций. </w:t>
      </w:r>
      <w:r w:rsidRPr="00620D57">
        <w:rPr>
          <w:rFonts w:ascii="Times New Roman"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620D57">
        <w:rPr>
          <w:rFonts w:ascii="Times New Roman"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“Великие Четьи Минеи“</w:t>
      </w:r>
      <w:r w:rsidRPr="00620D57">
        <w:rPr>
          <w:rFonts w:ascii="Times New Roman"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Историко-публицистический </w:t>
      </w:r>
      <w:r w:rsidRPr="00620D57">
        <w:rPr>
          <w:rFonts w:ascii="Times New Roman" w:hAnsi="Times New Roman" w:cs="Times New Roman"/>
          <w:i/>
          <w:iCs/>
          <w:sz w:val="24"/>
          <w:szCs w:val="24"/>
        </w:rPr>
        <w:t>характер “Истории о Казанском царстве“</w:t>
      </w:r>
      <w:r w:rsidRPr="00620D57">
        <w:rPr>
          <w:rFonts w:ascii="Times New Roman" w:hAnsi="Times New Roman" w:cs="Times New Roman"/>
          <w:sz w:val="24"/>
          <w:szCs w:val="24"/>
        </w:rPr>
        <w:t xml:space="preserve"> и её художественные особенности. Новая манера исторического повествования. Стиль сочинения. Принципы изображения человека и природы в “Истории”: литературный пейзаж и его функции в отражении психологии людей. Литературный образ Казанского царства.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Переводные и оригинальные повести конца XVI — начала XVII в.</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Дидактизм в “</w:t>
      </w:r>
      <w:r w:rsidRPr="00620D57">
        <w:rPr>
          <w:rFonts w:ascii="Times New Roman" w:hAnsi="Times New Roman" w:cs="Times New Roman"/>
          <w:i/>
          <w:iCs/>
          <w:sz w:val="24"/>
          <w:szCs w:val="24"/>
        </w:rPr>
        <w:t>Прении живота и смерти”.</w:t>
      </w:r>
      <w:r w:rsidRPr="00620D57">
        <w:rPr>
          <w:rFonts w:ascii="Times New Roman" w:hAnsi="Times New Roman" w:cs="Times New Roman"/>
          <w:sz w:val="24"/>
          <w:szCs w:val="24"/>
        </w:rPr>
        <w:t xml:space="preserve"> Занимательность сюжета </w:t>
      </w:r>
      <w:r w:rsidRPr="00620D57">
        <w:rPr>
          <w:rFonts w:ascii="Times New Roman" w:hAnsi="Times New Roman" w:cs="Times New Roman"/>
          <w:i/>
          <w:iCs/>
          <w:sz w:val="24"/>
          <w:szCs w:val="24"/>
        </w:rPr>
        <w:t>“Повести о Бове королевиче”.</w:t>
      </w:r>
      <w:r w:rsidRPr="00620D57">
        <w:rPr>
          <w:rFonts w:ascii="Times New Roman" w:hAnsi="Times New Roman" w:cs="Times New Roman"/>
          <w:sz w:val="24"/>
          <w:szCs w:val="24"/>
        </w:rPr>
        <w:t xml:space="preserve"> Жизненный пример благочестия в “</w:t>
      </w:r>
      <w:r w:rsidRPr="00620D57">
        <w:rPr>
          <w:rFonts w:ascii="Times New Roman" w:hAnsi="Times New Roman" w:cs="Times New Roman"/>
          <w:i/>
          <w:iCs/>
          <w:sz w:val="24"/>
          <w:szCs w:val="24"/>
        </w:rPr>
        <w:t>Повести обУльянии Осорьиной”.</w:t>
      </w:r>
      <w:r w:rsidRPr="00620D57">
        <w:rPr>
          <w:rFonts w:ascii="Times New Roman" w:hAnsi="Times New Roman" w:cs="Times New Roman"/>
          <w:sz w:val="24"/>
          <w:szCs w:val="24"/>
        </w:rPr>
        <w:t xml:space="preserve"> “Обмирщение“ житийной литературы. Черты дворянского уклада жизни в повести. Литературные приёмы в создании характера Ульянии. Стиль произведения. “</w:t>
      </w:r>
      <w:r w:rsidRPr="00620D57">
        <w:rPr>
          <w:rFonts w:ascii="Times New Roman" w:hAnsi="Times New Roman" w:cs="Times New Roman"/>
          <w:i/>
          <w:iCs/>
          <w:sz w:val="24"/>
          <w:szCs w:val="24"/>
        </w:rPr>
        <w:t>Сказание об Унженском кресте”.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государствас польско-шведской интервенцией. Патриотическая тема в литературе.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1606 года”, “Иное сказание”, “Новая повесть о преславном Российскомцарстве</w:t>
      </w:r>
      <w:r w:rsidRPr="00620D57">
        <w:rPr>
          <w:rFonts w:ascii="Times New Roman" w:hAnsi="Times New Roman" w:cs="Times New Roman"/>
          <w:sz w:val="24"/>
          <w:szCs w:val="24"/>
        </w:rPr>
        <w:t>”, повести о Скопине-Шуйском, “</w:t>
      </w:r>
      <w:r w:rsidRPr="00620D57">
        <w:rPr>
          <w:rFonts w:ascii="Times New Roman" w:hAnsi="Times New Roman" w:cs="Times New Roman"/>
          <w:i/>
          <w:iCs/>
          <w:sz w:val="24"/>
          <w:szCs w:val="24"/>
        </w:rPr>
        <w:t>Плач о пленении и разоренииМосковского государства”, “Сказание</w:t>
      </w:r>
      <w:r w:rsidRPr="00620D57">
        <w:rPr>
          <w:rFonts w:ascii="Times New Roman" w:hAnsi="Times New Roman" w:cs="Times New Roman"/>
          <w:sz w:val="24"/>
          <w:szCs w:val="24"/>
        </w:rPr>
        <w:t>“ Авраамия Палицина, “</w:t>
      </w:r>
      <w:r w:rsidRPr="00620D57">
        <w:rPr>
          <w:rFonts w:ascii="Times New Roman" w:hAnsi="Times New Roman" w:cs="Times New Roman"/>
          <w:i/>
          <w:iCs/>
          <w:sz w:val="24"/>
          <w:szCs w:val="24"/>
        </w:rPr>
        <w:t>Летописная книга”,</w:t>
      </w:r>
      <w:r w:rsidRPr="00620D57">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Новое понимание личности и усложнение литературных характеристик исторических деятелей. Писательский субъективизм.</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 xml:space="preserve">Литературная формация40-х гг.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 30-х гг. </w:t>
      </w:r>
      <w:r w:rsidRPr="00620D57">
        <w:rPr>
          <w:rFonts w:ascii="Times New Roman" w:hAnsi="Times New Roman" w:cs="Times New Roman"/>
          <w:i/>
          <w:iCs/>
          <w:sz w:val="24"/>
          <w:szCs w:val="24"/>
          <w:lang w:val="en-US"/>
        </w:rPr>
        <w:t>XVIII</w:t>
      </w:r>
      <w:r w:rsidRPr="00620D57">
        <w:rPr>
          <w:rFonts w:ascii="Times New Roman" w:hAnsi="Times New Roman" w:cs="Times New Roman"/>
          <w:i/>
          <w:iCs/>
          <w:sz w:val="24"/>
          <w:szCs w:val="24"/>
        </w:rPr>
        <w:t xml:space="preserve"> в. Характеристика мировоззренческой стадии и русской литературы 40-х гг.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 30-х </w:t>
      </w:r>
      <w:r w:rsidRPr="00620D57">
        <w:rPr>
          <w:rFonts w:ascii="Times New Roman" w:hAnsi="Times New Roman" w:cs="Times New Roman"/>
          <w:i/>
          <w:iCs/>
          <w:sz w:val="24"/>
          <w:szCs w:val="24"/>
          <w:lang w:val="en-US"/>
        </w:rPr>
        <w:t>XVIII</w:t>
      </w:r>
      <w:r w:rsidRPr="00620D57">
        <w:rPr>
          <w:rFonts w:ascii="Times New Roman" w:hAnsi="Times New Roman" w:cs="Times New Roman"/>
          <w:i/>
          <w:iCs/>
          <w:sz w:val="24"/>
          <w:szCs w:val="24"/>
        </w:rPr>
        <w:t xml:space="preserve"> в. Демократическая сатира. Оригинальная и переводная беллетристика.</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Стадия перехода от средневековой литературы к литературе “нового времени“. Секуляризация мировоззрения. Метафизика и схоластика. Размежевание методов познания и отраженияи формирование самостоятельного художественного метода литературы переходного периода. Основные признаки художественного развития литературы. Освоение художественного вымысла как литературного приёма. Вымышленный герой и сюжет. Типизация и обобщение. Психологическая мотивация поведения героя и разработка характера литературного персонажа.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Исторические повести 40-х годов XVII в. Азовский цикл повестей. “</w:t>
      </w:r>
      <w:r w:rsidRPr="00620D57">
        <w:rPr>
          <w:rFonts w:ascii="Times New Roman" w:hAnsi="Times New Roman" w:cs="Times New Roman"/>
          <w:i/>
          <w:iCs/>
          <w:sz w:val="24"/>
          <w:szCs w:val="24"/>
        </w:rPr>
        <w:t>Историческая“</w:t>
      </w:r>
      <w:r w:rsidRPr="00620D57">
        <w:rPr>
          <w:rFonts w:ascii="Times New Roman" w:hAnsi="Times New Roman" w:cs="Times New Roman"/>
          <w:sz w:val="24"/>
          <w:szCs w:val="24"/>
        </w:rPr>
        <w:t xml:space="preserve"> повесть о взятии Азова в 1637 г. “Поэтическая“ </w:t>
      </w:r>
      <w:r w:rsidRPr="00620D57">
        <w:rPr>
          <w:rFonts w:ascii="Times New Roman" w:hAnsi="Times New Roman" w:cs="Times New Roman"/>
          <w:i/>
          <w:iCs/>
          <w:sz w:val="24"/>
          <w:szCs w:val="24"/>
        </w:rPr>
        <w:t>“Повесть об Азовскомосадном сидении донских казаков”.</w:t>
      </w:r>
      <w:r w:rsidRPr="00620D57">
        <w:rPr>
          <w:rFonts w:ascii="Times New Roman" w:hAnsi="Times New Roman" w:cs="Times New Roman"/>
          <w:sz w:val="24"/>
          <w:szCs w:val="24"/>
        </w:rPr>
        <w:t xml:space="preserve"> Политический аспект повести: отношение к царю и боярской оппозиции. </w:t>
      </w:r>
      <w:r w:rsidRPr="00620D57">
        <w:rPr>
          <w:rFonts w:ascii="Times New Roman" w:hAnsi="Times New Roman" w:cs="Times New Roman"/>
          <w:i/>
          <w:iCs/>
          <w:sz w:val="24"/>
          <w:szCs w:val="24"/>
        </w:rPr>
        <w:t>“Сказочная</w:t>
      </w:r>
      <w:r w:rsidRPr="00620D57">
        <w:rPr>
          <w:rFonts w:ascii="Times New Roman" w:hAnsi="Times New Roman" w:cs="Times New Roman"/>
          <w:sz w:val="24"/>
          <w:szCs w:val="24"/>
        </w:rPr>
        <w:t>“ повесть об Азове. Беллетризация жанра исторической повести. Развитие художественной изобразительности. Взаимоотношение с устной народной словесностью. Появление нового литературного героя.</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Дальнейшее развитие исторической повести по пути беллетризации и художественного вымысла. </w:t>
      </w:r>
      <w:r w:rsidRPr="00620D57">
        <w:rPr>
          <w:rFonts w:ascii="Times New Roman" w:hAnsi="Times New Roman" w:cs="Times New Roman"/>
          <w:i/>
          <w:iCs/>
          <w:sz w:val="24"/>
          <w:szCs w:val="24"/>
        </w:rPr>
        <w:t>Повести о начале Москвы</w:t>
      </w:r>
      <w:r w:rsidRPr="00620D57">
        <w:rPr>
          <w:rFonts w:ascii="Times New Roman" w:hAnsi="Times New Roman" w:cs="Times New Roman"/>
          <w:sz w:val="24"/>
          <w:szCs w:val="24"/>
        </w:rPr>
        <w:t>. “</w:t>
      </w:r>
      <w:r w:rsidRPr="00620D57">
        <w:rPr>
          <w:rFonts w:ascii="Times New Roman" w:hAnsi="Times New Roman" w:cs="Times New Roman"/>
          <w:i/>
          <w:iCs/>
          <w:sz w:val="24"/>
          <w:szCs w:val="24"/>
        </w:rPr>
        <w:t>Повесть о Тверском Отрочемонастыре”.</w:t>
      </w:r>
      <w:r w:rsidRPr="00620D57">
        <w:rPr>
          <w:rFonts w:ascii="Times New Roman" w:hAnsi="Times New Roman" w:cs="Times New Roman"/>
          <w:sz w:val="24"/>
          <w:szCs w:val="24"/>
        </w:rPr>
        <w:t xml:space="preserve"> Новая авторская позиция и новое сюжетное построение.</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Демократизация литературы. Исторические причины появления в 40-е годы XVII в. демократической сатиры. Сатирические повести: “</w:t>
      </w:r>
      <w:r w:rsidRPr="00620D57">
        <w:rPr>
          <w:rFonts w:ascii="Times New Roman"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620D57">
        <w:rPr>
          <w:rFonts w:ascii="Times New Roman" w:hAnsi="Times New Roman" w:cs="Times New Roman"/>
          <w:sz w:val="24"/>
          <w:szCs w:val="24"/>
        </w:rPr>
        <w:t xml:space="preserve"> Основные темы: обличение несправедливого судебного производства, осуждение пьянства, социального неравенства, антиклерикальность. Осознание формы произведения как литературного показателя. Приёмы и средства сатиры. Пародия жизни и литературных форм.</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rPr>
      </w:pPr>
      <w:r w:rsidRPr="00620D57">
        <w:rPr>
          <w:rFonts w:ascii="Times New Roman" w:hAnsi="Times New Roman" w:cs="Times New Roman"/>
          <w:i/>
          <w:iCs/>
          <w:sz w:val="24"/>
          <w:szCs w:val="24"/>
        </w:rPr>
        <w:t xml:space="preserve">Церковный раскол </w:t>
      </w:r>
      <w:r w:rsidRPr="00620D57">
        <w:rPr>
          <w:rFonts w:ascii="Times New Roman" w:hAnsi="Times New Roman" w:cs="Times New Roman"/>
          <w:i/>
          <w:iCs/>
          <w:sz w:val="24"/>
          <w:szCs w:val="24"/>
          <w:lang w:val="en-US"/>
        </w:rPr>
        <w:t>XVII</w:t>
      </w:r>
      <w:r w:rsidRPr="00620D57">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067BF6" w:rsidRPr="00620D57" w:rsidRDefault="00067BF6" w:rsidP="00067BF6">
      <w:pPr>
        <w:spacing w:line="276" w:lineRule="auto"/>
        <w:ind w:firstLine="709"/>
        <w:jc w:val="both"/>
        <w:rPr>
          <w:rFonts w:ascii="Times New Roman" w:hAnsi="Times New Roman" w:cs="Times New Roman"/>
          <w:b/>
          <w:bCs/>
          <w:i/>
          <w:i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Укрепление государственного и религиозного укладов жизни. Образование в 40-х. годах XVII в. кружка “ревнителей благочестия”. Трансформация эсхатологическойидеи “Москва — третий Рим“ в государственную идеологию. Усиление самодержавной власти и сближение русской православной церкви с греческой. Церковная “справа“ книг. Деятельность в Москве представителей западно-русской учёности. Книгоиздательское дело. Развитие школьного и академического образования.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Церковная реформа патриарха Никона середины XVII в. и церковный раскол. Воплощение христианской идеи “Москва — Новый Иерусалим”. Ревнители “старого благочестия“ — старообрядцы. Протопоп Аввакум как идеолог старообрядчества и как талантливый писатель второй половины XVII в. Становление автобиографического жанра в русской литературе</w:t>
      </w:r>
      <w:r w:rsidRPr="00620D57">
        <w:rPr>
          <w:rFonts w:ascii="Times New Roman" w:hAnsi="Times New Roman" w:cs="Times New Roman"/>
          <w:i/>
          <w:iCs/>
          <w:sz w:val="24"/>
          <w:szCs w:val="24"/>
        </w:rPr>
        <w:t>. “Житие протопопа Аввакума, им самим написанное“</w:t>
      </w:r>
      <w:r w:rsidRPr="00620D57">
        <w:rPr>
          <w:rFonts w:ascii="Times New Roman" w:hAnsi="Times New Roman" w:cs="Times New Roman"/>
          <w:sz w:val="24"/>
          <w:szCs w:val="24"/>
        </w:rPr>
        <w:t xml:space="preserve"> и другие его сочинения. Личность Аввакума Петрова и ярко выраженное авторское начало его сочинений. “Книга бесед“ и послания из Пустозерска. Мировоззрение Аввакума. Демократические позиции. Эстетические взгляды. Отражение в “Житии“ повседневного быта. Стиль “Жития”: сочетание сказа и проповеди, агиографических традиций с сатирой. Обмирщение языка. Роль и функции церковнославянских форм в “Житии“ и отражение в них полемики с “никонианами“. Доминирование художественно-рационалистического метода отражения в “Житии”.</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067BF6" w:rsidRPr="00620D57" w:rsidRDefault="00067BF6" w:rsidP="00067BF6">
      <w:pPr>
        <w:spacing w:line="276" w:lineRule="auto"/>
        <w:ind w:firstLine="709"/>
        <w:jc w:val="both"/>
        <w:rPr>
          <w:rFonts w:ascii="Times New Roman" w:hAnsi="Times New Roman" w:cs="Times New Roman"/>
          <w:sz w:val="24"/>
          <w:szCs w:val="24"/>
        </w:rPr>
      </w:pPr>
    </w:p>
    <w:p w:rsidR="00067BF6" w:rsidRPr="00620D57" w:rsidRDefault="00067BF6" w:rsidP="00067BF6">
      <w:pPr>
        <w:spacing w:line="276" w:lineRule="auto"/>
        <w:ind w:firstLine="709"/>
        <w:jc w:val="both"/>
        <w:rPr>
          <w:rFonts w:ascii="Times New Roman" w:hAnsi="Times New Roman" w:cs="Times New Roman"/>
          <w:i/>
          <w:iCs/>
          <w:sz w:val="24"/>
          <w:szCs w:val="24"/>
          <w:u w:val="single"/>
        </w:rPr>
      </w:pPr>
      <w:r w:rsidRPr="00620D57">
        <w:rPr>
          <w:rFonts w:ascii="Times New Roman" w:hAnsi="Times New Roman" w:cs="Times New Roman"/>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p w:rsidR="00067BF6" w:rsidRPr="00620D57" w:rsidRDefault="00067BF6" w:rsidP="00067BF6">
      <w:pPr>
        <w:spacing w:line="276" w:lineRule="auto"/>
        <w:ind w:firstLine="709"/>
        <w:jc w:val="both"/>
        <w:rPr>
          <w:rFonts w:ascii="Times New Roman" w:hAnsi="Times New Roman" w:cs="Times New Roman"/>
          <w:b/>
          <w:bCs/>
          <w:sz w:val="24"/>
          <w:szCs w:val="24"/>
        </w:rPr>
      </w:pP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Переводная литература XVII в. Переориентация читательских вкусов с литературы православного юго-востока наобмирщенную западно-европейскую литературу. Нравоучительные сборники </w:t>
      </w:r>
      <w:r w:rsidRPr="00620D57">
        <w:rPr>
          <w:rFonts w:ascii="Times New Roman" w:hAnsi="Times New Roman" w:cs="Times New Roman"/>
          <w:i/>
          <w:iCs/>
          <w:sz w:val="24"/>
          <w:szCs w:val="24"/>
        </w:rPr>
        <w:t>“Великое зерцало“ и “Римские деяния”.</w:t>
      </w:r>
      <w:r w:rsidRPr="00620D57">
        <w:rPr>
          <w:rFonts w:ascii="Times New Roman" w:hAnsi="Times New Roman" w:cs="Times New Roman"/>
          <w:sz w:val="24"/>
          <w:szCs w:val="24"/>
        </w:rPr>
        <w:t xml:space="preserve"> Сборники малых литературных форм — “</w:t>
      </w:r>
      <w:r w:rsidRPr="00620D57">
        <w:rPr>
          <w:rFonts w:ascii="Times New Roman" w:hAnsi="Times New Roman" w:cs="Times New Roman"/>
          <w:i/>
          <w:iCs/>
          <w:sz w:val="24"/>
          <w:szCs w:val="24"/>
        </w:rPr>
        <w:t>Апофегматы“</w:t>
      </w:r>
      <w:r w:rsidRPr="00620D57">
        <w:rPr>
          <w:rFonts w:ascii="Times New Roman" w:hAnsi="Times New Roman" w:cs="Times New Roman"/>
          <w:sz w:val="24"/>
          <w:szCs w:val="24"/>
        </w:rPr>
        <w:t xml:space="preserve"> и “</w:t>
      </w:r>
      <w:r w:rsidRPr="00620D57">
        <w:rPr>
          <w:rFonts w:ascii="Times New Roman" w:hAnsi="Times New Roman" w:cs="Times New Roman"/>
          <w:i/>
          <w:iCs/>
          <w:sz w:val="24"/>
          <w:szCs w:val="24"/>
        </w:rPr>
        <w:t>Фацеции”</w:t>
      </w:r>
      <w:r w:rsidRPr="00620D57">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Слияние в них литературного и фольклорного материалов. Творческая переработка русскими переводчиками заимствованных сюжетов. Русская обработка восточной сказки в </w:t>
      </w:r>
      <w:r w:rsidRPr="00620D57">
        <w:rPr>
          <w:rFonts w:ascii="Times New Roman" w:hAnsi="Times New Roman" w:cs="Times New Roman"/>
          <w:i/>
          <w:iCs/>
          <w:sz w:val="24"/>
          <w:szCs w:val="24"/>
        </w:rPr>
        <w:t>“Повести о Еруслане Лазаревиче”.</w:t>
      </w:r>
      <w:r w:rsidRPr="00620D57">
        <w:rPr>
          <w:rFonts w:ascii="Times New Roman" w:hAnsi="Times New Roman" w:cs="Times New Roman"/>
          <w:sz w:val="24"/>
          <w:szCs w:val="24"/>
        </w:rPr>
        <w:t xml:space="preserve"> Смещение переводных повестей в демократическую среду.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Социальное размежевание литературы XVII в. “Высокая литература”. Новые литературные принципы в изображении человека, интерес к его внутреннему миру. “Барокко“ в русской литературе: “литературный стиль”, “стиль эпохи“ или</w:t>
      </w:r>
      <w:r w:rsidRPr="00620D57">
        <w:rPr>
          <w:rFonts w:ascii="Times New Roman" w:hAnsi="Times New Roman" w:cs="Times New Roman"/>
          <w:i/>
          <w:iCs/>
          <w:sz w:val="24"/>
          <w:szCs w:val="24"/>
          <w:u w:val="single"/>
        </w:rPr>
        <w:t>первое</w:t>
      </w:r>
      <w:r w:rsidRPr="00620D57">
        <w:rPr>
          <w:rFonts w:ascii="Times New Roman" w:hAnsi="Times New Roman" w:cs="Times New Roman"/>
          <w:sz w:val="24"/>
          <w:szCs w:val="24"/>
        </w:rPr>
        <w:t xml:space="preserve">литературное направление, сформированное </w:t>
      </w:r>
      <w:r w:rsidRPr="00620D57">
        <w:rPr>
          <w:rFonts w:ascii="Times New Roman" w:hAnsi="Times New Roman" w:cs="Times New Roman"/>
          <w:i/>
          <w:iCs/>
          <w:sz w:val="24"/>
          <w:szCs w:val="24"/>
          <w:u w:val="single"/>
        </w:rPr>
        <w:t>первым</w:t>
      </w:r>
      <w:r w:rsidRPr="00620D57">
        <w:rPr>
          <w:rFonts w:ascii="Times New Roman" w:hAnsi="Times New Roman" w:cs="Times New Roman"/>
          <w:sz w:val="24"/>
          <w:szCs w:val="24"/>
        </w:rPr>
        <w:t>самостоятельным художественным (художественно-рационалистическим) методом литературы. Мировоззренческая основа и художественно-эстетические принципы первого, заметно формально выраженного, но ещё теоретически не обоснованного литературного направления второй половины XVII — начала XVIII в. Жизнерадостный пафос и просветительский характер русского “барокко“. Его отличие от западноевропейского. Дискуссии в литературоведении по проблеме “барокко“ в русской литературе. “Барокко“ и русское стихосложение. Истоки русского стихотворчества. Досиллабическая поэзия. Возникновение силлабической поэзии. Придворная поэзия. Творчество Симеона Полоцкого. Черты “барокко“ в его виршах. Тематика и художественное своеобразие поэзии Симеона Полоцкого. Панегирические вирши и сатиры. Нравоучительный характер сатир. Творчество последователей Симеона Полоцкого: Сильвестра Медведева и Кариона Истомина.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Появление при царе Алексее Михайловиче придворного театра в Москве. Репертуар Грегори. </w:t>
      </w:r>
      <w:r w:rsidRPr="00620D57">
        <w:rPr>
          <w:rFonts w:ascii="Times New Roman" w:hAnsi="Times New Roman" w:cs="Times New Roman"/>
          <w:i/>
          <w:iCs/>
          <w:sz w:val="24"/>
          <w:szCs w:val="24"/>
        </w:rPr>
        <w:t>“Артаксерксово действо“</w:t>
      </w:r>
      <w:r w:rsidRPr="00620D57">
        <w:rPr>
          <w:rFonts w:ascii="Times New Roman" w:hAnsi="Times New Roman" w:cs="Times New Roman"/>
          <w:sz w:val="24"/>
          <w:szCs w:val="24"/>
        </w:rPr>
        <w:t xml:space="preserve"> — первая пьеса русских театров. Возникновение драматургии — нового рода в русской литературе. Симеон Полоцкий — основатель школьного театра. </w:t>
      </w:r>
      <w:r w:rsidRPr="00620D57">
        <w:rPr>
          <w:rFonts w:ascii="Times New Roman" w:hAnsi="Times New Roman" w:cs="Times New Roman"/>
          <w:i/>
          <w:iCs/>
          <w:sz w:val="24"/>
          <w:szCs w:val="24"/>
        </w:rPr>
        <w:t>“Комедия притчи о блудном сыне“</w:t>
      </w:r>
      <w:r w:rsidRPr="00620D57">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Жанр интермедий и их тематика. Придворный и школьный театр при Петре I. Изменение репертуара. Пьесы панегирические (</w:t>
      </w:r>
      <w:r w:rsidRPr="00620D57">
        <w:rPr>
          <w:rFonts w:ascii="Times New Roman" w:hAnsi="Times New Roman" w:cs="Times New Roman"/>
          <w:i/>
          <w:iCs/>
          <w:sz w:val="24"/>
          <w:szCs w:val="24"/>
        </w:rPr>
        <w:t>“Слава российская“</w:t>
      </w:r>
      <w:r w:rsidRPr="00620D57">
        <w:rPr>
          <w:rFonts w:ascii="Times New Roman" w:hAnsi="Times New Roman" w:cs="Times New Roman"/>
          <w:sz w:val="24"/>
          <w:szCs w:val="24"/>
        </w:rPr>
        <w:t xml:space="preserve"> Фёдора Журавского) и оппозиционные (</w:t>
      </w:r>
      <w:r w:rsidRPr="00620D57">
        <w:rPr>
          <w:rFonts w:ascii="Times New Roman" w:hAnsi="Times New Roman" w:cs="Times New Roman"/>
          <w:i/>
          <w:iCs/>
          <w:sz w:val="24"/>
          <w:szCs w:val="24"/>
        </w:rPr>
        <w:t>“Комедия на Рождество Христово</w:t>
      </w:r>
      <w:r w:rsidRPr="00620D57">
        <w:rPr>
          <w:rFonts w:ascii="Times New Roman"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620D57">
        <w:rPr>
          <w:rFonts w:ascii="Times New Roman" w:hAnsi="Times New Roman" w:cs="Times New Roman"/>
          <w:i/>
          <w:iCs/>
          <w:sz w:val="24"/>
          <w:szCs w:val="24"/>
        </w:rPr>
        <w:t>“Царь Максимилиан“).</w:t>
      </w:r>
      <w:r w:rsidRPr="00620D57">
        <w:rPr>
          <w:rFonts w:ascii="Times New Roman" w:hAnsi="Times New Roman" w:cs="Times New Roman"/>
          <w:sz w:val="24"/>
          <w:szCs w:val="24"/>
        </w:rPr>
        <w:t xml:space="preserve"> Лубок.</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Творчество Феофана Прокоповича. Развитие Ф. Прокоповичем традиций школьной драмы. Трагикомедия “</w:t>
      </w:r>
      <w:r w:rsidRPr="00620D57">
        <w:rPr>
          <w:rFonts w:ascii="Times New Roman" w:hAnsi="Times New Roman" w:cs="Times New Roman"/>
          <w:i/>
          <w:iCs/>
          <w:sz w:val="24"/>
          <w:szCs w:val="24"/>
        </w:rPr>
        <w:t>Владимир”.</w:t>
      </w:r>
      <w:r w:rsidRPr="00620D57">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620D57">
        <w:rPr>
          <w:rFonts w:ascii="Times New Roman" w:hAnsi="Times New Roman" w:cs="Times New Roman"/>
          <w:i/>
          <w:iCs/>
          <w:sz w:val="24"/>
          <w:szCs w:val="24"/>
        </w:rPr>
        <w:t>De arte poetica“</w:t>
      </w:r>
      <w:r w:rsidRPr="00620D57">
        <w:rPr>
          <w:rFonts w:ascii="Times New Roman" w:hAnsi="Times New Roman" w:cs="Times New Roman"/>
          <w:sz w:val="24"/>
          <w:szCs w:val="24"/>
        </w:rPr>
        <w:t xml:space="preserve"> (“</w:t>
      </w:r>
      <w:r w:rsidRPr="00620D57">
        <w:rPr>
          <w:rFonts w:ascii="Times New Roman" w:hAnsi="Times New Roman" w:cs="Times New Roman"/>
          <w:i/>
          <w:iCs/>
          <w:sz w:val="24"/>
          <w:szCs w:val="24"/>
        </w:rPr>
        <w:t>Об искусстве поэзии</w:t>
      </w:r>
      <w:r w:rsidRPr="00620D57">
        <w:rPr>
          <w:rFonts w:ascii="Times New Roman" w:hAnsi="Times New Roman" w:cs="Times New Roman"/>
          <w:sz w:val="24"/>
          <w:szCs w:val="24"/>
        </w:rPr>
        <w:t>“) и его значение в формировании русского классицизма.</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Литературные предпосылки для зарождения в конце XVII — начале XVIII в. нового направления — классицизма. Предклассицизм.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вымышленный герой, вымышленные обстоятельства, вымышленные события, притчевость, мифологичность, сказочность и т. д.</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Повести о купцах. Отражение роли купеческой Среды в конце XVII— начале XVIII в.в. “</w:t>
      </w:r>
      <w:r w:rsidRPr="00620D57">
        <w:rPr>
          <w:rFonts w:ascii="Times New Roman" w:hAnsi="Times New Roman" w:cs="Times New Roman"/>
          <w:i/>
          <w:iCs/>
          <w:sz w:val="24"/>
          <w:szCs w:val="24"/>
        </w:rPr>
        <w:t>Повесть о Карпе Сутулове”.</w:t>
      </w:r>
      <w:r w:rsidRPr="00620D57">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Горе Злочастии”.</w:t>
      </w:r>
      <w:r w:rsidRPr="00620D57">
        <w:rPr>
          <w:rFonts w:ascii="Times New Roman" w:hAnsi="Times New Roman" w:cs="Times New Roman"/>
          <w:sz w:val="24"/>
          <w:szCs w:val="24"/>
        </w:rPr>
        <w:t xml:space="preserve"> Столкновение поколений — столкновение старой и новой морали. Вымышленный герой — новый персонаж русских повестей.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Савве Грудцыне”.</w:t>
      </w:r>
      <w:r w:rsidRPr="00620D57">
        <w:rPr>
          <w:rFonts w:ascii="Times New Roman" w:hAnsi="Times New Roman" w:cs="Times New Roman"/>
          <w:sz w:val="24"/>
          <w:szCs w:val="24"/>
        </w:rPr>
        <w:t xml:space="preserve"> “Историчность“ повести как литературный приём, указывающий на достоверность повествования.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Богородичная тема в литературе конца XVII — начала XVIII в.в. Демонология повести. Вечные истины.</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i/>
          <w:iCs/>
          <w:sz w:val="24"/>
          <w:szCs w:val="24"/>
        </w:rPr>
        <w:t>“Повесть о Фроле Скобееве“</w:t>
      </w:r>
      <w:r w:rsidRPr="00620D57">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 Обусловленность поступков героя его характером. Жизненная цель и средства её достижения. Предмет рассмотрения повести - переоценка ценностей и новая мораль в петровское время.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Дальнейшая беллетризация анонимных рукописных повестей. Жанр авантюрно-приключенческой повести. “</w:t>
      </w:r>
      <w:r w:rsidRPr="00620D57">
        <w:rPr>
          <w:rFonts w:ascii="Times New Roman"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620D57">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 xml:space="preserve">Отражение петровских преобразований в литературе первой трети XIII в. Первая русская газета. “Табель о рангах”. Развитие науки и просвещения. </w:t>
      </w:r>
      <w:r w:rsidRPr="00620D57">
        <w:rPr>
          <w:rFonts w:ascii="Times New Roman" w:hAnsi="Times New Roman" w:cs="Times New Roman"/>
          <w:i/>
          <w:iCs/>
          <w:sz w:val="24"/>
          <w:szCs w:val="24"/>
        </w:rPr>
        <w:t>“История о некоем шляхетском сыне”.</w:t>
      </w:r>
      <w:r w:rsidRPr="00620D57">
        <w:rPr>
          <w:rFonts w:ascii="Times New Roman" w:hAnsi="Times New Roman" w:cs="Times New Roman"/>
          <w:sz w:val="24"/>
          <w:szCs w:val="24"/>
        </w:rPr>
        <w:t xml:space="preserve"> Языковая реформа и переход на гражданский шрифт.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Единый принцип книжного стихотворстваконца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Религиозная оппозиция Петру I. Старообрядческая литература XVIII в.: духовные стихи и легендарные сказания. Эсхатологическаятема</w:t>
      </w:r>
      <w:r w:rsidRPr="00620D57">
        <w:rPr>
          <w:rFonts w:ascii="Times New Roman" w:hAnsi="Times New Roman" w:cs="Times New Roman"/>
          <w:i/>
          <w:iCs/>
          <w:sz w:val="24"/>
          <w:szCs w:val="24"/>
        </w:rPr>
        <w:t>. “Виноград Российский“</w:t>
      </w:r>
      <w:r w:rsidRPr="00620D57">
        <w:rPr>
          <w:rFonts w:ascii="Times New Roman" w:hAnsi="Times New Roman" w:cs="Times New Roman"/>
          <w:sz w:val="24"/>
          <w:szCs w:val="24"/>
        </w:rPr>
        <w:t xml:space="preserve"> и</w:t>
      </w:r>
      <w:r w:rsidRPr="00620D57">
        <w:rPr>
          <w:rFonts w:ascii="Times New Roman" w:hAnsi="Times New Roman" w:cs="Times New Roman"/>
          <w:i/>
          <w:iCs/>
          <w:sz w:val="24"/>
          <w:szCs w:val="24"/>
        </w:rPr>
        <w:t>“История об отцах и старцах “</w:t>
      </w:r>
      <w:r w:rsidRPr="00620D57">
        <w:rPr>
          <w:rFonts w:ascii="Times New Roman" w:hAnsi="Times New Roman" w:cs="Times New Roman"/>
          <w:sz w:val="24"/>
          <w:szCs w:val="24"/>
        </w:rPr>
        <w:t xml:space="preserve">братьев Денисовых. </w:t>
      </w:r>
    </w:p>
    <w:p w:rsidR="00067BF6" w:rsidRPr="00620D57" w:rsidRDefault="00067BF6" w:rsidP="00067BF6">
      <w:pPr>
        <w:spacing w:line="276" w:lineRule="auto"/>
        <w:ind w:firstLine="709"/>
        <w:jc w:val="both"/>
        <w:rPr>
          <w:rFonts w:ascii="Times New Roman" w:hAnsi="Times New Roman" w:cs="Times New Roman"/>
          <w:sz w:val="24"/>
          <w:szCs w:val="24"/>
        </w:rPr>
      </w:pPr>
      <w:r w:rsidRPr="00620D57">
        <w:rPr>
          <w:rFonts w:ascii="Times New Roman" w:hAnsi="Times New Roman" w:cs="Times New Roman"/>
          <w:sz w:val="24"/>
          <w:szCs w:val="24"/>
        </w:rPr>
        <w:t>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bookmarkEnd w:id="1"/>
    <w:p w:rsidR="00734453" w:rsidRDefault="00734453"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D95718" w:rsidRDefault="00D95718" w:rsidP="00620D57">
      <w:pPr>
        <w:shd w:val="clear" w:color="auto" w:fill="FFFFFF"/>
        <w:suppressAutoHyphens/>
        <w:spacing w:after="0" w:line="276" w:lineRule="auto"/>
        <w:ind w:right="97"/>
        <w:jc w:val="center"/>
        <w:rPr>
          <w:rFonts w:ascii="Times New Roman" w:hAnsi="Times New Roman" w:cs="Times New Roman"/>
          <w:b/>
          <w:bCs/>
          <w:sz w:val="24"/>
          <w:szCs w:val="24"/>
        </w:rPr>
      </w:pPr>
      <w:r>
        <w:rPr>
          <w:rFonts w:ascii="Times New Roman" w:hAnsi="Times New Roman" w:cs="Times New Roman"/>
          <w:b/>
          <w:bCs/>
          <w:sz w:val="24"/>
          <w:szCs w:val="24"/>
        </w:rPr>
        <w:t xml:space="preserve">«История русской литературы </w:t>
      </w:r>
      <w:r>
        <w:rPr>
          <w:rFonts w:ascii="Times New Roman" w:hAnsi="Times New Roman" w:cs="Times New Roman"/>
          <w:b/>
          <w:bCs/>
          <w:sz w:val="24"/>
          <w:szCs w:val="24"/>
          <w:lang w:val="en-US"/>
        </w:rPr>
        <w:t>XVIII</w:t>
      </w:r>
      <w:r>
        <w:rPr>
          <w:rFonts w:ascii="Times New Roman" w:hAnsi="Times New Roman" w:cs="Times New Roman"/>
          <w:b/>
          <w:bCs/>
          <w:sz w:val="24"/>
          <w:szCs w:val="24"/>
        </w:rPr>
        <w:t>века»</w:t>
      </w:r>
    </w:p>
    <w:p w:rsidR="00721FC3" w:rsidRPr="00721FC3" w:rsidRDefault="00721FC3" w:rsidP="00721FC3">
      <w:pPr>
        <w:suppressAutoHyphens/>
        <w:spacing w:after="0" w:line="240" w:lineRule="auto"/>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Введение. Исторические сведения об эпохе формирования русской нации. Представления о литературных направлениях.</w:t>
      </w:r>
    </w:p>
    <w:p w:rsidR="00721FC3" w:rsidRPr="00721FC3" w:rsidRDefault="00721FC3" w:rsidP="00721FC3">
      <w:pPr>
        <w:suppressAutoHyphens/>
        <w:spacing w:after="0" w:line="240" w:lineRule="auto"/>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Исторические сведения оРоссииXVIIIв.Эпохаформирования русской нации.Русскийабсолютизм.Построениедворянской государственности.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Сильное рационалистическоевлияниеЗападаваристократической среде. Развитие общественной мысли и русской философии. Схоластика и натурфилософия. Отрыв русской интеллигенции от народа.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Социальное размежевание в литературе XVIIIв.:литература "верхов" и "низов". Подражательный характеррусской аристократической литературы.Освоениеею западноевропейской литературы и ее литературных течений.Знакомствостеоретическими литературоведческими трактатами. Роль зарубежной литературыв формировании первого теоретически обоснованноголитературного направления - классицизма ("псевдоклассицизма").Его своеобразие на русской почве.Появление новых литературныхформ(лирики,драмы, авторских повестей) и совершенствованиехудожественногометода отражения. Формированиеосновновойлитературной теории. Роль вымысла впознаниимира.Теория"подражанияприроде".Языковые реформы ивыработкалитературногоязыка.Основныетемыиидеи русской литературыXVIIIв.Традиции древнерусской письменности в литературе "низов":ее рукописный ианонимныйхарактер,связьс фольклором, оппозиционная настроенность к "верхам".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Периодизация русской литературы XVIII века.</w:t>
      </w:r>
    </w:p>
    <w:p w:rsidR="00721FC3" w:rsidRPr="00721FC3" w:rsidRDefault="00721FC3" w:rsidP="00721FC3">
      <w:pPr>
        <w:suppressAutoHyphens/>
        <w:spacing w:after="0" w:line="240" w:lineRule="auto"/>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Русская культура и литература 30-50-х годов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Становление русского классицизма. Творчество А.Д. Кантемира.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Основные течениясекуляризованнойфилософскоймысли:"русское вольтерианство", "просветительство" ("русский гуманизмXVIIIв."), масонство.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721FC3">
        <w:rPr>
          <w:rFonts w:ascii="Times New Roman" w:eastAsia="Times New Roman" w:hAnsi="Times New Roman" w:cs="Times New Roman"/>
          <w:sz w:val="24"/>
          <w:szCs w:val="24"/>
          <w:u w:val="single"/>
          <w:lang w:eastAsia="ar-SA"/>
        </w:rPr>
        <w:t>Становление русского классицизма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Формирование классицизмакакведущего литературного направления XVIII в.в России.Его связь с русским школьным классицизмом XVIII в. изападноевропейскимклассицизмом.Влияниерационалистической философии на эстетику классицизма.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Литературная теориярусскогоклассицизма.Роль М.В.Ломоносова, В.К.Тредиаковского и А.П.Сумарокова в ее разработке.</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разум,как важнейшее средство привитиядобродетелии исправления пороков.</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Обоснование теории поэтического творчества."Подражание природе" как литературно-эстетический принцип. Теория вымысла: от типизации и обобщения к художественному познанию. Учение о правдоподобии.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Рационально-чувственнная основа поэзии. Взгляды М.В.Ломоносова на значение воображенияиВ.К.Тредиаковского на роль чувств в творческом процессе иихвзаимодействиес"разумом". Регламентированность творчества традициями и "правилами". Принижение значения дарования.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Классификация жанров.Отсутствиеединого принципа. Критерий "истинности" ииерархия познавательных уровней: легендарный (эпопея), исторический (трагедия), житейско-бытовой (комедия).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Отрицательное отношение классицистов клирическимжанрами любовно-авантюрным романам.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Работа посозданиюлитературно-поэтической нормы речи на основе "природных" свойств родного языка и общеупотребительной лексики.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u w:val="single"/>
          <w:lang w:eastAsia="ar-SA"/>
        </w:rPr>
        <w:t>Силлабическое стихотворство</w:t>
      </w:r>
      <w:r w:rsidRPr="00721FC3">
        <w:rPr>
          <w:rFonts w:ascii="Times New Roman" w:eastAsia="Times New Roman" w:hAnsi="Times New Roman" w:cs="Times New Roman"/>
          <w:sz w:val="24"/>
          <w:szCs w:val="24"/>
          <w:lang w:eastAsia="ar-SA"/>
        </w:rPr>
        <w:t>"Поэзия" триумфальных арок.Первые опыты лирической поэзии.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А.Д.Кантемир</w:t>
      </w:r>
      <w:r w:rsidRPr="00721FC3">
        <w:rPr>
          <w:rFonts w:ascii="Times New Roman" w:eastAsia="Times New Roman" w:hAnsi="Times New Roman" w:cs="Times New Roman"/>
          <w:sz w:val="24"/>
          <w:szCs w:val="24"/>
          <w:lang w:eastAsia="ar-SA"/>
        </w:rPr>
        <w:t xml:space="preserve"> (1708-1744). Биографические сведения. Влияние западноевропейской литературы на егомировоззрениеилитературное творчество. Гражданскийпатриотизмигуманистический характер его произведений. Кантемир - родоначальник сатирическогонаправленияв русской литературеXVIIIв.(В.Г.Белинский).Своеобразиесатир.</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Основные темыиидеи.Жанровыеособенности.Характерныеприемы сатирической типизации(гипербола, гротеск, сравнение), композиционного построения, особенности стиля (элементы народности -пословицы, поговорки, просторечие).</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Попытка реформы силлабическогостиха("ПисьмоХаритона Макентина", басни, "песни", поэма "Петрида" и др. произведения).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Переводы АнакреонаиГорация,книгиФонтенеля"Разговоры о множестве миров".Значение трактата "Письма о природе и человеке"и примечаний Кантемира к своим произведениям вразработкенаучнойи философской терминологии.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Русские иобщеевропейскиесатирическиетрадициивтворчествеКантемира.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В.К.Тредиаковского.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В.К.Тредиаковский</w:t>
      </w:r>
      <w:r w:rsidRPr="00721FC3">
        <w:rPr>
          <w:rFonts w:ascii="Times New Roman" w:eastAsia="Times New Roman" w:hAnsi="Times New Roman" w:cs="Times New Roman"/>
          <w:sz w:val="24"/>
          <w:szCs w:val="24"/>
          <w:lang w:eastAsia="ar-SA"/>
        </w:rPr>
        <w:t xml:space="preserve"> (1703-1765).Раннее творчество Тредиаковского. Перевод романаП.Тальмана"ЕздавостровЛюбви".Обоснование в предисловии к переводу возможности реформы литературного языка. Роль трактатов 1735 и 1752 гг.в переходе к русскому силлабо-тоническому стихосложению. Влияние народного тонического стиха на новуюсистему стихосложения.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Литературная доктрина классицизма. "Ода торжественная о сдаче города Гданьска","Эпистола... к Апполину", переводы Буало, Горация. Новые жанровые формы (ода, элегия, басня, эпиграмма) лирики Тредиаковского. Особенности стиля иязыкаегосочинений.Перевод романа Д.Баркли "Аргенида". Формирование Тредиаковским основ эпического стиляи разработка теории "русского гекзаметра".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Просветительские идеииполитическая оппозиционность "Тилемахиды".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r w:rsidRPr="00721FC3">
        <w:rPr>
          <w:rFonts w:ascii="Times New Roman" w:eastAsia="Times New Roman" w:hAnsi="Times New Roman" w:cs="Times New Roman"/>
          <w:i/>
          <w:iCs/>
          <w:sz w:val="24"/>
          <w:szCs w:val="24"/>
          <w:lang w:eastAsia="ar-SA"/>
        </w:rPr>
        <w:t>Творчество М.В.Ломоносова.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М.В.Ломоносов</w:t>
      </w:r>
      <w:r w:rsidRPr="00721FC3">
        <w:rPr>
          <w:rFonts w:ascii="Times New Roman" w:eastAsia="Times New Roman" w:hAnsi="Times New Roman" w:cs="Times New Roman"/>
          <w:sz w:val="24"/>
          <w:szCs w:val="24"/>
          <w:lang w:eastAsia="ar-SA"/>
        </w:rPr>
        <w:t xml:space="preserve"> (1711-1765).Мировоззрение.Философскиевзгляды. Онтологические убеждения.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Патриотизм. Поборник развития национальной науки и культуры.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Научные достижения Ломоносова. Основание Московского университета.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Ломоносов как писатель,поэт,филолог и историк. Совершенствование системы русского стихосложения. "Письмо о правилах российского стихотворства". Первая ода русской литературы - "Ода на взятие Хотина".Упорядочение норм русского языка.Создание Российской грамматики. Теория трех"штилей"М.В.Ломоносова (предисловие "Опользекнигцерковныхвроссийском языке") и ее значение в развитии русского литературного языка."Риторика". Смысл полемики с Тредиаковским и Сумароковым.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Утверждение высокого гражданского значения литературы("Разговор с Анакреонтом").ТоржественныеодыЛомоносова и их патриотический характер. Стиль.Проблема личности и образ автора в одах.Духовные оды. Барочные и классицистичные черты в одах Ломоносова.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Ломоносов и"просвещенныйабсолютизм".Поэма"ПетрВеликий".</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"Размышления" как образцынатурфилософскойдидактическойпоэмы.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Сатира Ломоносова ("Гимн бороде").Драматургия (трагедия "Тамираи Селим", "Деидамия").Публицистика("Похвальное слова Петру Великому", "О размножении и сохранении российского народа").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Ломоносов какродоначальникновой русской литературы и "ее Петр Великий" (В.Г.Белинский).</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А.П. Сумарокова.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А.П. Сумароков</w:t>
      </w:r>
      <w:r w:rsidRPr="00721FC3">
        <w:rPr>
          <w:rFonts w:ascii="Times New Roman" w:eastAsia="Times New Roman" w:hAnsi="Times New Roman" w:cs="Times New Roman"/>
          <w:sz w:val="24"/>
          <w:szCs w:val="24"/>
          <w:lang w:eastAsia="ar-SA"/>
        </w:rPr>
        <w:t xml:space="preserve"> (1717-1777).Сумароковкакосновоположникновой русской драматургии итеоретикрусскогоклассицизма,организатор первой литературной школы.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Эпистолы "Орусскомязыке"и"О стихотворстве". Трагедии"Хорев","Гамлет","Синав и Трувор", "Дмитрий Самозванец".Отражениевних нравственных и политических проблем времени:дворянин как образец истинного благородства, честии достоинства;программадворянскойгосударственности;осуждение монархической деспотии.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РационализмСумарокова.Роль разума в преобразовании человека и формировании личности.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Стиль сумароковских трагедий. Использованиеотечественногоисторическогоматериалавкачестве сюжетнойосновы.Сравнениесфранцузскимклассицизмом. Отличия. Комедии "Тресотиниус", "Опекун", "Рогоносец по воображению" и др.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Традициинародных итальянских "комедий положений".Эволюция жанра в сторону мольеровской "комедии характеров" и бытовой комедии.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Связь комедий Сумарокова с интермедиями.Стиль, язык и сатирическая окраска комедий. Жанровое многообразие лирики писателя: оды, сатиры, басни ("притчи"). Злободневностьтем"притчей".Басенныйстих.</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Любовная лирика Сумарокова - идиллии, эклоги, элегии, любовные песни.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Поэтика Сумарокова.Зарождающиесячертысентиментализма.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Журнальная деятельность Сумарокова. Литературный спор с Ломоносовым.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Теоретические, публицистические и критическиеработыписателя.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Представители литературно-поэтическойшколыСумарокова:Ржевский, Нартов, Нарышкин.</w:t>
      </w:r>
    </w:p>
    <w:p w:rsidR="00721FC3" w:rsidRPr="00721FC3" w:rsidRDefault="00721FC3" w:rsidP="00721FC3">
      <w:pPr>
        <w:suppressAutoHyphens/>
        <w:spacing w:after="0" w:line="240" w:lineRule="auto"/>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Русская литература 60-90-х годов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Эпоха русского Просвещения. Становление русского сентиментализма.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Исторические сведения о России последней третиXVIIIв. Экономический икультурныйростРоссийскогогосударстваи его международного положения. Развитие национального самосознания.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Политическое господстводворянскогокласса.Обострениеклассовых противоречий. Народные восстания.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Эпоха русскогоПросвещения. Материалистическая и рационалистическая основа философии Просвещения. "Просвещенный абсолютизм" ЕкатериныII. Роль дворянства в распространении передовых идей. Просветительская и революционнаядеятельность А.Н.Радищева.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наформированиеновоголитературного направления. Сенсуализм ("чувствительность")какфилософская основа сентиментализма. Противопоставление "разума" и"чувства"какдвух основ теоретически обоснованных литературных направлений.</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Разновидность теченийсентиментальногонаправления.Дидактизм. Идиллическая мечтательность. Подражание народной поэзии.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Эволюция интересов литературы:от "человека вообще" (классицизм) к "определенной личности" (сентиментализм). Обращение к национальной жизни и быту.Появление писателей и новыхлитературныхгероевиз "обыкновенных людей" (третьего сословия). Интерес к внутреннему миру героя ("психологизм"),частной и семейной жизни.Функция пейзажа в литературных сочинениях сентименталистов. Роль воображения.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Возникновение и развитие новых литературных прозаическихжанров: авторской повести, семейного, бытового и психологического романа. Их связь с русскими рукописными анонимнымиповестямипервойполовины XVIII в. Освоение новыхлитературныхформ:перепискигероев, дневника, путевых записок ("путешествия").</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Развитие элегии,лирической песни,"мещанской драмы","слезной комедии", "комической оперы".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Влияние разговорного языка образованного общества на литературныйязык.</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Эволюция реалистических тенденций в русской литературеи приближение ее кжизни.Болеесложныйиразнообразныйхарактер русского сентиментализма по сравнению с западноевропейским. Проблема "русского просветительского реализма".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Журнальная сатира 1769-1774 гг. Основные темы и идеи.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Развитиежурналистики.Появление первых сатирических журналов."Сатира -дочьразума"(А. Майков).</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"Всякая всячина" и ее автор Екатерина II."Адская почта" Ф.Эмина. Сатирические журналы Н.И. Новикова: "Трутень", "Живописец", "Кошелек".</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Литературная ипросветительскаядеятельность</w:t>
      </w:r>
      <w:r w:rsidRPr="00721FC3">
        <w:rPr>
          <w:rFonts w:ascii="Times New Roman" w:eastAsia="Times New Roman" w:hAnsi="Times New Roman" w:cs="Times New Roman"/>
          <w:b/>
          <w:bCs/>
          <w:sz w:val="24"/>
          <w:szCs w:val="24"/>
          <w:lang w:eastAsia="ar-SA"/>
        </w:rPr>
        <w:t xml:space="preserve"> Н.И. Новикова</w:t>
      </w:r>
      <w:r w:rsidRPr="00721FC3">
        <w:rPr>
          <w:rFonts w:ascii="Times New Roman" w:eastAsia="Times New Roman" w:hAnsi="Times New Roman" w:cs="Times New Roman"/>
          <w:sz w:val="24"/>
          <w:szCs w:val="24"/>
          <w:lang w:eastAsia="ar-SA"/>
        </w:rPr>
        <w:t xml:space="preserve"> (1744-1818). Значение"Опытаисторическогословаряороссийских писателях" и"Древней Российской Вивлиофики" в пробуждении интереса к отечественномукультурномунаследиюив зарождении литературоведения. Литературно-политическийсмысли значение полемики о характере и задачахсатирымежду"Всякойвсячиной"и "Трутнем". Жанровое многообразие, стиль и языксатирических произведений новиковских журналов.Национальный патриотизм взглядов Новикова. Борьба с галломанией. Связь с масонством.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Драматургия второй половины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и ее основные жанры. Творчество В.И. Лукина, М.И. Веревкина, А.О. Аблесимова, М.В. Попова.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Появление новых жанров:"мещанской драмы", "слезной комедии", "комическойоперы".Перепискао "слезной комедии" между Сумароковым иВольтером.Драматургическая деятельность</w:t>
      </w:r>
      <w:r w:rsidRPr="00721FC3">
        <w:rPr>
          <w:rFonts w:ascii="Times New Roman" w:eastAsia="Times New Roman" w:hAnsi="Times New Roman" w:cs="Times New Roman"/>
          <w:b/>
          <w:bCs/>
          <w:sz w:val="24"/>
          <w:szCs w:val="24"/>
          <w:lang w:eastAsia="ar-SA"/>
        </w:rPr>
        <w:t>В.И.Лукина</w:t>
      </w:r>
      <w:r w:rsidRPr="00721FC3">
        <w:rPr>
          <w:rFonts w:ascii="Times New Roman" w:eastAsia="Times New Roman" w:hAnsi="Times New Roman" w:cs="Times New Roman"/>
          <w:sz w:val="24"/>
          <w:szCs w:val="24"/>
          <w:lang w:eastAsia="ar-SA"/>
        </w:rPr>
        <w:t xml:space="preserve">. </w:t>
      </w:r>
      <w:r w:rsidRPr="00721FC3">
        <w:rPr>
          <w:rFonts w:ascii="Times New Roman" w:eastAsia="Times New Roman" w:hAnsi="Times New Roman" w:cs="Times New Roman"/>
          <w:i/>
          <w:iCs/>
          <w:sz w:val="24"/>
          <w:szCs w:val="24"/>
          <w:lang w:eastAsia="ar-SA"/>
        </w:rPr>
        <w:t>“Щепетильник"</w:t>
      </w:r>
      <w:r w:rsidRPr="00721FC3">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721FC3">
        <w:rPr>
          <w:rFonts w:ascii="Times New Roman" w:eastAsia="Times New Roman" w:hAnsi="Times New Roman" w:cs="Times New Roman"/>
          <w:i/>
          <w:iCs/>
          <w:sz w:val="24"/>
          <w:szCs w:val="24"/>
          <w:lang w:eastAsia="ar-SA"/>
        </w:rPr>
        <w:t>"Мот,любовьюисправленный"</w:t>
      </w:r>
      <w:r w:rsidRPr="00721FC3">
        <w:rPr>
          <w:rFonts w:ascii="Times New Roman" w:eastAsia="Times New Roman" w:hAnsi="Times New Roman" w:cs="Times New Roman"/>
          <w:sz w:val="24"/>
          <w:szCs w:val="24"/>
          <w:lang w:eastAsia="ar-SA"/>
        </w:rPr>
        <w:t>.ПозицияВ.И.Лукинав теоретической полемике с Сумароковым-комедиографом.Отстаиваниепринципа "склонения" иностранных произведений на "русские нравы".Проявление Лукиным к народному театру.</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sz w:val="24"/>
          <w:szCs w:val="24"/>
          <w:lang w:eastAsia="ar-SA"/>
        </w:rPr>
        <w:t xml:space="preserve">Творчество </w:t>
      </w:r>
      <w:r w:rsidRPr="00721FC3">
        <w:rPr>
          <w:rFonts w:ascii="Times New Roman" w:eastAsia="Times New Roman" w:hAnsi="Times New Roman" w:cs="Times New Roman"/>
          <w:b/>
          <w:bCs/>
          <w:sz w:val="24"/>
          <w:szCs w:val="24"/>
          <w:lang w:eastAsia="ar-SA"/>
        </w:rPr>
        <w:t>М.И. Веревкина</w:t>
      </w:r>
      <w:r w:rsidRPr="00721FC3">
        <w:rPr>
          <w:rFonts w:ascii="Times New Roman" w:eastAsia="Times New Roman" w:hAnsi="Times New Roman" w:cs="Times New Roman"/>
          <w:sz w:val="24"/>
          <w:szCs w:val="24"/>
          <w:lang w:eastAsia="ar-SA"/>
        </w:rPr>
        <w:t xml:space="preserve"> (1732-1795): </w:t>
      </w:r>
      <w:r w:rsidRPr="00721FC3">
        <w:rPr>
          <w:rFonts w:ascii="Times New Roman" w:eastAsia="Times New Roman" w:hAnsi="Times New Roman" w:cs="Times New Roman"/>
          <w:i/>
          <w:iCs/>
          <w:sz w:val="24"/>
          <w:szCs w:val="24"/>
          <w:lang w:eastAsia="ar-SA"/>
        </w:rPr>
        <w:t>“Так и должно”</w:t>
      </w:r>
      <w:r w:rsidRPr="00721FC3">
        <w:rPr>
          <w:rFonts w:ascii="Times New Roman" w:eastAsia="Times New Roman" w:hAnsi="Times New Roman" w:cs="Times New Roman"/>
          <w:sz w:val="24"/>
          <w:szCs w:val="24"/>
          <w:lang w:eastAsia="ar-SA"/>
        </w:rPr>
        <w:t xml:space="preserve">, </w:t>
      </w:r>
      <w:r w:rsidRPr="00721FC3">
        <w:rPr>
          <w:rFonts w:ascii="Times New Roman" w:eastAsia="Times New Roman" w:hAnsi="Times New Roman" w:cs="Times New Roman"/>
          <w:i/>
          <w:iCs/>
          <w:sz w:val="24"/>
          <w:szCs w:val="24"/>
          <w:lang w:eastAsia="ar-SA"/>
        </w:rPr>
        <w:t>“Точь-в-точь”.</w:t>
      </w:r>
      <w:r w:rsidRPr="00721FC3">
        <w:rPr>
          <w:rFonts w:ascii="Times New Roman" w:eastAsia="Times New Roman" w:hAnsi="Times New Roman" w:cs="Times New Roman"/>
          <w:sz w:val="24"/>
          <w:szCs w:val="24"/>
          <w:lang w:eastAsia="ar-SA"/>
        </w:rPr>
        <w:t xml:space="preserve"> Творчество </w:t>
      </w:r>
      <w:r w:rsidRPr="00721FC3">
        <w:rPr>
          <w:rFonts w:ascii="Times New Roman" w:eastAsia="Times New Roman" w:hAnsi="Times New Roman" w:cs="Times New Roman"/>
          <w:b/>
          <w:bCs/>
          <w:sz w:val="24"/>
          <w:szCs w:val="24"/>
          <w:lang w:eastAsia="ar-SA"/>
        </w:rPr>
        <w:t>М.В. Попова</w:t>
      </w:r>
      <w:r w:rsidRPr="00721FC3">
        <w:rPr>
          <w:rFonts w:ascii="Times New Roman" w:eastAsia="Times New Roman" w:hAnsi="Times New Roman" w:cs="Times New Roman"/>
          <w:sz w:val="24"/>
          <w:szCs w:val="24"/>
          <w:lang w:eastAsia="ar-SA"/>
        </w:rPr>
        <w:t xml:space="preserve"> (ум. около 1790 г.): </w:t>
      </w:r>
      <w:r w:rsidRPr="00721FC3">
        <w:rPr>
          <w:rFonts w:ascii="Times New Roman" w:eastAsia="Times New Roman" w:hAnsi="Times New Roman" w:cs="Times New Roman"/>
          <w:i/>
          <w:iCs/>
          <w:sz w:val="24"/>
          <w:szCs w:val="24"/>
          <w:lang w:eastAsia="ar-SA"/>
        </w:rPr>
        <w:t>“Анюта”</w:t>
      </w:r>
      <w:r w:rsidRPr="00721FC3">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Творчество </w:t>
      </w:r>
      <w:r w:rsidRPr="00721FC3">
        <w:rPr>
          <w:rFonts w:ascii="Times New Roman" w:eastAsia="Times New Roman" w:hAnsi="Times New Roman" w:cs="Times New Roman"/>
          <w:b/>
          <w:bCs/>
          <w:sz w:val="24"/>
          <w:szCs w:val="24"/>
          <w:lang w:eastAsia="ar-SA"/>
        </w:rPr>
        <w:t xml:space="preserve">А.О. Аблесимова </w:t>
      </w:r>
      <w:r w:rsidRPr="00721FC3">
        <w:rPr>
          <w:rFonts w:ascii="Times New Roman" w:eastAsia="Times New Roman" w:hAnsi="Times New Roman" w:cs="Times New Roman"/>
          <w:sz w:val="24"/>
          <w:szCs w:val="24"/>
          <w:lang w:eastAsia="ar-SA"/>
        </w:rPr>
        <w:t>(1742-1783):</w:t>
      </w:r>
      <w:r w:rsidRPr="00721FC3">
        <w:rPr>
          <w:rFonts w:ascii="Times New Roman" w:eastAsia="Times New Roman" w:hAnsi="Times New Roman" w:cs="Times New Roman"/>
          <w:i/>
          <w:iCs/>
          <w:sz w:val="24"/>
          <w:szCs w:val="24"/>
          <w:lang w:eastAsia="ar-SA"/>
        </w:rPr>
        <w:t xml:space="preserve"> “Мельник, колдун, обманщик и сват”.</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Первые драматургические опыты </w:t>
      </w:r>
      <w:r w:rsidRPr="00721FC3">
        <w:rPr>
          <w:rFonts w:ascii="Times New Roman" w:eastAsia="Times New Roman" w:hAnsi="Times New Roman" w:cs="Times New Roman"/>
          <w:b/>
          <w:bCs/>
          <w:sz w:val="24"/>
          <w:szCs w:val="24"/>
          <w:lang w:eastAsia="ar-SA"/>
        </w:rPr>
        <w:t>И.А. Крылова</w:t>
      </w:r>
      <w:r w:rsidRPr="00721FC3">
        <w:rPr>
          <w:rFonts w:ascii="Times New Roman" w:eastAsia="Times New Roman" w:hAnsi="Times New Roman" w:cs="Times New Roman"/>
          <w:sz w:val="24"/>
          <w:szCs w:val="24"/>
          <w:lang w:eastAsia="ar-SA"/>
        </w:rPr>
        <w:t xml:space="preserve"> (1769/8-1844).</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r w:rsidRPr="00721FC3">
        <w:rPr>
          <w:rFonts w:ascii="Times New Roman" w:eastAsia="Times New Roman" w:hAnsi="Times New Roman" w:cs="Times New Roman"/>
          <w:i/>
          <w:iCs/>
          <w:sz w:val="24"/>
          <w:szCs w:val="24"/>
          <w:lang w:eastAsia="ar-SA"/>
        </w:rPr>
        <w:t>Творчество Д.И. Фонвизина.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Д.И. Фонвизин</w:t>
      </w:r>
      <w:r w:rsidRPr="00721FC3">
        <w:rPr>
          <w:rFonts w:ascii="Times New Roman" w:eastAsia="Times New Roman" w:hAnsi="Times New Roman" w:cs="Times New Roman"/>
          <w:sz w:val="24"/>
          <w:szCs w:val="24"/>
          <w:lang w:eastAsia="ar-SA"/>
        </w:rPr>
        <w:t xml:space="preserve"> (1745-1792). Раннеетворчество. Сатирические произведения встихах("Посланиекслугаммоим"). Драматургия Д.И.Фонвизина. Первая оригинальная комедия "Бригадир".Образы комедии. Ее оценка современниками. "Недоросль" - одно из значительнейших произведенийрусскойлитературы XVIII в.Основная тема - обличение непросвещенных крепостников.Образы-типыкомедии.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Народность. Творческий метод писателя. Жанр, стиль,языки композиция комедии. Ее оценка Пушкиным, Белинским.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Публицистическая деятельность Фонвизина."Рассуждениео непременных государственных законах". Его популярность среди декабристов. Полемика с ЕкатеринойII."Вопросы"Фонвизинаи "Ответы" Екатерины II. "Всеобщая придворная грамматика". "Разговор у княгини Халдиной". Сатирический аспектжурнальнойдеятельности Фонвизина.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Критика западноевропейскойдействительностив письмах Фонвизина из-за границы.Мемуары Фонвизина "Чистосердечное признание вделах моих и помышлениях".</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Я.Б. Княжнина, В.В. Капниста, П.А. Плавильщикова.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Творчество </w:t>
      </w:r>
      <w:r w:rsidRPr="00721FC3">
        <w:rPr>
          <w:rFonts w:ascii="Times New Roman" w:eastAsia="Times New Roman" w:hAnsi="Times New Roman" w:cs="Times New Roman"/>
          <w:b/>
          <w:bCs/>
          <w:sz w:val="24"/>
          <w:szCs w:val="24"/>
          <w:lang w:eastAsia="ar-SA"/>
        </w:rPr>
        <w:t>Я.Б. Княжнина</w:t>
      </w:r>
      <w:r w:rsidRPr="00721FC3">
        <w:rPr>
          <w:rFonts w:ascii="Times New Roman" w:eastAsia="Times New Roman" w:hAnsi="Times New Roman" w:cs="Times New Roman"/>
          <w:sz w:val="24"/>
          <w:szCs w:val="24"/>
          <w:lang w:eastAsia="ar-SA"/>
        </w:rPr>
        <w:t xml:space="preserve"> (1740-1791). Трагедия "Росслав"."Вадим Новгородский". Значение героического образа республиканца Вадима для последующейрусской литературы. Комедии Княжнина "Хвастун","Чудаки". Комическая опера "Несчастье от кареты".</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В.В. Капнист</w:t>
      </w:r>
      <w:r w:rsidRPr="00721FC3">
        <w:rPr>
          <w:rFonts w:ascii="Times New Roman" w:eastAsia="Times New Roman" w:hAnsi="Times New Roman" w:cs="Times New Roman"/>
          <w:sz w:val="24"/>
          <w:szCs w:val="24"/>
          <w:lang w:eastAsia="ar-SA"/>
        </w:rPr>
        <w:t xml:space="preserve"> (1758-1823). Комедия-сатира "Ябеда". Поэзия. "Ода на рабство".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Драматургия </w:t>
      </w:r>
      <w:r w:rsidRPr="00721FC3">
        <w:rPr>
          <w:rFonts w:ascii="Times New Roman" w:eastAsia="Times New Roman" w:hAnsi="Times New Roman" w:cs="Times New Roman"/>
          <w:b/>
          <w:bCs/>
          <w:sz w:val="24"/>
          <w:szCs w:val="24"/>
          <w:lang w:eastAsia="ar-SA"/>
        </w:rPr>
        <w:t>П.А. Плавильщикова</w:t>
      </w:r>
      <w:r w:rsidRPr="00721FC3">
        <w:rPr>
          <w:rFonts w:ascii="Times New Roman" w:eastAsia="Times New Roman" w:hAnsi="Times New Roman" w:cs="Times New Roman"/>
          <w:sz w:val="24"/>
          <w:szCs w:val="24"/>
          <w:lang w:eastAsia="ar-SA"/>
        </w:rPr>
        <w:t xml:space="preserve"> (1760-1812). Пьесы"Бобыль", "Сиделец".Отстаивание самостоятельности русской культуры в статьях "Нечто о врожденном свойстве душ российских" и "Театр".</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Поэзия последней трети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 Творчество В.И. Майкова, И.Ф. Богдановича. Н. Осипова.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РазновидностирусскойпоэмыпоследнейтретиXVIII в.</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"Ироикомические" поэмы</w:t>
      </w:r>
      <w:r w:rsidRPr="00721FC3">
        <w:rPr>
          <w:rFonts w:ascii="Times New Roman" w:eastAsia="Times New Roman" w:hAnsi="Times New Roman" w:cs="Times New Roman"/>
          <w:b/>
          <w:bCs/>
          <w:sz w:val="24"/>
          <w:szCs w:val="24"/>
          <w:lang w:eastAsia="ar-SA"/>
        </w:rPr>
        <w:t>В.И. Майкова</w:t>
      </w:r>
      <w:r w:rsidRPr="00721FC3">
        <w:rPr>
          <w:rFonts w:ascii="Times New Roman" w:eastAsia="Times New Roman" w:hAnsi="Times New Roman" w:cs="Times New Roman"/>
          <w:sz w:val="24"/>
          <w:szCs w:val="24"/>
          <w:lang w:eastAsia="ar-SA"/>
        </w:rPr>
        <w:t>(1728-1778) "ИгрокЛомбера". Жанровоесвоеобразиепоэмы"Елисей,илиРаздраженный Вакх".Ее пародийныйисатирическийхарактер.Бурлескнаяпоэма</w:t>
      </w:r>
      <w:r w:rsidRPr="00721FC3">
        <w:rPr>
          <w:rFonts w:ascii="Times New Roman" w:eastAsia="Times New Roman" w:hAnsi="Times New Roman" w:cs="Times New Roman"/>
          <w:b/>
          <w:bCs/>
          <w:sz w:val="24"/>
          <w:szCs w:val="24"/>
          <w:lang w:eastAsia="ar-SA"/>
        </w:rPr>
        <w:t>Н.Осипова</w:t>
      </w:r>
      <w:r w:rsidRPr="00721FC3">
        <w:rPr>
          <w:rFonts w:ascii="Times New Roman" w:eastAsia="Times New Roman" w:hAnsi="Times New Roman" w:cs="Times New Roman"/>
          <w:sz w:val="24"/>
          <w:szCs w:val="24"/>
          <w:lang w:eastAsia="ar-SA"/>
        </w:rPr>
        <w:t xml:space="preserve"> "Вергилиева Энеида, вывороченная наизнанку".</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Лирика </w:t>
      </w:r>
      <w:r w:rsidRPr="00721FC3">
        <w:rPr>
          <w:rFonts w:ascii="Times New Roman" w:eastAsia="Times New Roman" w:hAnsi="Times New Roman" w:cs="Times New Roman"/>
          <w:b/>
          <w:bCs/>
          <w:sz w:val="24"/>
          <w:szCs w:val="24"/>
          <w:lang w:eastAsia="ar-SA"/>
        </w:rPr>
        <w:t>И.Ф. Богдановича</w:t>
      </w:r>
      <w:r w:rsidRPr="00721FC3">
        <w:rPr>
          <w:rFonts w:ascii="Times New Roman" w:eastAsia="Times New Roman" w:hAnsi="Times New Roman" w:cs="Times New Roman"/>
          <w:sz w:val="24"/>
          <w:szCs w:val="24"/>
          <w:lang w:eastAsia="ar-SA"/>
        </w:rPr>
        <w:t>(1743-1803).Поэма "Душенька" и ее жанровое своеобразие.</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М.М. Хераскова.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Лирика и драматургия</w:t>
      </w:r>
      <w:r w:rsidRPr="00721FC3">
        <w:rPr>
          <w:rFonts w:ascii="Times New Roman" w:eastAsia="Times New Roman" w:hAnsi="Times New Roman" w:cs="Times New Roman"/>
          <w:b/>
          <w:bCs/>
          <w:sz w:val="24"/>
          <w:szCs w:val="24"/>
          <w:lang w:eastAsia="ar-SA"/>
        </w:rPr>
        <w:t>М.М. Хераскова</w:t>
      </w:r>
      <w:r w:rsidRPr="00721FC3">
        <w:rPr>
          <w:rFonts w:ascii="Times New Roman" w:eastAsia="Times New Roman" w:hAnsi="Times New Roman" w:cs="Times New Roman"/>
          <w:sz w:val="24"/>
          <w:szCs w:val="24"/>
          <w:lang w:eastAsia="ar-SA"/>
        </w:rPr>
        <w:t>(1733-1807).Пьесы:"Венецианская монахиня", "Друг несчастных". Эпическиепоэмы "Россияда" и "Владимир возрожденный".Волшебная поэма"Бахариана". Художественная проза "Нума, илиПроцветающийРим","Кадми Гармония", "Полидор", повесть "Золотой Прут".</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Классицизм М.М. Хераскова.Черты нового литературного направления - сентиментализма в творчестве М.М. Хераскова.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r w:rsidRPr="00721FC3">
        <w:rPr>
          <w:rFonts w:ascii="Times New Roman" w:eastAsia="Times New Roman" w:hAnsi="Times New Roman" w:cs="Times New Roman"/>
          <w:i/>
          <w:iCs/>
          <w:sz w:val="24"/>
          <w:szCs w:val="24"/>
          <w:lang w:eastAsia="ar-SA"/>
        </w:rPr>
        <w:t>Творчество Г.Р. Державина.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b/>
          <w:bCs/>
          <w:sz w:val="24"/>
          <w:szCs w:val="24"/>
          <w:lang w:eastAsia="ar-SA"/>
        </w:rPr>
        <w:t>Г.Р. Державин</w:t>
      </w:r>
      <w:r w:rsidRPr="00721FC3">
        <w:rPr>
          <w:rFonts w:ascii="Times New Roman" w:eastAsia="Times New Roman" w:hAnsi="Times New Roman" w:cs="Times New Roman"/>
          <w:sz w:val="24"/>
          <w:szCs w:val="24"/>
          <w:lang w:eastAsia="ar-SA"/>
        </w:rPr>
        <w:t xml:space="preserve"> (1743-1816).Жизненный путь Державина. Противоречия мировоззрения как отражениефилософскихпредставленийпереходного периода. ПоэзияДержавина-"памятник царствования" Екатерины II. "Фелица". Своеобразие жанра,образов,стиляиязыка.Господство жанра оды в творчествеДержавина.Сатирическаянаправленность гражданской поэзии-оды"Вельможа"и"Властителямисудиям".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Победно-патриотическая темаводахДержавина.Поэтические образы Потемкина, Румянцева, Суворова.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Автобиографичностьтворчества Державина. Образпоэта.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Картинырусскойжизни и природы в поэзии Державина.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Религиозно-философские оды: "На смерть князя Мещерского", "Бог", "Водопад".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Анакреонтическиестихии"легкая поэзия" конца XVIII-начала XIX вв.Басни.Драматургия.Державиниклассицизм.</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Взгляды поэта на поэзию. "Объяснения"собственныхсочинений. "Рассуждение о лирическойпоэзииилиоде"."Записки"Державина.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Поэтическое мастерство. Державин как "предшественник" А.С.Пушкина.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Проза второй половины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века. Творчество Ф.А. Эмина, М.Д.Чулкова. В. Левшина.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Прозаические жанрыи их популярность в последней трети XVIIIв. Жанровое разнообразие романов </w:t>
      </w:r>
      <w:r w:rsidRPr="00721FC3">
        <w:rPr>
          <w:rFonts w:ascii="Times New Roman" w:eastAsia="Times New Roman" w:hAnsi="Times New Roman" w:cs="Times New Roman"/>
          <w:b/>
          <w:bCs/>
          <w:i/>
          <w:iCs/>
          <w:sz w:val="24"/>
          <w:szCs w:val="24"/>
          <w:lang w:eastAsia="ar-SA"/>
        </w:rPr>
        <w:t xml:space="preserve">Ф.А. </w:t>
      </w:r>
      <w:r w:rsidRPr="00721FC3">
        <w:rPr>
          <w:rFonts w:ascii="Times New Roman" w:eastAsia="Times New Roman" w:hAnsi="Times New Roman" w:cs="Times New Roman"/>
          <w:b/>
          <w:bCs/>
          <w:sz w:val="24"/>
          <w:szCs w:val="24"/>
          <w:lang w:eastAsia="ar-SA"/>
        </w:rPr>
        <w:t>Эмина</w:t>
      </w:r>
      <w:r w:rsidRPr="00721FC3">
        <w:rPr>
          <w:rFonts w:ascii="Times New Roman" w:eastAsia="Times New Roman" w:hAnsi="Times New Roman" w:cs="Times New Roman"/>
          <w:sz w:val="24"/>
          <w:szCs w:val="24"/>
          <w:lang w:eastAsia="ar-SA"/>
        </w:rPr>
        <w:t xml:space="preserve"> (1735-1769). "Письма Эрнеста иДоравры"как"сентиментальный"роман.Антидворянская направленностьпрозы</w:t>
      </w:r>
      <w:r w:rsidRPr="00721FC3">
        <w:rPr>
          <w:rFonts w:ascii="Times New Roman" w:eastAsia="Times New Roman" w:hAnsi="Times New Roman" w:cs="Times New Roman"/>
          <w:b/>
          <w:bCs/>
          <w:sz w:val="24"/>
          <w:szCs w:val="24"/>
          <w:lang w:eastAsia="ar-SA"/>
        </w:rPr>
        <w:t>М.Д. Чулкова</w:t>
      </w:r>
      <w:r w:rsidRPr="00721FC3">
        <w:rPr>
          <w:rFonts w:ascii="Times New Roman" w:eastAsia="Times New Roman" w:hAnsi="Times New Roman" w:cs="Times New Roman"/>
          <w:sz w:val="24"/>
          <w:szCs w:val="24"/>
          <w:lang w:eastAsia="ar-SA"/>
        </w:rPr>
        <w:t xml:space="preserve">(1743-1792):"Пересмешник,или Славенские сказки".Роман "Пригожая повариха". Творчество </w:t>
      </w:r>
      <w:r w:rsidRPr="00721FC3">
        <w:rPr>
          <w:rFonts w:ascii="Times New Roman" w:eastAsia="Times New Roman" w:hAnsi="Times New Roman" w:cs="Times New Roman"/>
          <w:b/>
          <w:bCs/>
          <w:sz w:val="24"/>
          <w:szCs w:val="24"/>
          <w:lang w:eastAsia="ar-SA"/>
        </w:rPr>
        <w:t xml:space="preserve">В. Левшина </w:t>
      </w:r>
      <w:r w:rsidRPr="00721FC3">
        <w:rPr>
          <w:rFonts w:ascii="Times New Roman" w:eastAsia="Times New Roman" w:hAnsi="Times New Roman" w:cs="Times New Roman"/>
          <w:sz w:val="24"/>
          <w:szCs w:val="24"/>
          <w:lang w:eastAsia="ar-SA"/>
        </w:rPr>
        <w:t>(1746-1826):"Русские сказки" и повесть"Досадное пробуждение". Фольклорные мотивывпрозе.Зарождениелитературнойфантастики. Противостояние традициям классицизма.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А.Н. Радищева.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Литературная деятельность </w:t>
      </w:r>
      <w:r w:rsidRPr="00721FC3">
        <w:rPr>
          <w:rFonts w:ascii="Times New Roman" w:eastAsia="Times New Roman" w:hAnsi="Times New Roman" w:cs="Times New Roman"/>
          <w:b/>
          <w:bCs/>
          <w:sz w:val="24"/>
          <w:szCs w:val="24"/>
          <w:lang w:eastAsia="ar-SA"/>
        </w:rPr>
        <w:t>А.Н. Радищева</w:t>
      </w:r>
      <w:r w:rsidRPr="00721FC3">
        <w:rPr>
          <w:rFonts w:ascii="Times New Roman" w:eastAsia="Times New Roman" w:hAnsi="Times New Roman" w:cs="Times New Roman"/>
          <w:sz w:val="24"/>
          <w:szCs w:val="24"/>
          <w:lang w:eastAsia="ar-SA"/>
        </w:rPr>
        <w:t xml:space="preserve"> (1749-1802). Общественно-политическиевзгляды."Дневникодной недели".Оценка личности Петра I в "Письме к другу,жительствующемувТобольске". Патриотическаятемав"Беседеотом,чтоесть Сын Отечества".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История создания и публикации "Путешествия из Петербурга вМоскву". Идейноесодержание"Путешествия..."Критикасамодержавияи идея народнойреволюции.Жанр,композицияистиль "Путешествия..." ВлияниеРадищеванарусскую общественную мысль и литературу.Ода "Вольность". Ее политическая, историческаяифилософская проблематика.Философскийтрактат"Очеловеке,его смертности и бессмертии".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А.Н. Радищев исентиментализм.Лирика А.Н. Радищева ("Осмнадцатое столетие", "Сафическиестрофы"идр.).Поэмы "Бова", "Песни, петые...", "Песнь историческая". Взгляды Радищеванарусское стихосложение. Оценка им творчества Тредиаковского, Ломоносова.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Творчество Н.М. Карамзина.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Творчество </w:t>
      </w:r>
      <w:r w:rsidRPr="00721FC3">
        <w:rPr>
          <w:rFonts w:ascii="Times New Roman" w:eastAsia="Times New Roman" w:hAnsi="Times New Roman" w:cs="Times New Roman"/>
          <w:b/>
          <w:bCs/>
          <w:sz w:val="24"/>
          <w:szCs w:val="24"/>
          <w:lang w:eastAsia="ar-SA"/>
        </w:rPr>
        <w:t>Н.М. Карамзина</w:t>
      </w:r>
      <w:r w:rsidRPr="00721FC3">
        <w:rPr>
          <w:rFonts w:ascii="Times New Roman" w:eastAsia="Times New Roman" w:hAnsi="Times New Roman" w:cs="Times New Roman"/>
          <w:sz w:val="24"/>
          <w:szCs w:val="24"/>
          <w:lang w:eastAsia="ar-SA"/>
        </w:rPr>
        <w:t xml:space="preserve">(1766-1826).Эволюциямировоззрения и идеологических взглядов писателя. Просветительство.Увлечение общечеловеческими идеалами в юности. Осмыслениереволюционных событий во Франции.Разочарование революциейиЗападнойЕвропой. </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Национальный патриотизм.Отражениевзглядов Карамзина в журнальной публицистике: "Запискиодревнейи новой России"; дворянская идеология статьи "О любви к Отечеству и народной гордости". Создание "Истории Государства Российского".</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Карамзин как глава русского дворянского сентиментализма."Письма русского путешественника".Жанр,стиль и познавательноезначение.Повести Карамзина: "Бедная Лиза", "Наталья - боярская дочь", "Остров Борнгольм", "Марфа-посадница", "Рыцарь нашеговремени". Жанрово-стилевое своеобразие повестей. Художественная эволюция писателя. Отражениелитературныхвзглядоввжурнальныхстатьях. Очерк "Что нужно автору?"</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Предыстоки русского романтизма в лирикеКарамзина.Ееосновные жанры и темы. "Новый слог" Карамзина.Карамзинскаяреформа литературного языкаиееограниченность.Значение повестей и исторических сочинений Карамзина.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i/>
          <w:iCs/>
          <w:sz w:val="24"/>
          <w:szCs w:val="24"/>
          <w:lang w:eastAsia="ar-SA"/>
        </w:rPr>
        <w:t>Творчество И.И. Дмитриева.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 xml:space="preserve">Поэзия </w:t>
      </w:r>
      <w:r w:rsidRPr="00721FC3">
        <w:rPr>
          <w:rFonts w:ascii="Times New Roman" w:eastAsia="Times New Roman" w:hAnsi="Times New Roman" w:cs="Times New Roman"/>
          <w:b/>
          <w:bCs/>
          <w:sz w:val="24"/>
          <w:szCs w:val="24"/>
          <w:lang w:eastAsia="ar-SA"/>
        </w:rPr>
        <w:t>И.И. Дмитриева</w:t>
      </w:r>
      <w:r w:rsidRPr="00721FC3">
        <w:rPr>
          <w:rFonts w:ascii="Times New Roman" w:eastAsia="Times New Roman" w:hAnsi="Times New Roman" w:cs="Times New Roman"/>
          <w:sz w:val="24"/>
          <w:szCs w:val="24"/>
          <w:lang w:eastAsia="ar-SA"/>
        </w:rPr>
        <w:t>(1760-1837).Отражениесентиментализмав сборнике "Имои безделки".Отношение к классицизму:сатира "Чужой толк". Трансформация жанра оды в творчестве Дмитриева ("Освобождение Москвы", "Гимн Богу", "Размышления по случаю грома"). Первые образцы исторической баллады ("Ермак"). Шутливая баллада"Отставной ротмистр" и ее жанровое своеобразие. Тематическое разнообразие басен Дмитриева. Стихотворнаясказка("Моднаяжена"). Сентиментальные песни-романсы ("Станет сизый голубочек...").</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Дружба илитературноевзаимовлияниеДмитриева и Карамзина,Жуковского, Батюшкова, Пушкина. Заслуга Дмитриева в развитии русской поэзии.</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i/>
          <w:iCs/>
          <w:sz w:val="24"/>
          <w:szCs w:val="24"/>
          <w:lang w:eastAsia="ar-SA"/>
        </w:rPr>
      </w:pPr>
      <w:r w:rsidRPr="00721FC3">
        <w:rPr>
          <w:rFonts w:ascii="Times New Roman" w:eastAsia="Times New Roman" w:hAnsi="Times New Roman" w:cs="Times New Roman"/>
          <w:i/>
          <w:iCs/>
          <w:sz w:val="24"/>
          <w:szCs w:val="24"/>
          <w:lang w:eastAsia="ar-SA"/>
        </w:rPr>
        <w:t xml:space="preserve">Значение русской литературы </w:t>
      </w:r>
      <w:r w:rsidRPr="00721FC3">
        <w:rPr>
          <w:rFonts w:ascii="Times New Roman" w:eastAsia="Times New Roman" w:hAnsi="Times New Roman" w:cs="Times New Roman"/>
          <w:i/>
          <w:iCs/>
          <w:sz w:val="24"/>
          <w:szCs w:val="24"/>
          <w:lang w:val="en-US" w:eastAsia="ar-SA"/>
        </w:rPr>
        <w:t>XVIII</w:t>
      </w:r>
      <w:r w:rsidRPr="00721FC3">
        <w:rPr>
          <w:rFonts w:ascii="Times New Roman" w:eastAsia="Times New Roman" w:hAnsi="Times New Roman" w:cs="Times New Roman"/>
          <w:i/>
          <w:iCs/>
          <w:sz w:val="24"/>
          <w:szCs w:val="24"/>
          <w:lang w:eastAsia="ar-SA"/>
        </w:rPr>
        <w:t xml:space="preserve"> века.</w:t>
      </w: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p>
    <w:p w:rsidR="00721FC3" w:rsidRPr="00721FC3" w:rsidRDefault="00721FC3" w:rsidP="00721FC3">
      <w:pPr>
        <w:suppressAutoHyphens/>
        <w:spacing w:after="0" w:line="240" w:lineRule="auto"/>
        <w:ind w:firstLine="709"/>
        <w:jc w:val="both"/>
        <w:rPr>
          <w:rFonts w:ascii="Times New Roman" w:eastAsia="Times New Roman" w:hAnsi="Times New Roman" w:cs="Times New Roman"/>
          <w:sz w:val="24"/>
          <w:szCs w:val="24"/>
          <w:lang w:eastAsia="ar-SA"/>
        </w:rPr>
      </w:pPr>
      <w:r w:rsidRPr="00721FC3">
        <w:rPr>
          <w:rFonts w:ascii="Times New Roman" w:eastAsia="Times New Roman" w:hAnsi="Times New Roman" w:cs="Times New Roman"/>
          <w:sz w:val="24"/>
          <w:szCs w:val="24"/>
          <w:lang w:eastAsia="ar-SA"/>
        </w:rPr>
        <w:t>Значение литературы 30-90-х годов XVIII в. в развитии литературного художественногометодаиформированиидвух теоретически обоснованных литературных направлений.</w:t>
      </w:r>
    </w:p>
    <w:p w:rsidR="00721FC3" w:rsidRPr="00721FC3" w:rsidRDefault="00721FC3" w:rsidP="00721FC3">
      <w:pPr>
        <w:suppressAutoHyphens/>
        <w:spacing w:after="0" w:line="240" w:lineRule="auto"/>
        <w:rPr>
          <w:rFonts w:ascii="Times New Roman" w:eastAsia="Times New Roman" w:hAnsi="Times New Roman" w:cs="Times New Roman"/>
          <w:sz w:val="24"/>
          <w:szCs w:val="24"/>
          <w:lang w:eastAsia="ar-SA"/>
        </w:rPr>
      </w:pPr>
    </w:p>
    <w:p w:rsidR="00721FC3" w:rsidRPr="00D95718" w:rsidRDefault="00721FC3"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720D25" w:rsidRPr="00416130" w:rsidRDefault="00720D25" w:rsidP="00620D57">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(первая половина)»</w:t>
      </w:r>
    </w:p>
    <w:p w:rsidR="00720D25" w:rsidRPr="00416130" w:rsidRDefault="00720D25" w:rsidP="00620D57">
      <w:pPr>
        <w:shd w:val="clear" w:color="auto" w:fill="FFFFFF"/>
        <w:suppressAutoHyphens/>
        <w:spacing w:after="0" w:line="276" w:lineRule="auto"/>
        <w:ind w:right="97"/>
        <w:jc w:val="center"/>
        <w:rPr>
          <w:rFonts w:ascii="Times New Roman" w:hAnsi="Times New Roman" w:cs="Times New Roman"/>
          <w:b/>
          <w:bCs/>
          <w:sz w:val="24"/>
          <w:szCs w:val="24"/>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Общая характеристика развития русской литературы 1/2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и ее периодизация.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Современная постановка вопроса о национальном своеобразии и мировом значении русской классической литературы, ее художественное богатство. Литературное движение первой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Развитие романтизма в русской литературе 20-30-х гг.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Предромантизм как переходное явление конца Х</w:t>
      </w:r>
      <w:r w:rsidRPr="00416130">
        <w:rPr>
          <w:rFonts w:ascii="Times New Roman" w:eastAsia="Times New Roman" w:hAnsi="Times New Roman" w:cs="Times New Roman"/>
          <w:sz w:val="24"/>
          <w:szCs w:val="24"/>
          <w:lang w:val="en-US" w:eastAsia="ru-RU"/>
        </w:rPr>
        <w:t>VIII</w:t>
      </w:r>
      <w:r w:rsidRPr="00416130">
        <w:rPr>
          <w:rFonts w:ascii="Times New Roman" w:eastAsia="Times New Roman" w:hAnsi="Times New Roman" w:cs="Times New Roman"/>
          <w:sz w:val="24"/>
          <w:szCs w:val="24"/>
          <w:lang w:eastAsia="ru-RU"/>
        </w:rPr>
        <w:t xml:space="preserve"> – начала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Исторические и эстетические предпосылки возникновения и развития русского романтизма. Его связь с западноевропейским романтизмом. Идейно-эстетическая система романтизма и особенности романтического стиля. Различные течения в русском романтизме и пути его развития в литературе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Актуальные проблемы изучения романтизма. Поэтика и стилистика реализма.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i/>
          <w:iCs/>
          <w:sz w:val="24"/>
          <w:szCs w:val="24"/>
          <w:lang w:eastAsia="ru-RU"/>
        </w:rPr>
      </w:pPr>
      <w:r w:rsidRPr="00416130">
        <w:rPr>
          <w:rFonts w:ascii="Times New Roman" w:eastAsia="Times New Roman" w:hAnsi="Times New Roman" w:cs="Times New Roman"/>
          <w:sz w:val="24"/>
          <w:szCs w:val="24"/>
          <w:lang w:eastAsia="ru-RU"/>
        </w:rPr>
        <w:t>Развитие русской прозы 20-30-х гг.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Особенности романтической повести: </w:t>
      </w:r>
      <w:r w:rsidRPr="00416130">
        <w:rPr>
          <w:rFonts w:ascii="Times New Roman" w:eastAsia="Times New Roman" w:hAnsi="Times New Roman" w:cs="Times New Roman"/>
          <w:i/>
          <w:iCs/>
          <w:sz w:val="24"/>
          <w:szCs w:val="24"/>
          <w:lang w:eastAsia="ru-RU"/>
        </w:rPr>
        <w:t>А.А. Бестужев-Марлинский, В.Ф. Одоевский</w:t>
      </w:r>
      <w:r w:rsidRPr="00416130">
        <w:rPr>
          <w:rFonts w:ascii="Times New Roman" w:eastAsia="Times New Roman" w:hAnsi="Times New Roman" w:cs="Times New Roman"/>
          <w:sz w:val="24"/>
          <w:szCs w:val="24"/>
          <w:lang w:eastAsia="ru-RU"/>
        </w:rPr>
        <w:t xml:space="preserve">. Возникновение и развитие русского исторического романа. </w:t>
      </w:r>
      <w:r w:rsidRPr="00416130">
        <w:rPr>
          <w:rFonts w:ascii="Times New Roman" w:eastAsia="Times New Roman" w:hAnsi="Times New Roman" w:cs="Times New Roman"/>
          <w:i/>
          <w:iCs/>
          <w:sz w:val="24"/>
          <w:szCs w:val="24"/>
          <w:lang w:eastAsia="ru-RU"/>
        </w:rPr>
        <w:t>М.Н. Загоскин, А.Ф. Вельтман, И.И. Лажечников.</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К.Н. Батюшков.</w:t>
      </w:r>
      <w:r w:rsidRPr="00416130">
        <w:rPr>
          <w:rFonts w:ascii="Times New Roman" w:eastAsia="Times New Roman" w:hAnsi="Times New Roman" w:cs="Times New Roman"/>
          <w:sz w:val="24"/>
          <w:szCs w:val="24"/>
          <w:lang w:eastAsia="ru-RU"/>
        </w:rPr>
        <w:t xml:space="preserve"> Разработка предромантических жанров в поэзии Батюшкова. Основные мотивы «легкой поэзии», особенности стиха. Становление романтического историзма в элегиях Батюшкова.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В.А. Жуковского (1783-1852.)</w:t>
      </w:r>
      <w:r w:rsidRPr="00416130">
        <w:rPr>
          <w:rFonts w:ascii="Times New Roman" w:eastAsia="Times New Roman" w:hAnsi="Times New Roman" w:cs="Times New Roman"/>
          <w:sz w:val="24"/>
          <w:szCs w:val="24"/>
          <w:lang w:eastAsia="ru-RU"/>
        </w:rPr>
        <w:t xml:space="preserve"> Творческая эволюция художественного стиля Жуковского. Роль поэта в развитии русской литературы, связи его творчества с западноевропейским романтизмом. Поэтика жанра баллады в творчестве Жуковского. Романтические сюжеты поэм, философская позиция автора. В.Г. Белинский о Жуковском, поэтика его произведений.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Гражданско-героический романтизм в русской литературе первой четверти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его идейно-художественное своеобразие. Творчество поэтов-декабристов.Ф.Н. Глинка, В.К. Кюхельбекер, А.И. Одоевский.</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К.Ф. Рылеев.</w:t>
      </w:r>
      <w:r w:rsidRPr="00416130">
        <w:rPr>
          <w:rFonts w:ascii="Times New Roman" w:eastAsia="Times New Roman" w:hAnsi="Times New Roman" w:cs="Times New Roman"/>
          <w:sz w:val="24"/>
          <w:szCs w:val="24"/>
          <w:lang w:eastAsia="ru-RU"/>
        </w:rPr>
        <w:t xml:space="preserve"> Место и значение творчества Рылеева в развитии русской поэзии. Думы и их идейно-художественное своеобразие. Поэма «Войнаровский» и особенности ее романтического стиля. Гражданская лирика Рылеева.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Развитие реализма в русской литературе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Богатство способов и форм воспроизведения «правды жизни» в реализме, его соотношение с другими творческими методами. Вопрос о типологии реализма в современном литературоведении.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И.А. Крылова</w:t>
      </w:r>
      <w:r w:rsidRPr="00416130">
        <w:rPr>
          <w:rFonts w:ascii="Times New Roman" w:eastAsia="Times New Roman" w:hAnsi="Times New Roman" w:cs="Times New Roman"/>
          <w:sz w:val="24"/>
          <w:szCs w:val="24"/>
          <w:lang w:eastAsia="ru-RU"/>
        </w:rPr>
        <w:t>. И.А. Крылов -новатор басенного творчества. Реализм и народность его басен. Мастерство баснописца. В.Г. Белинский о Крылове.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А.С. Грибоедова.</w:t>
      </w:r>
      <w:r w:rsidRPr="00416130">
        <w:rPr>
          <w:rFonts w:ascii="Times New Roman" w:eastAsia="Times New Roman" w:hAnsi="Times New Roman" w:cs="Times New Roman"/>
          <w:sz w:val="24"/>
          <w:szCs w:val="24"/>
          <w:lang w:eastAsia="ru-RU"/>
        </w:rPr>
        <w:t xml:space="preserve"> «Горе от ума» как новый этап в развитии русской драматургии. Проблема творческого метода Грибоедова. Новаторские принципы его драматургии (проблематика, образы, композиция, жанр, язык и стих комедии). В.Г. Белинский и И.А. Гончаров о пьесе «Горе от ума».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Творчество А.С. Пушкина.</w:t>
      </w:r>
      <w:r w:rsidRPr="00416130">
        <w:rPr>
          <w:rFonts w:ascii="Times New Roman" w:eastAsia="Times New Roman" w:hAnsi="Times New Roman" w:cs="Times New Roman"/>
          <w:sz w:val="24"/>
          <w:szCs w:val="24"/>
          <w:lang w:eastAsia="ru-RU"/>
        </w:rPr>
        <w:t xml:space="preserve"> Роль Пушкина в развитии русской литературы, широкое воздействие на все сферы культуры и русский литературный язык.</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Пушкин как поэт-художник, особенности его дарования. Влияние на формирование таланта Пушкина предшествующей русской и мировой литературы. Этапы развития творческой самобытности поэта, развитие историзма в мировоззрении и творчестве Пушкина; широта исторического, философского и религиозного мышления поэта.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Лирика Пушкина 1810-х и первой половины 20-х годов в ее отношении к традициям и современным поэту идейно-эстетическим исканиям русской поэзии.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Южные поэмы как новый этап в поэтическом развитии Пушкина. Пушкин и Байрон, преодоление байронизма. Поэтический мир поэмы «Цыганы» и ее место в творческой эволюции писателя.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«Борис Годунов» как первая в русской литературе реалистическая трагедия. Ее проблематика, образы, стиль; власть и народ в трагедии.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Лирика Пушкина второй половины 20-30-х годов: особенности поэтики, идейно-художественное богатство. В.Г. Белинский и лирике Пушкина.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«Евгений Онегин» - реалистический роман в стихах. Проблематика и центральные образы романа. Развитие характера Онегина. Образ автора в романе. Жанровое своеобразие, особенности композиции, язык и стих романа. «Онегинская строфа». Значение «Евгения Онегина» для развития реализма в русской литературе. В.Г. Белинский о романе «Евгений Онегин».</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Поэмы «Полтава» и «Медный всадник». Широта исторического и философского мышления поэта. Особенности поэтического стиля.</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Особенности драматического конфликта в «Маленьких трагедиях». Критика нравственных пороков, владеющих сердцем человека. Шекспир и Пушкин.</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Глубина проблематики и своеобразие прозы А.С. Пушкина. Ее значение для становления и последующего развития реалистической русской прозы. Крах индивидуализма в повести «Пиковая дама».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«Дубровском» и «Капитанской дочке». Образ Пугачева как предводителя народного движения и как человека. Композиция повести «Капитанская дочка».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Сказки Пушкина; проблематика, характер обработки Пушкиным сказочных сюжетов. Особенности стихотворной формы сказок.</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А.С. Пушкина в оценке отечественной критики и в исследованиях литературоведов последних лет.</w:t>
      </w:r>
    </w:p>
    <w:p w:rsidR="00F06DB4" w:rsidRPr="00416130" w:rsidRDefault="00F06DB4" w:rsidP="00F06DB4">
      <w:pPr>
        <w:keepNext/>
        <w:spacing w:after="0" w:line="240" w:lineRule="auto"/>
        <w:ind w:firstLine="709"/>
        <w:jc w:val="both"/>
        <w:outlineLvl w:val="0"/>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Поэзия «пушкинской плеяды». Е.А. Баратынский. Особенности элегического переживания в стихотворениях Е.А. Баратынского. Поэмы «Эда» и «Бал». Д.В. Веневитинов, П.А. Вяземский, Д.В. Давыдов. Идиллии А.А. Дельвига. Творчество Н.М. Языкова.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w:t>
      </w:r>
      <w:r w:rsidRPr="00416130">
        <w:rPr>
          <w:rFonts w:ascii="Times New Roman" w:eastAsia="Times New Roman" w:hAnsi="Times New Roman" w:cs="Times New Roman"/>
          <w:bCs/>
          <w:iCs/>
          <w:sz w:val="24"/>
          <w:szCs w:val="24"/>
          <w:lang w:eastAsia="ru-RU"/>
        </w:rPr>
        <w:t>М.Ю.Лермонтова.</w:t>
      </w:r>
      <w:r w:rsidRPr="00416130">
        <w:rPr>
          <w:rFonts w:ascii="Times New Roman" w:eastAsia="Times New Roman" w:hAnsi="Times New Roman" w:cs="Times New Roman"/>
          <w:sz w:val="24"/>
          <w:szCs w:val="24"/>
          <w:lang w:eastAsia="ru-RU"/>
        </w:rPr>
        <w:t xml:space="preserve"> Основные мотивы и идейно-художественные особенности лирики Лермонтова, ее эволюция. Стилевое своеобразие лирики Лермонтова. В.Г. Белинский о лирике М.Ю. Лермонтова.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Творческая индивидуальность Лермонтова, ее социально-историческая и эстетическая обусловленность. Соотношение романтических и реалистических начал. Постановка вопроса о творческом методе Лермонтова в современном литературоведении.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Поэмы «Мцыри» и «Демон». Проблематика, своеобразие образа романтического героя. Характерные черты композиции и стиля.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«Песня про купца Калашникова…» - «историческая поэмы в народном духе» (В.Г. Белинский). Проблематика, образы, композиция и язык поэмы.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«Герой нашего времени» - первый социально-психологический и философский роман в русской литературе. Печорин как социальный тип. В.Г. Белинский о типичности образа Печорина.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Н.В. Гоголь.</w:t>
      </w:r>
      <w:r w:rsidRPr="00416130">
        <w:rPr>
          <w:rFonts w:ascii="Times New Roman" w:eastAsia="Times New Roman" w:hAnsi="Times New Roman" w:cs="Times New Roman"/>
          <w:sz w:val="24"/>
          <w:szCs w:val="24"/>
          <w:lang w:eastAsia="ru-RU"/>
        </w:rPr>
        <w:t xml:space="preserve"> Повести «Вечера на хуторе близ Диканьки» и «Миргород». Романтизм и реализм в этих произведениях. В.Г. Белинский о Гоголе-художнике. Особенности юмора Н.В. Гоголя.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Социальная, нравственная, эстетическая проблематика петербургских повестей Гоголя, их метод и стиль. Повесть «Шинель» - этапное произведение русской литературы.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Комедия «Ревизор». Новаторский характер комедии, ее значение для русской литературы и русского театра.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Поэма «Мертвые души». Ее замысел, проблематика, образы, композиция. Своеобразие типизации образов гоголевской сатиры. «Мертвые души» в оценке русской критики и в исследованиях современных ученых.</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Духовная проза Гоголя. «Выбранные места из переписки с друзьями». Нравственно-философское содержание произведения.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Cs/>
          <w:sz w:val="24"/>
          <w:szCs w:val="24"/>
          <w:lang w:eastAsia="ru-RU"/>
        </w:rPr>
        <w:t>В.Г. Белинский.</w:t>
      </w:r>
      <w:r w:rsidRPr="00416130">
        <w:rPr>
          <w:rFonts w:ascii="Times New Roman" w:eastAsia="Times New Roman" w:hAnsi="Times New Roman" w:cs="Times New Roman"/>
          <w:sz w:val="24"/>
          <w:szCs w:val="24"/>
          <w:lang w:eastAsia="ru-RU"/>
        </w:rPr>
        <w:t xml:space="preserve"> Литературно-критическая деятельность. Эстетическая теория В.Г. Белинского и ее роль в развитии русской эстетики. Наиболее значительные работы современных исследователей о критике.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А.И. Герцен.</w:t>
      </w:r>
      <w:r w:rsidRPr="00416130">
        <w:rPr>
          <w:rFonts w:ascii="Times New Roman" w:eastAsia="Times New Roman" w:hAnsi="Times New Roman" w:cs="Times New Roman"/>
          <w:sz w:val="24"/>
          <w:szCs w:val="24"/>
          <w:lang w:eastAsia="ru-RU"/>
        </w:rPr>
        <w:t xml:space="preserve"> Его роль в общественно-политической и литературной жизни 40-60-х годов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Роман «Кто виноват?» как произведение социально-публицистического пафоса. Проблематика романа, влияние «натуральной школы». Владимир Бельтов и его предшественники в русской литературе.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«Былое и думы». Особенности жанра и композиции. Постановка проблемы личности в произведении. Характеристика общественной жизни России 30-60-х годов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сквозь призму авторского восприятия.</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w:t>
      </w:r>
      <w:r w:rsidRPr="00416130">
        <w:rPr>
          <w:rFonts w:ascii="Times New Roman" w:eastAsia="Times New Roman" w:hAnsi="Times New Roman" w:cs="Times New Roman"/>
          <w:i/>
          <w:iCs/>
          <w:sz w:val="24"/>
          <w:szCs w:val="24"/>
          <w:lang w:eastAsia="ru-RU"/>
        </w:rPr>
        <w:t>С.Т. Аксакова</w:t>
      </w:r>
      <w:r w:rsidRPr="00416130">
        <w:rPr>
          <w:rFonts w:ascii="Times New Roman" w:eastAsia="Times New Roman" w:hAnsi="Times New Roman" w:cs="Times New Roman"/>
          <w:sz w:val="24"/>
          <w:szCs w:val="24"/>
          <w:lang w:eastAsia="ru-RU"/>
        </w:rPr>
        <w:t xml:space="preserve">. «Детские годы Багрова-внука», «Аленький цветочек». </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И.А. Гончаров</w:t>
      </w:r>
      <w:r w:rsidRPr="00416130">
        <w:rPr>
          <w:rFonts w:ascii="Times New Roman" w:eastAsia="Times New Roman" w:hAnsi="Times New Roman" w:cs="Times New Roman"/>
          <w:sz w:val="24"/>
          <w:szCs w:val="24"/>
          <w:lang w:eastAsia="ru-RU"/>
        </w:rPr>
        <w:t xml:space="preserve"> как художник слова, крупнейший романист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мастер реалистической прозы. История изучения творчества И.А. Гончарова. Мастерство Гончарова в изображении характеров, бытовых примет русской жизни середины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мир русской провинции в трилогии Гончарова. Основные вехи жизненного пути. Картина мира в произведении «Фрегат “Паллада”».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«Обыкновенная история». История романтика Александра Адуева. Образы дяди и племянника. Критика практицизма и рационализма, мечтательности и идеализма. Нравственные итоги эволюции Адуева-младшего в романе.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«Обломов» как новый этап в осмыслении русской действительности. Тип русского барина в романе: его идеалы, мечты, причины неприятия петербургской действительности. Идейно-композиционная роль «Сна Обломова» в романе. Обломовщина как социальное и психологическое явление. А.В. Дружинин о романе. Н.А. Добролюбов о романе.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Реалистическая полнота в изображении жизни, яркость бытовых зарисовок, выразительность деталей, языка. Философская глубина романа. Современные споры о сущности и причинах обломовщины.</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color w:val="000000"/>
          <w:sz w:val="24"/>
          <w:szCs w:val="24"/>
          <w:lang w:eastAsia="ru-RU"/>
        </w:rPr>
        <w:t xml:space="preserve">Роман «Обрыв». Первоначальный замысел романа, связанный с намерением автора показать русскую жизнь в широкой исторической панораме. Художник Райский и смысл его эволюции. Тема искусства в романе.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Критическое изображение представителей крайнего нигилизма (Волохов). Поиск новых путей в жизни (образ Веры): «старая» и «новая» правда в романе. Тема родины, России. Раздумья автора о путях общественного прогресса и будущем России. Символический смысл названия романа. Споры о романе в русской критике.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Место И.А. Гончарова в истории мировой литературы.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Демократическая проза </w:t>
      </w:r>
      <w:r w:rsidRPr="00416130">
        <w:rPr>
          <w:rFonts w:ascii="Times New Roman" w:eastAsia="Times New Roman" w:hAnsi="Times New Roman" w:cs="Times New Roman"/>
          <w:bCs/>
          <w:i/>
          <w:iCs/>
          <w:sz w:val="24"/>
          <w:szCs w:val="24"/>
          <w:lang w:eastAsia="ru-RU"/>
        </w:rPr>
        <w:t>А.Ф. Писемского</w:t>
      </w:r>
      <w:r w:rsidRPr="00416130">
        <w:rPr>
          <w:rFonts w:ascii="Times New Roman" w:eastAsia="Times New Roman" w:hAnsi="Times New Roman" w:cs="Times New Roman"/>
          <w:i/>
          <w:iCs/>
          <w:sz w:val="24"/>
          <w:szCs w:val="24"/>
          <w:lang w:eastAsia="ru-RU"/>
        </w:rPr>
        <w:t>.</w:t>
      </w:r>
      <w:r w:rsidRPr="00416130">
        <w:rPr>
          <w:rFonts w:ascii="Times New Roman" w:eastAsia="Times New Roman" w:hAnsi="Times New Roman" w:cs="Times New Roman"/>
          <w:sz w:val="24"/>
          <w:szCs w:val="24"/>
          <w:lang w:eastAsia="ru-RU"/>
        </w:rPr>
        <w:t xml:space="preserve"> Образ разночинца в романе «Тысяча душ». Участие А.Ф. Писемского в журнальной полемике по вопросам нигилизма. Антинигилистический роман «Взбаламученное море» (1869).</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И.С. Тургенев.</w:t>
      </w:r>
      <w:r w:rsidRPr="00416130">
        <w:rPr>
          <w:rFonts w:ascii="Times New Roman" w:eastAsia="Times New Roman" w:hAnsi="Times New Roman" w:cs="Times New Roman"/>
          <w:sz w:val="24"/>
          <w:szCs w:val="24"/>
          <w:lang w:eastAsia="ru-RU"/>
        </w:rPr>
        <w:t xml:space="preserve"> Мировое значение творчества И.С. Тургенева. Принципы поэтики романов Тургенева.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Начало литературной деятельности, влияние В.Г. Белинского. «Записки охотника», своеобразие их содержания: поэтическое изображение народа, его потенциальных возможностей. Стиль «Записок охотника».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Романы И.С. Тургенева – художественная летопись нравственных исканий русской интеллигенции середины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Высокая поэтичность этих романов, мастерство писателя в передаче лирических настроений, в изображении женских характеров, природы, любви. Типология дворянских героев в романах Тургенева (Добролюбов: энтузиасты, герои-пропагандисты, просветители).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«лишнего человека» в произведениях Тургенева. Образ Рудина, противоречивость и отвлеченность его духовных порывов и стремлений, оторванность от действительных нужд родины.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«Дворянское гнездо». Судьбы дворянства, проблемы культуры и самобытного развития русского общества; проблема долга и личного счастья. Философский, исторический и социальный смысл романа. Поэтизация любви и природы, лиризм романа.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«Отцы и дети» как роман идейных споров. История создания, характеристика замысла, антинигилистическая направленность романа. Духовный облик разночинца; мировоззренческая система нигилизма и ее развенчание в романе. Споры вокруг романа.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«Накануне». Образ положительного героя в романе, поэтизация деятельного начала в человеке. Проблема героической личности и патриотизма.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«Дым». Изображение общественно-политических кружковв романе. Образ Литвинова как положительного героя. Символический смысл названия романа. Споры о путях общественного прогресса.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Проза Тургенева 70-х гг. Изображение народников в романе «Новь». Художественные достоинства романа.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Женские образы в романах Тургенева, тонкость психологического рисунка в изображении любви.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Темы и образы «Стихотворений в прозе» Тургенева, особенности жанра и стиля. Философско-психологическое начало произведений цикла.</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Н.Г. Чернышевский.</w:t>
      </w:r>
      <w:r w:rsidRPr="00416130">
        <w:rPr>
          <w:rFonts w:ascii="Times New Roman" w:eastAsia="Times New Roman" w:hAnsi="Times New Roman" w:cs="Times New Roman"/>
          <w:sz w:val="24"/>
          <w:szCs w:val="24"/>
          <w:lang w:eastAsia="ru-RU"/>
        </w:rPr>
        <w:t xml:space="preserve"> Общественно-литературная деятельность Чернышевского. Мировоззрение, исторические и философские взгляды писателя, формирование материалистических убеждений. Эстетическая теория Чернышевского в диссертации «Эстетическое отношение искусства к действительности». Своеобразие идей социализма в трудах Чернышевского, их отличие от революционных стремлений 70-х гг. Чернышевский-критик, его деятельность в журнале «Современник». Определение «гоголевского направления» в статье «Очерки гоголевского периода русской литературы» (1856).</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«Что делать?» как отражение философских, политических и социальных взглядов писателя. Особенности поэтики романа; тема старого мира, «новые люди» в романе, их жизненные принципы. Тема женской эмансипации. Идея нравственного преображения человека на основе принципов «разумного эгоизма»; теория «разумного эгоизма», ее роль в формировании этики людей будущего. Образ будущего в романе, роль фантастического элемента в раскрытии центральной идеи произведения. Споры о романе.</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tabs>
          <w:tab w:val="left" w:pos="2088"/>
        </w:tabs>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Ф.И. Тютчев.</w:t>
      </w:r>
      <w:r w:rsidRPr="00416130">
        <w:rPr>
          <w:rFonts w:ascii="Times New Roman" w:eastAsia="Times New Roman" w:hAnsi="Times New Roman" w:cs="Times New Roman"/>
          <w:sz w:val="24"/>
          <w:szCs w:val="24"/>
          <w:lang w:eastAsia="ru-RU"/>
        </w:rPr>
        <w:t xml:space="preserve"> Судьба поэтического наследия Тютчева. Лирика 20-30-х гг. Философский пафос его поэзии; Тютчев как поэт мысли.</w:t>
      </w:r>
    </w:p>
    <w:p w:rsidR="00F06DB4" w:rsidRPr="00416130" w:rsidRDefault="00F06DB4" w:rsidP="00F06DB4">
      <w:pPr>
        <w:tabs>
          <w:tab w:val="left" w:pos="2088"/>
        </w:tabs>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Картины Вселенной в поэзии Тютчева. Эстетика романтизма в стихах поэта. Изображение природы в произведениях Тютчева: внимание к «переходным» состояниям, неуловимым прекрасным мгновениям («Чародейкою Зимою», «Весенняя гроза», «Полдень», «Есть в осени первоначальной…» и др.). Пантеистическое отношение к природе в стихотворениях Тютчева.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Глубина и богатство чувств в любовной лирике Тютчева. «Денисьевский цикл», его идейно-художественные особенности; особенности психологизма. Мировое значение лирики поэта.</w:t>
      </w:r>
    </w:p>
    <w:p w:rsidR="00F06DB4" w:rsidRPr="00416130" w:rsidRDefault="00F06DB4" w:rsidP="00F06DB4">
      <w:pPr>
        <w:spacing w:after="0" w:line="240" w:lineRule="auto"/>
        <w:ind w:firstLine="709"/>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sz w:val="24"/>
          <w:szCs w:val="24"/>
          <w:lang w:eastAsia="ru-RU"/>
        </w:rPr>
        <w:t>Философские и политические стихотворения Тютчева («</w:t>
      </w:r>
      <w:r w:rsidRPr="00416130">
        <w:rPr>
          <w:rFonts w:ascii="Times New Roman" w:eastAsia="Times New Roman" w:hAnsi="Times New Roman" w:cs="Times New Roman"/>
          <w:sz w:val="24"/>
          <w:szCs w:val="24"/>
          <w:lang w:val="en-US" w:eastAsia="ru-RU"/>
        </w:rPr>
        <w:t>Silentium</w:t>
      </w:r>
      <w:r w:rsidRPr="00416130">
        <w:rPr>
          <w:rFonts w:ascii="Times New Roman" w:eastAsia="Times New Roman" w:hAnsi="Times New Roman" w:cs="Times New Roman"/>
          <w:sz w:val="24"/>
          <w:szCs w:val="24"/>
          <w:lang w:eastAsia="ru-RU"/>
        </w:rPr>
        <w:t>», «Наш век», «</w:t>
      </w:r>
      <w:r w:rsidRPr="00416130">
        <w:rPr>
          <w:rFonts w:ascii="Times New Roman" w:eastAsia="Times New Roman" w:hAnsi="Times New Roman" w:cs="Times New Roman"/>
          <w:color w:val="000000"/>
          <w:sz w:val="24"/>
          <w:szCs w:val="24"/>
          <w:lang w:eastAsia="ru-RU"/>
        </w:rPr>
        <w:t>Умом Россию не понять», «Ты долго ль будешь за туманом», «Напрасный труд – нет, их не вразумишь»), их пророческое значение.</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А.А. Фет</w:t>
      </w:r>
      <w:r w:rsidRPr="00416130">
        <w:rPr>
          <w:rFonts w:ascii="Times New Roman" w:eastAsia="Times New Roman" w:hAnsi="Times New Roman" w:cs="Times New Roman"/>
          <w:sz w:val="24"/>
          <w:szCs w:val="24"/>
          <w:lang w:eastAsia="ru-RU"/>
        </w:rPr>
        <w:t xml:space="preserve">. Жизненный путь поэта, его эстетическая программа (постижение красоты в природе и жизни человека). Характеристика дарования А.Фета в статье А.В. Дружинина «Стихотворения А.А. Фета» (1856).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Природа в лирике Фета: тонкая одухотворенность, красота и динамика неуловимого, эмоциональность и музыкальность стихотворений поэта; ассоциации «ночной поэзии».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Очарование любовного чувства в лирике Фета, пафос красоты и страсти. Образ героини в стихотворениях «В долгие ночи…», «Неотразимый образ», «Старые письма».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Значение лирики А.Фета.</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Н.А. Некрасов.</w:t>
      </w:r>
      <w:r w:rsidRPr="00416130">
        <w:rPr>
          <w:rFonts w:ascii="Times New Roman" w:eastAsia="Times New Roman" w:hAnsi="Times New Roman" w:cs="Times New Roman"/>
          <w:sz w:val="24"/>
          <w:szCs w:val="24"/>
          <w:lang w:eastAsia="ru-RU"/>
        </w:rPr>
        <w:t xml:space="preserve"> Некрасов как поэт. Основные мотивы лирики Некрасова: изображение городской бедноты («Еду ли ночью», «Вор»), крестьянского страдания («В дороге», «Забытая деревня», «Орина – мать солдатская»), тема труда («Несжатая полоса», «Железная дорога»), обличение бюрократизма и паразитизма («Размышления у парадного подъезда»), утверждение общественной, гражданской направленности творчества («Поэт и гражданин»), поэтическое изображение крестьянского мира и детства «Крестьянские дети», «Школьник»), «долюшка женская» в стихотворениях Некрасова («Тройка»). Новаторство лирики Некрасова, ее социальная острота, органическая связь с фольклором, реалистическая конкретность художественной детали, богатство поэтической интонации.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Крестьянский мир в поэмах «Коробейники» и «Мороз, Красный нос».</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Поэма «Кому на Руси жить хорошо» - вершина поэтического мастерства Некрасова. Типология крестьянского характера в поэме. Образ Матрены Тимофеевны – символ выстраданной силы народа и его духовного потенциала. Решения вопроса о «счастье» в поэме; образ «народного заступника» Гриши Добросклонова. Художественные достоинства поэмы.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Значение творчества Некрасова.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Поэты «некрасовской школы».: </w:t>
      </w:r>
      <w:r w:rsidRPr="00416130">
        <w:rPr>
          <w:rFonts w:ascii="Times New Roman" w:eastAsia="Times New Roman" w:hAnsi="Times New Roman" w:cs="Times New Roman"/>
          <w:i/>
          <w:iCs/>
          <w:sz w:val="24"/>
          <w:szCs w:val="24"/>
          <w:lang w:eastAsia="ru-RU"/>
        </w:rPr>
        <w:t>М.Л. Михайлов, В.С. Курочкин, Д.Д. Минаев</w:t>
      </w:r>
      <w:r w:rsidRPr="00416130">
        <w:rPr>
          <w:rFonts w:ascii="Times New Roman" w:eastAsia="Times New Roman" w:hAnsi="Times New Roman" w:cs="Times New Roman"/>
          <w:sz w:val="24"/>
          <w:szCs w:val="24"/>
          <w:lang w:eastAsia="ru-RU"/>
        </w:rPr>
        <w:t xml:space="preserve">. Творчество </w:t>
      </w:r>
      <w:r w:rsidRPr="00416130">
        <w:rPr>
          <w:rFonts w:ascii="Times New Roman" w:eastAsia="Times New Roman" w:hAnsi="Times New Roman" w:cs="Times New Roman"/>
          <w:i/>
          <w:iCs/>
          <w:sz w:val="24"/>
          <w:szCs w:val="24"/>
          <w:lang w:eastAsia="ru-RU"/>
        </w:rPr>
        <w:t>И.С. Никитина.</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А.К. Толстой.</w:t>
      </w:r>
      <w:r w:rsidRPr="00416130">
        <w:rPr>
          <w:rFonts w:ascii="Times New Roman" w:eastAsia="Times New Roman" w:hAnsi="Times New Roman" w:cs="Times New Roman"/>
          <w:sz w:val="24"/>
          <w:szCs w:val="24"/>
          <w:lang w:eastAsia="ru-RU"/>
        </w:rPr>
        <w:t xml:space="preserve"> Жизненный путь А.К. Толстого, его эстетическая позиция. Особенности романтической лирики поэта: тонкость психологического рисунка, наглядность повествования, музыкальность. Антинигилистическиемотивы в лирике А.К. Толстого.</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Баллады и былины Толстого, образы русских богатырей и славянская старина, особенности лексики.</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Драматическая трилогия А.К. Толстого: «Смерть Иоанна Грозного», «Царь Федор Иоаннович», «Царь Борис». Проблема власти, исторической необходимости о личной воли. Масштабность, глубина нравственно-философского содержания трагедий.</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Трактовка образа Ивана Грозного в историческом романе «Князь Серебряный».</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А.Н. Островский.</w:t>
      </w:r>
      <w:r w:rsidRPr="00416130">
        <w:rPr>
          <w:rFonts w:ascii="Times New Roman" w:eastAsia="Times New Roman" w:hAnsi="Times New Roman" w:cs="Times New Roman"/>
          <w:sz w:val="24"/>
          <w:szCs w:val="24"/>
          <w:lang w:eastAsia="ru-RU"/>
        </w:rPr>
        <w:t xml:space="preserve"> Роль Островского в развитии самобытной русской драматургии и русского театра. Начала творческого пути.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Образы самодуров в пьесах 40-50-х гг. («Свои люди – сочтемся»). </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«Москвитянинский» (1852-1855) период творчества. Ап. Григорьев о пьесах Островского. А.В. Дружинин об Островском. Национальный колорит в пьесе «Бедность не порок».</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Расцвет творческого дарования. Провинциальный купеческий быт в пьесе «Гроза». Характеристика «темного царства» в статьях Добролюбова. Образ Катерины: новаторство драматурга в изображении народного характера, трагизм женской судьбы.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Исторические хроники и пьесы Островского («Козьма Захарьич Минин-Сухорук», «Дмитрий Самозванец», «Воевода»). Изображение борьбы за независимость, поэтизация подвига во имя отчизны.</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Сатирическая картина нравов в пьесе «На всякого мудреца довольно простоты» (1968).</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color w:val="000000"/>
          <w:sz w:val="24"/>
          <w:szCs w:val="24"/>
          <w:lang w:eastAsia="ru-RU"/>
        </w:rPr>
        <w:t>Критика собственнической морали в пьесах 70-80-х гг. Вершинные достижения русского драматургического искусства: «Лес», «Бешеные деньги». «Не все коту масленица», «Таланты и поклонники», «Без вины виноватые», «Волки и овцы», «Снегурочка», «Бесприданница».</w:t>
      </w:r>
    </w:p>
    <w:p w:rsidR="00F06DB4" w:rsidRPr="00416130" w:rsidRDefault="00F06DB4" w:rsidP="00F06DB4">
      <w:pPr>
        <w:spacing w:after="0" w:line="240" w:lineRule="auto"/>
        <w:ind w:firstLine="709"/>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Своеобразие художественной формы драматургии Островского. </w:t>
      </w:r>
    </w:p>
    <w:p w:rsidR="00F06DB4" w:rsidRPr="00416130" w:rsidRDefault="00F06DB4" w:rsidP="00F06DB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
          <w:iCs/>
          <w:sz w:val="24"/>
          <w:szCs w:val="24"/>
          <w:lang w:eastAsia="ru-RU"/>
        </w:rPr>
        <w:t xml:space="preserve">М.Е. Салтыков-Щедрин. </w:t>
      </w:r>
      <w:r w:rsidRPr="00416130">
        <w:rPr>
          <w:rFonts w:ascii="Times New Roman" w:eastAsia="Times New Roman" w:hAnsi="Times New Roman" w:cs="Times New Roman"/>
          <w:bCs/>
          <w:iCs/>
          <w:sz w:val="24"/>
          <w:szCs w:val="24"/>
          <w:lang w:eastAsia="ru-RU"/>
        </w:rPr>
        <w:t>Характеристика творческого пути сатирика. Особенности поэтики сатирических произведений Щедрина, их связь с реализмом. Первые опыты художественной прозы, влияние «натуральной школы» (1847-48) . «Губернские очерки». Изображение быта и психологии провинциального общества, социальный пафос произведения.</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«История одного города» как сатира на бюрократическую систему. Способы сатирической типизации, «галерея» градоначальников, характеристика глуповцев. Нравственно-философские уроки сатиры писателя, символика хроники.</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Тематика и проблематика сказок, образы бюрократов и обывателей в сказках «Либерал», «Вяленая вобла», «Медведь на воеводстве», «Премудрый пискарь», «Карась-идеалист», «Самоотверженный заяц» и др. Принципы поэтики, связь с фольклором. Осуждение психологии мещанина. Осуждение нравственных пороков в сказках «Пропала совесть», «Добродетели и пороки», «Христова ночь», «Обманщик газетчик и легковерный читатель» и др.</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 xml:space="preserve">Роман «Господа Головлевы». Философско-сатирическое начало, символика образов. Особенности развития «семейной темы»в романе. Значение образа Иудушки в мировой литературе. </w:t>
      </w:r>
    </w:p>
    <w:p w:rsidR="00F06DB4" w:rsidRPr="00416130" w:rsidRDefault="00F06DB4" w:rsidP="00F06DB4">
      <w:pPr>
        <w:spacing w:after="0" w:line="240" w:lineRule="auto"/>
        <w:ind w:firstLine="709"/>
        <w:jc w:val="both"/>
        <w:rPr>
          <w:rFonts w:ascii="Times New Roman" w:eastAsia="Times New Roman" w:hAnsi="Times New Roman" w:cs="Times New Roman"/>
          <w:bCs/>
          <w:iCs/>
          <w:sz w:val="24"/>
          <w:szCs w:val="24"/>
          <w:lang w:eastAsia="ru-RU"/>
        </w:rPr>
      </w:pPr>
      <w:r w:rsidRPr="00416130">
        <w:rPr>
          <w:rFonts w:ascii="Times New Roman" w:eastAsia="Times New Roman" w:hAnsi="Times New Roman" w:cs="Times New Roman"/>
          <w:bCs/>
          <w:iCs/>
          <w:sz w:val="24"/>
          <w:szCs w:val="24"/>
          <w:lang w:eastAsia="ru-RU"/>
        </w:rPr>
        <w:t>Своеобразие художественной формы произведений М.Е. С-Щедрина.</w:t>
      </w:r>
    </w:p>
    <w:p w:rsidR="00F06DB4" w:rsidRPr="00416130" w:rsidRDefault="00F06DB4" w:rsidP="00F06DB4">
      <w:pPr>
        <w:spacing w:after="0" w:line="240" w:lineRule="auto"/>
        <w:rPr>
          <w:rFonts w:ascii="Times New Roman" w:eastAsia="Times New Roman" w:hAnsi="Times New Roman" w:cs="Times New Roman"/>
          <w:sz w:val="24"/>
          <w:szCs w:val="24"/>
          <w:lang w:eastAsia="ru-RU"/>
        </w:rPr>
      </w:pPr>
    </w:p>
    <w:p w:rsidR="00F06DB4" w:rsidRPr="00416130" w:rsidRDefault="00F06DB4" w:rsidP="00F06DB4">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(вторая половина)»</w:t>
      </w:r>
    </w:p>
    <w:p w:rsidR="00806D58" w:rsidRPr="00416130" w:rsidRDefault="00806D58" w:rsidP="00F06DB4">
      <w:pPr>
        <w:shd w:val="clear" w:color="auto" w:fill="FFFFFF"/>
        <w:suppressAutoHyphens/>
        <w:spacing w:after="0" w:line="276" w:lineRule="auto"/>
        <w:ind w:right="97"/>
        <w:jc w:val="center"/>
        <w:rPr>
          <w:rFonts w:ascii="Times New Roman" w:hAnsi="Times New Roman" w:cs="Times New Roman"/>
          <w:b/>
          <w:bCs/>
          <w:sz w:val="24"/>
          <w:szCs w:val="24"/>
        </w:rPr>
      </w:pP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416130">
        <w:rPr>
          <w:rFonts w:ascii="Times New Roman" w:eastAsia="Times New Roman" w:hAnsi="Times New Roman" w:cs="Times New Roman"/>
          <w:bCs/>
          <w:sz w:val="24"/>
          <w:szCs w:val="24"/>
          <w:lang w:val="en-US" w:eastAsia="ru-RU"/>
        </w:rPr>
        <w:t>I</w:t>
      </w:r>
      <w:r w:rsidRPr="00416130">
        <w:rPr>
          <w:rFonts w:ascii="Times New Roman" w:eastAsia="Times New Roman" w:hAnsi="Times New Roman" w:cs="Times New Roman"/>
          <w:bCs/>
          <w:sz w:val="24"/>
          <w:szCs w:val="24"/>
          <w:lang w:eastAsia="ru-RU"/>
        </w:rPr>
        <w:t>Х в.</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Художественное своеобразие лирики Ф.И. Тютчева. Нравственно-философские мотивы, глубина и богатство чувств, стихотворения о природе. «Денисьевский цикл», его идейно-художественное своеобразие. Философско-эстетические взгляды поэта. </w:t>
      </w:r>
    </w:p>
    <w:p w:rsidR="00806D58" w:rsidRPr="00416130" w:rsidRDefault="00806D58" w:rsidP="00806D58">
      <w:pPr>
        <w:ind w:left="144"/>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Кожинов и др).</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 Н. Толстой в критике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(Н. Страхов, К. Леонтьев, И. Бунин и др.)</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806D58" w:rsidRPr="00416130" w:rsidRDefault="00806D58" w:rsidP="00806D58">
      <w:pPr>
        <w:ind w:left="144"/>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806D58" w:rsidRPr="00416130" w:rsidRDefault="00806D58" w:rsidP="00806D58">
      <w:pPr>
        <w:spacing w:after="0" w:line="240" w:lineRule="auto"/>
        <w:jc w:val="both"/>
        <w:rPr>
          <w:rFonts w:ascii="Times New Roman" w:eastAsia="Times New Roman" w:hAnsi="Times New Roman" w:cs="Times New Roman"/>
          <w:bCs/>
          <w:sz w:val="24"/>
          <w:szCs w:val="24"/>
          <w:lang w:eastAsia="ru-RU"/>
        </w:rPr>
      </w:pPr>
    </w:p>
    <w:p w:rsidR="00806D58" w:rsidRPr="00416130" w:rsidRDefault="00806D58" w:rsidP="00806D58">
      <w:pPr>
        <w:keepNext/>
        <w:spacing w:after="0" w:line="240" w:lineRule="auto"/>
        <w:ind w:firstLine="709"/>
        <w:jc w:val="both"/>
        <w:outlineLvl w:val="0"/>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Тексты для изучения и конспектирования</w:t>
      </w:r>
    </w:p>
    <w:p w:rsidR="00806D58" w:rsidRPr="00416130" w:rsidRDefault="00806D58" w:rsidP="00806D5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(обязательный минимум)</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В. Г. Белинский</w:t>
      </w:r>
      <w:r w:rsidRPr="00416130">
        <w:rPr>
          <w:rFonts w:ascii="Times New Roman" w:eastAsia="Times New Roman" w:hAnsi="Times New Roman" w:cs="Times New Roman"/>
          <w:sz w:val="24"/>
          <w:szCs w:val="24"/>
          <w:lang w:eastAsia="ru-RU"/>
        </w:rPr>
        <w:t xml:space="preserve">. Взгляд на русскую литературу 1847 г. Стихотворения Аполлона Майкова. Стихотворения Кольцова.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Д. И. Писарев.</w:t>
      </w:r>
      <w:r w:rsidRPr="00416130">
        <w:rPr>
          <w:rFonts w:ascii="Times New Roman" w:eastAsia="Times New Roman" w:hAnsi="Times New Roman" w:cs="Times New Roman"/>
          <w:sz w:val="24"/>
          <w:szCs w:val="24"/>
          <w:lang w:eastAsia="ru-RU"/>
        </w:rPr>
        <w:t xml:space="preserve"> Борьба за жизнь. Старое барство. «Обломов». Роман И. А. Гончарова. Базаров.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Н. А. Добролюбов.</w:t>
      </w:r>
      <w:r w:rsidRPr="00416130">
        <w:rPr>
          <w:rFonts w:ascii="Times New Roman" w:eastAsia="Times New Roman" w:hAnsi="Times New Roman" w:cs="Times New Roman"/>
          <w:sz w:val="24"/>
          <w:szCs w:val="24"/>
          <w:lang w:eastAsia="ru-RU"/>
        </w:rPr>
        <w:t xml:space="preserve"> Забитые люди.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И. В. Киреевский</w:t>
      </w:r>
      <w:r w:rsidRPr="00416130">
        <w:rPr>
          <w:rFonts w:ascii="Times New Roman" w:eastAsia="Times New Roman" w:hAnsi="Times New Roman" w:cs="Times New Roman"/>
          <w:sz w:val="24"/>
          <w:szCs w:val="24"/>
          <w:lang w:eastAsia="ru-RU"/>
        </w:rPr>
        <w:t xml:space="preserve">. «О характере просвещения Европы…» (конспект).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В. И. Даль</w:t>
      </w:r>
      <w:r w:rsidRPr="00416130">
        <w:rPr>
          <w:rFonts w:ascii="Times New Roman" w:eastAsia="Times New Roman" w:hAnsi="Times New Roman" w:cs="Times New Roman"/>
          <w:sz w:val="24"/>
          <w:szCs w:val="24"/>
          <w:lang w:eastAsia="ru-RU"/>
        </w:rPr>
        <w:t xml:space="preserve">. Пословицы русского народа. Записки о смерти А. С. Пушкина.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В. Дружинин</w:t>
      </w:r>
      <w:r w:rsidRPr="00416130">
        <w:rPr>
          <w:rFonts w:ascii="Times New Roman" w:eastAsia="Times New Roman" w:hAnsi="Times New Roman" w:cs="Times New Roman"/>
          <w:sz w:val="24"/>
          <w:szCs w:val="24"/>
          <w:lang w:eastAsia="ru-RU"/>
        </w:rPr>
        <w:t>. «Обломов». Роман И. А. Гончарова. Стихотворения А. Фета. Сочинения А. Н. Островского.</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А. Григорьев.</w:t>
      </w:r>
      <w:r w:rsidRPr="00416130">
        <w:rPr>
          <w:rFonts w:ascii="Times New Roman" w:eastAsia="Times New Roman" w:hAnsi="Times New Roman" w:cs="Times New Roman"/>
          <w:sz w:val="24"/>
          <w:szCs w:val="24"/>
          <w:lang w:eastAsia="ru-RU"/>
        </w:rPr>
        <w:t xml:space="preserve"> Стихотворения Н. Некрасова. Литературная деятельность графа Толстого, ст. 2. Достоевский и школа сентиментального натурализма.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П. В. Анненков.</w:t>
      </w:r>
      <w:r w:rsidRPr="00416130">
        <w:rPr>
          <w:rFonts w:ascii="Times New Roman" w:eastAsia="Times New Roman" w:hAnsi="Times New Roman" w:cs="Times New Roman"/>
          <w:sz w:val="24"/>
          <w:szCs w:val="24"/>
          <w:lang w:eastAsia="ru-RU"/>
        </w:rPr>
        <w:t xml:space="preserve"> Исторические и эстетические вопросы в романе гр.Л. Н. Толстого «Война и мир».</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К. М. Леонтьев.</w:t>
      </w:r>
      <w:r w:rsidRPr="00416130">
        <w:rPr>
          <w:rFonts w:ascii="Times New Roman" w:eastAsia="Times New Roman" w:hAnsi="Times New Roman" w:cs="Times New Roman"/>
          <w:sz w:val="24"/>
          <w:szCs w:val="24"/>
          <w:lang w:eastAsia="ru-RU"/>
        </w:rPr>
        <w:t xml:space="preserve"> Анализ, стиль, веяние (о романах гр. Толстого). Наши новые христиане.</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Страхов Н.</w:t>
      </w:r>
      <w:r w:rsidRPr="00416130">
        <w:rPr>
          <w:rFonts w:ascii="Times New Roman" w:eastAsia="Times New Roman" w:hAnsi="Times New Roman" w:cs="Times New Roman"/>
          <w:sz w:val="24"/>
          <w:szCs w:val="24"/>
          <w:lang w:eastAsia="ru-RU"/>
        </w:rPr>
        <w:t xml:space="preserve"> Заметки о Фете. Юбилей поэзии Фета. Несколько слов памяти Фета (одну статью о Фете — по выбору). «Война и мир». Сочинение гр. Толстого. Ф. М. Достоевский. Преступление и наказание.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 А. Гончаров</w:t>
      </w:r>
      <w:r w:rsidRPr="00416130">
        <w:rPr>
          <w:rFonts w:ascii="Times New Roman" w:eastAsia="Times New Roman" w:hAnsi="Times New Roman" w:cs="Times New Roman"/>
          <w:sz w:val="24"/>
          <w:szCs w:val="24"/>
          <w:lang w:eastAsia="ru-RU"/>
        </w:rPr>
        <w:t>. Обломов. Необыкновенная история.</w:t>
      </w:r>
    </w:p>
    <w:p w:rsidR="00806D58" w:rsidRPr="00416130" w:rsidRDefault="00806D58" w:rsidP="00806D58">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bCs/>
          <w:i/>
          <w:iCs/>
          <w:sz w:val="24"/>
          <w:szCs w:val="24"/>
          <w:lang w:eastAsia="ru-RU"/>
        </w:rPr>
        <w:t>Ф. И. Тютчев</w:t>
      </w:r>
      <w:r w:rsidRPr="00416130">
        <w:rPr>
          <w:rFonts w:ascii="Times New Roman" w:eastAsia="Times New Roman" w:hAnsi="Times New Roman" w:cs="Times New Roman"/>
          <w:sz w:val="24"/>
          <w:szCs w:val="24"/>
          <w:lang w:eastAsia="ru-RU"/>
        </w:rPr>
        <w:t xml:space="preserve">. </w:t>
      </w:r>
      <w:r w:rsidRPr="00416130">
        <w:rPr>
          <w:rFonts w:ascii="Times New Roman" w:eastAsia="Times New Roman" w:hAnsi="Times New Roman" w:cs="Times New Roman"/>
          <w:color w:val="000000"/>
          <w:sz w:val="24"/>
          <w:szCs w:val="24"/>
          <w:lang w:eastAsia="ru-RU"/>
        </w:rPr>
        <w:t xml:space="preserve">Сумерки. </w:t>
      </w:r>
      <w:r w:rsidRPr="00416130">
        <w:rPr>
          <w:rFonts w:ascii="Times New Roman" w:eastAsia="Times New Roman" w:hAnsi="Times New Roman" w:cs="Times New Roman"/>
          <w:bCs/>
          <w:i/>
          <w:iCs/>
          <w:color w:val="000000"/>
          <w:sz w:val="24"/>
          <w:szCs w:val="24"/>
          <w:lang w:eastAsia="ru-RU"/>
        </w:rPr>
        <w:t>Весенняя гроза. Чародейкою-зимою</w:t>
      </w:r>
      <w:r w:rsidRPr="00416130">
        <w:rPr>
          <w:rFonts w:ascii="Times New Roman" w:eastAsia="Times New Roman" w:hAnsi="Times New Roman" w:cs="Times New Roman"/>
          <w:color w:val="000000"/>
          <w:sz w:val="24"/>
          <w:szCs w:val="24"/>
          <w:lang w:eastAsia="ru-RU"/>
        </w:rPr>
        <w:t xml:space="preserve">. Весенние воды. Уста с улыбкою приветной. </w:t>
      </w:r>
      <w:r w:rsidRPr="00416130">
        <w:rPr>
          <w:rFonts w:ascii="Times New Roman" w:eastAsia="Times New Roman" w:hAnsi="Times New Roman" w:cs="Times New Roman"/>
          <w:color w:val="000000"/>
          <w:sz w:val="24"/>
          <w:szCs w:val="24"/>
          <w:lang w:val="en-US" w:eastAsia="ru-RU"/>
        </w:rPr>
        <w:t>Sientium</w:t>
      </w:r>
      <w:r w:rsidRPr="00416130">
        <w:rPr>
          <w:rFonts w:ascii="Times New Roman" w:eastAsia="Times New Roman" w:hAnsi="Times New Roman" w:cs="Times New Roman"/>
          <w:color w:val="000000"/>
          <w:sz w:val="24"/>
          <w:szCs w:val="24"/>
          <w:lang w:eastAsia="ru-RU"/>
        </w:rPr>
        <w:t xml:space="preserve">. </w:t>
      </w:r>
      <w:r w:rsidRPr="00416130">
        <w:rPr>
          <w:rFonts w:ascii="Times New Roman" w:eastAsia="Times New Roman" w:hAnsi="Times New Roman" w:cs="Times New Roman"/>
          <w:color w:val="000000"/>
          <w:sz w:val="24"/>
          <w:szCs w:val="24"/>
          <w:lang w:val="en-US" w:eastAsia="ru-RU"/>
        </w:rPr>
        <w:t>He</w:t>
      </w:r>
      <w:r w:rsidRPr="00416130">
        <w:rPr>
          <w:rFonts w:ascii="Times New Roman" w:eastAsia="Times New Roman" w:hAnsi="Times New Roman" w:cs="Times New Roman"/>
          <w:color w:val="000000"/>
          <w:sz w:val="24"/>
          <w:szCs w:val="24"/>
          <w:lang w:eastAsia="ru-RU"/>
        </w:rPr>
        <w:t xml:space="preserve"> то, что мните вы, природа. Фонтан. Душа моя — элизиум теней. О чем ты воешь, ветр ночной? Тени сизые смесились. Осенний вечер. </w:t>
      </w:r>
      <w:r w:rsidRPr="00416130">
        <w:rPr>
          <w:rFonts w:ascii="Times New Roman" w:eastAsia="Times New Roman" w:hAnsi="Times New Roman" w:cs="Times New Roman"/>
          <w:bCs/>
          <w:i/>
          <w:iCs/>
          <w:color w:val="000000"/>
          <w:sz w:val="24"/>
          <w:szCs w:val="24"/>
          <w:lang w:eastAsia="ru-RU"/>
        </w:rPr>
        <w:t>Полдень</w:t>
      </w:r>
      <w:r w:rsidRPr="00416130">
        <w:rPr>
          <w:rFonts w:ascii="Times New Roman" w:eastAsia="Times New Roman" w:hAnsi="Times New Roman" w:cs="Times New Roman"/>
          <w:color w:val="000000"/>
          <w:sz w:val="24"/>
          <w:szCs w:val="24"/>
          <w:lang w:eastAsia="ru-RU"/>
        </w:rPr>
        <w:t xml:space="preserve">. Я помню время золотое. Люблю глаза твои, мой друг. О, как убийственно мы любим. Не раз ты слышала признанье. </w:t>
      </w:r>
      <w:r w:rsidRPr="00416130">
        <w:rPr>
          <w:rFonts w:ascii="Times New Roman" w:eastAsia="Times New Roman" w:hAnsi="Times New Roman" w:cs="Times New Roman"/>
          <w:bCs/>
          <w:i/>
          <w:iCs/>
          <w:color w:val="000000"/>
          <w:sz w:val="24"/>
          <w:szCs w:val="24"/>
          <w:lang w:eastAsia="ru-RU"/>
        </w:rPr>
        <w:t>Предопределение. Наш век</w:t>
      </w:r>
      <w:r w:rsidRPr="00416130">
        <w:rPr>
          <w:rFonts w:ascii="Times New Roman" w:eastAsia="Times New Roman" w:hAnsi="Times New Roman" w:cs="Times New Roman"/>
          <w:color w:val="000000"/>
          <w:sz w:val="24"/>
          <w:szCs w:val="24"/>
          <w:lang w:eastAsia="ru-RU"/>
        </w:rPr>
        <w:t xml:space="preserve">. Волна и дума. О, не тревожь меня укорой справедливой. Чему молилась ты с любовью. </w:t>
      </w:r>
      <w:r w:rsidRPr="00416130">
        <w:rPr>
          <w:rFonts w:ascii="Times New Roman" w:eastAsia="Times New Roman" w:hAnsi="Times New Roman" w:cs="Times New Roman"/>
          <w:bCs/>
          <w:i/>
          <w:iCs/>
          <w:color w:val="000000"/>
          <w:sz w:val="24"/>
          <w:szCs w:val="24"/>
          <w:lang w:eastAsia="ru-RU"/>
        </w:rPr>
        <w:t>Последняя любовь.</w:t>
      </w:r>
      <w:r w:rsidRPr="00416130">
        <w:rPr>
          <w:rFonts w:ascii="Times New Roman" w:eastAsia="Times New Roman" w:hAnsi="Times New Roman" w:cs="Times New Roman"/>
          <w:color w:val="000000"/>
          <w:sz w:val="24"/>
          <w:szCs w:val="24"/>
          <w:lang w:eastAsia="ru-RU"/>
        </w:rPr>
        <w:t xml:space="preserve"> Она сидела на полу. Ты, волна моя морская. Сегодня, друг, пятнадцать лет минуло. </w:t>
      </w:r>
      <w:r w:rsidRPr="00416130">
        <w:rPr>
          <w:rFonts w:ascii="Times New Roman" w:eastAsia="Times New Roman" w:hAnsi="Times New Roman" w:cs="Times New Roman"/>
          <w:bCs/>
          <w:i/>
          <w:iCs/>
          <w:color w:val="000000"/>
          <w:sz w:val="24"/>
          <w:szCs w:val="24"/>
          <w:lang w:eastAsia="ru-RU"/>
        </w:rPr>
        <w:t>Я встретил вас – и все былое</w:t>
      </w:r>
      <w:r w:rsidRPr="00416130">
        <w:rPr>
          <w:rFonts w:ascii="Times New Roman" w:eastAsia="Times New Roman" w:hAnsi="Times New Roman" w:cs="Times New Roman"/>
          <w:color w:val="000000"/>
          <w:sz w:val="24"/>
          <w:szCs w:val="24"/>
          <w:lang w:eastAsia="ru-RU"/>
        </w:rPr>
        <w:t>. Эти бедные селенья. О, вещая душа моя. Есть в осени первоначальной. Мо</w:t>
      </w:r>
      <w:r w:rsidRPr="00416130">
        <w:rPr>
          <w:rFonts w:ascii="Times New Roman" w:eastAsia="Times New Roman" w:hAnsi="Times New Roman" w:cs="Times New Roman"/>
          <w:color w:val="000000"/>
          <w:sz w:val="24"/>
          <w:szCs w:val="24"/>
          <w:lang w:val="en-US" w:eastAsia="ru-RU"/>
        </w:rPr>
        <w:t>pe</w:t>
      </w:r>
      <w:r w:rsidRPr="00416130">
        <w:rPr>
          <w:rFonts w:ascii="Times New Roman" w:eastAsia="Times New Roman" w:hAnsi="Times New Roman" w:cs="Times New Roman"/>
          <w:color w:val="000000"/>
          <w:sz w:val="24"/>
          <w:szCs w:val="24"/>
          <w:lang w:eastAsia="ru-RU"/>
        </w:rPr>
        <w:t xml:space="preserve"> и утес. </w:t>
      </w:r>
      <w:r w:rsidRPr="00416130">
        <w:rPr>
          <w:rFonts w:ascii="Times New Roman" w:eastAsia="Times New Roman" w:hAnsi="Times New Roman" w:cs="Times New Roman"/>
          <w:bCs/>
          <w:i/>
          <w:iCs/>
          <w:color w:val="000000"/>
          <w:sz w:val="24"/>
          <w:szCs w:val="24"/>
          <w:lang w:eastAsia="ru-RU"/>
        </w:rPr>
        <w:t>Умом Россию не понять</w:t>
      </w:r>
      <w:r w:rsidRPr="00416130">
        <w:rPr>
          <w:rFonts w:ascii="Times New Roman" w:eastAsia="Times New Roman" w:hAnsi="Times New Roman" w:cs="Times New Roman"/>
          <w:color w:val="000000"/>
          <w:sz w:val="24"/>
          <w:szCs w:val="24"/>
          <w:lang w:eastAsia="ru-RU"/>
        </w:rPr>
        <w:t xml:space="preserve">. Две силы есть... Русской женщине. Когда дряхлеющие силы. В небе тают облака. Пророчество. Ужасный сон отяготел над нами. Ты долго ль будешь за туманом. </w:t>
      </w:r>
      <w:r w:rsidRPr="00416130">
        <w:rPr>
          <w:rFonts w:ascii="Times New Roman" w:eastAsia="Times New Roman" w:hAnsi="Times New Roman" w:cs="Times New Roman"/>
          <w:bCs/>
          <w:i/>
          <w:iCs/>
          <w:color w:val="000000"/>
          <w:sz w:val="24"/>
          <w:szCs w:val="24"/>
          <w:lang w:eastAsia="ru-RU"/>
        </w:rPr>
        <w:t>Напрасный труд – нет, их не вразумишь</w:t>
      </w:r>
      <w:r w:rsidRPr="00416130">
        <w:rPr>
          <w:rFonts w:ascii="Times New Roman" w:eastAsia="Times New Roman" w:hAnsi="Times New Roman" w:cs="Times New Roman"/>
          <w:color w:val="000000"/>
          <w:sz w:val="24"/>
          <w:szCs w:val="24"/>
          <w:lang w:eastAsia="ru-RU"/>
        </w:rPr>
        <w:t>. Теперь тебе не до стихов.</w:t>
      </w:r>
    </w:p>
    <w:p w:rsidR="00806D58" w:rsidRPr="00416130" w:rsidRDefault="00806D58" w:rsidP="00806D58">
      <w:pPr>
        <w:spacing w:after="0" w:line="240" w:lineRule="auto"/>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bCs/>
          <w:i/>
          <w:iCs/>
          <w:sz w:val="24"/>
          <w:szCs w:val="24"/>
          <w:lang w:eastAsia="ru-RU"/>
        </w:rPr>
        <w:t>А. А. Фет</w:t>
      </w:r>
      <w:r w:rsidRPr="00416130">
        <w:rPr>
          <w:rFonts w:ascii="Times New Roman" w:eastAsia="Times New Roman" w:hAnsi="Times New Roman" w:cs="Times New Roman"/>
          <w:sz w:val="24"/>
          <w:szCs w:val="24"/>
          <w:lang w:eastAsia="ru-RU"/>
        </w:rPr>
        <w:t xml:space="preserve">. Уж верба вся пушистая. Одним толчком согнать ладью живую. Еще майская ночь. Цветы (1857), Певице (1857). </w:t>
      </w:r>
      <w:r w:rsidRPr="00416130">
        <w:rPr>
          <w:rFonts w:ascii="Times New Roman" w:eastAsia="Times New Roman" w:hAnsi="Times New Roman" w:cs="Times New Roman"/>
          <w:color w:val="000000"/>
          <w:sz w:val="24"/>
          <w:szCs w:val="24"/>
          <w:lang w:eastAsia="ru-RU"/>
        </w:rPr>
        <w:t>Ласточки. Лес. Бабочка. Первый лан</w:t>
      </w:r>
      <w:r w:rsidRPr="00416130">
        <w:rPr>
          <w:rFonts w:ascii="Times New Roman" w:eastAsia="Times New Roman" w:hAnsi="Times New Roman" w:cs="Times New Roman"/>
          <w:color w:val="000000"/>
          <w:sz w:val="24"/>
          <w:szCs w:val="24"/>
          <w:lang w:eastAsia="ru-RU"/>
        </w:rPr>
        <w:softHyphen/>
        <w:t>дыш</w:t>
      </w:r>
      <w:r w:rsidRPr="00416130">
        <w:rPr>
          <w:rFonts w:ascii="Times New Roman" w:eastAsia="Times New Roman" w:hAnsi="Times New Roman" w:cs="Times New Roman"/>
          <w:bCs/>
          <w:i/>
          <w:iCs/>
          <w:color w:val="000000"/>
          <w:sz w:val="24"/>
          <w:szCs w:val="24"/>
          <w:lang w:eastAsia="ru-RU"/>
        </w:rPr>
        <w:t>. Я пришел к тебе с приветом</w:t>
      </w:r>
      <w:r w:rsidRPr="00416130">
        <w:rPr>
          <w:rFonts w:ascii="Times New Roman" w:eastAsia="Times New Roman" w:hAnsi="Times New Roman" w:cs="Times New Roman"/>
          <w:color w:val="000000"/>
          <w:sz w:val="24"/>
          <w:szCs w:val="24"/>
          <w:lang w:eastAsia="ru-RU"/>
        </w:rPr>
        <w:t xml:space="preserve">... </w:t>
      </w:r>
      <w:r w:rsidRPr="00416130">
        <w:rPr>
          <w:rFonts w:ascii="Times New Roman" w:eastAsia="Times New Roman" w:hAnsi="Times New Roman" w:cs="Times New Roman"/>
          <w:bCs/>
          <w:i/>
          <w:iCs/>
          <w:color w:val="000000"/>
          <w:sz w:val="24"/>
          <w:szCs w:val="24"/>
          <w:lang w:eastAsia="ru-RU"/>
        </w:rPr>
        <w:t>Шепот, робкое дыханье</w:t>
      </w:r>
      <w:r w:rsidRPr="00416130">
        <w:rPr>
          <w:rFonts w:ascii="Times New Roman" w:eastAsia="Times New Roman" w:hAnsi="Times New Roman" w:cs="Times New Roman"/>
          <w:color w:val="000000"/>
          <w:sz w:val="24"/>
          <w:szCs w:val="24"/>
          <w:lang w:eastAsia="ru-RU"/>
        </w:rPr>
        <w:t xml:space="preserve">. Это утро. </w:t>
      </w:r>
      <w:r w:rsidRPr="00416130">
        <w:rPr>
          <w:rFonts w:ascii="Times New Roman" w:eastAsia="Times New Roman" w:hAnsi="Times New Roman" w:cs="Times New Roman"/>
          <w:bCs/>
          <w:i/>
          <w:iCs/>
          <w:color w:val="000000"/>
          <w:sz w:val="24"/>
          <w:szCs w:val="24"/>
          <w:lang w:eastAsia="ru-RU"/>
        </w:rPr>
        <w:t>Сияла ночь</w:t>
      </w:r>
      <w:r w:rsidRPr="00416130">
        <w:rPr>
          <w:rFonts w:ascii="Times New Roman" w:eastAsia="Times New Roman" w:hAnsi="Times New Roman" w:cs="Times New Roman"/>
          <w:color w:val="000000"/>
          <w:sz w:val="24"/>
          <w:szCs w:val="24"/>
          <w:lang w:eastAsia="ru-RU"/>
        </w:rPr>
        <w:t xml:space="preserve">. Весенний дождь. </w:t>
      </w:r>
      <w:r w:rsidRPr="00416130">
        <w:rPr>
          <w:rFonts w:ascii="Times New Roman" w:eastAsia="Times New Roman" w:hAnsi="Times New Roman" w:cs="Times New Roman"/>
          <w:bCs/>
          <w:i/>
          <w:iCs/>
          <w:color w:val="000000"/>
          <w:sz w:val="24"/>
          <w:szCs w:val="24"/>
          <w:lang w:eastAsia="ru-RU"/>
        </w:rPr>
        <w:t>На заре ты ее не буди</w:t>
      </w:r>
      <w:r w:rsidRPr="00416130">
        <w:rPr>
          <w:rFonts w:ascii="Times New Roman" w:eastAsia="Times New Roman" w:hAnsi="Times New Roman" w:cs="Times New Roman"/>
          <w:color w:val="000000"/>
          <w:sz w:val="24"/>
          <w:szCs w:val="24"/>
          <w:lang w:eastAsia="ru-RU"/>
        </w:rPr>
        <w:t xml:space="preserve">. Уснуло озеро. </w:t>
      </w:r>
      <w:r w:rsidRPr="00416130">
        <w:rPr>
          <w:rFonts w:ascii="Times New Roman" w:eastAsia="Times New Roman" w:hAnsi="Times New Roman" w:cs="Times New Roman"/>
          <w:iCs/>
          <w:color w:val="000000"/>
          <w:sz w:val="24"/>
          <w:szCs w:val="24"/>
          <w:lang w:eastAsia="ru-RU"/>
        </w:rPr>
        <w:t xml:space="preserve">Я </w:t>
      </w:r>
      <w:r w:rsidRPr="00416130">
        <w:rPr>
          <w:rFonts w:ascii="Times New Roman" w:eastAsia="Times New Roman" w:hAnsi="Times New Roman" w:cs="Times New Roman"/>
          <w:color w:val="000000"/>
          <w:sz w:val="24"/>
          <w:szCs w:val="24"/>
          <w:lang w:eastAsia="ru-RU"/>
        </w:rPr>
        <w:t>тебе ничего не скажу. Осень. Нет не жди ты песни страстной.</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Н. С. Лесков.</w:t>
      </w:r>
      <w:r w:rsidRPr="00416130">
        <w:rPr>
          <w:rFonts w:ascii="Times New Roman" w:eastAsia="Times New Roman" w:hAnsi="Times New Roman" w:cs="Times New Roman"/>
          <w:sz w:val="24"/>
          <w:szCs w:val="24"/>
          <w:lang w:eastAsia="ru-RU"/>
        </w:rPr>
        <w:t xml:space="preserve"> Очарованный странник. Левша.</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Ф. М. Достоевский.</w:t>
      </w:r>
      <w:r w:rsidRPr="00416130">
        <w:rPr>
          <w:rFonts w:ascii="Times New Roman" w:eastAsia="Times New Roman" w:hAnsi="Times New Roman" w:cs="Times New Roman"/>
          <w:sz w:val="24"/>
          <w:szCs w:val="24"/>
          <w:lang w:eastAsia="ru-RU"/>
        </w:rPr>
        <w:t xml:space="preserve"> Бедные люди. Преступление и наказание. Идиот. Речь о Пушкине.</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Л. Н. Толстой.</w:t>
      </w:r>
      <w:r w:rsidRPr="00416130">
        <w:rPr>
          <w:rFonts w:ascii="Times New Roman" w:eastAsia="Times New Roman" w:hAnsi="Times New Roman" w:cs="Times New Roman"/>
          <w:sz w:val="24"/>
          <w:szCs w:val="24"/>
          <w:lang w:eastAsia="ru-RU"/>
        </w:rPr>
        <w:t xml:space="preserve"> Война и мир.</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В. М. Гаршин.</w:t>
      </w:r>
      <w:r w:rsidRPr="00416130">
        <w:rPr>
          <w:rFonts w:ascii="Times New Roman" w:eastAsia="Times New Roman" w:hAnsi="Times New Roman" w:cs="Times New Roman"/>
          <w:sz w:val="24"/>
          <w:szCs w:val="24"/>
          <w:lang w:eastAsia="ru-RU"/>
        </w:rPr>
        <w:t xml:space="preserve"> Одно из произведений по выбору («Красный цветок», «</w:t>
      </w:r>
      <w:r w:rsidRPr="00416130">
        <w:rPr>
          <w:rFonts w:ascii="Times New Roman" w:eastAsia="Times New Roman" w:hAnsi="Times New Roman" w:cs="Times New Roman"/>
          <w:sz w:val="24"/>
          <w:szCs w:val="24"/>
          <w:lang w:val="en-US" w:eastAsia="ru-RU"/>
        </w:rPr>
        <w:t>AttaleaPrinceps</w:t>
      </w:r>
      <w:r w:rsidRPr="00416130">
        <w:rPr>
          <w:rFonts w:ascii="Times New Roman" w:eastAsia="Times New Roman" w:hAnsi="Times New Roman" w:cs="Times New Roman"/>
          <w:sz w:val="24"/>
          <w:szCs w:val="24"/>
          <w:lang w:eastAsia="ru-RU"/>
        </w:rPr>
        <w:t>» и др.)</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Н. А. Некрасов</w:t>
      </w:r>
      <w:r w:rsidRPr="00416130">
        <w:rPr>
          <w:rFonts w:ascii="Times New Roman" w:eastAsia="Times New Roman" w:hAnsi="Times New Roman" w:cs="Times New Roman"/>
          <w:sz w:val="24"/>
          <w:szCs w:val="24"/>
          <w:lang w:eastAsia="ru-RU"/>
        </w:rPr>
        <w:t xml:space="preserve">. </w:t>
      </w:r>
      <w:r w:rsidRPr="00416130">
        <w:rPr>
          <w:rFonts w:ascii="Times New Roman" w:eastAsia="Times New Roman" w:hAnsi="Times New Roman" w:cs="Times New Roman"/>
          <w:color w:val="000000"/>
          <w:sz w:val="24"/>
          <w:szCs w:val="24"/>
          <w:lang w:eastAsia="ru-RU"/>
        </w:rPr>
        <w:t xml:space="preserve">В дороге. Колыбельная песня. Огородник. </w:t>
      </w:r>
      <w:r w:rsidRPr="00416130">
        <w:rPr>
          <w:rFonts w:ascii="Times New Roman" w:eastAsia="Times New Roman" w:hAnsi="Times New Roman" w:cs="Times New Roman"/>
          <w:bCs/>
          <w:i/>
          <w:iCs/>
          <w:color w:val="000000"/>
          <w:sz w:val="24"/>
          <w:szCs w:val="24"/>
          <w:lang w:eastAsia="ru-RU"/>
        </w:rPr>
        <w:t>Тройка.</w:t>
      </w:r>
      <w:r w:rsidRPr="00416130">
        <w:rPr>
          <w:rFonts w:ascii="Times New Roman" w:eastAsia="Times New Roman" w:hAnsi="Times New Roman" w:cs="Times New Roman"/>
          <w:color w:val="000000"/>
          <w:sz w:val="24"/>
          <w:szCs w:val="24"/>
          <w:lang w:eastAsia="ru-RU"/>
        </w:rPr>
        <w:t xml:space="preserve"> Родина. Псовая охота. Еду ли ночью. Нравственный человек. Железная дорога. Вчераш</w:t>
      </w:r>
      <w:r w:rsidRPr="00416130">
        <w:rPr>
          <w:rFonts w:ascii="Times New Roman" w:eastAsia="Times New Roman" w:hAnsi="Times New Roman" w:cs="Times New Roman"/>
          <w:color w:val="000000"/>
          <w:sz w:val="24"/>
          <w:szCs w:val="24"/>
          <w:lang w:eastAsia="ru-RU"/>
        </w:rPr>
        <w:softHyphen/>
        <w:t xml:space="preserve">ний день часу в шестом. Блажен незлобивый поэт. </w:t>
      </w:r>
      <w:r w:rsidRPr="00416130">
        <w:rPr>
          <w:rFonts w:ascii="Times New Roman" w:eastAsia="Times New Roman" w:hAnsi="Times New Roman" w:cs="Times New Roman"/>
          <w:bCs/>
          <w:i/>
          <w:iCs/>
          <w:color w:val="000000"/>
          <w:sz w:val="24"/>
          <w:szCs w:val="24"/>
          <w:lang w:eastAsia="ru-RU"/>
        </w:rPr>
        <w:t>Элегия</w:t>
      </w:r>
      <w:r w:rsidRPr="00416130">
        <w:rPr>
          <w:rFonts w:ascii="Times New Roman" w:eastAsia="Times New Roman" w:hAnsi="Times New Roman" w:cs="Times New Roman"/>
          <w:color w:val="000000"/>
          <w:sz w:val="24"/>
          <w:szCs w:val="24"/>
          <w:lang w:eastAsia="ru-RU"/>
        </w:rPr>
        <w:t>. В деревне. Несжатая поло</w:t>
      </w:r>
      <w:r w:rsidRPr="00416130">
        <w:rPr>
          <w:rFonts w:ascii="Times New Roman" w:eastAsia="Times New Roman" w:hAnsi="Times New Roman" w:cs="Times New Roman"/>
          <w:color w:val="000000"/>
          <w:sz w:val="24"/>
          <w:szCs w:val="24"/>
          <w:lang w:eastAsia="ru-RU"/>
        </w:rPr>
        <w:softHyphen/>
        <w:t xml:space="preserve">са. Влас. Саша. Внимая ужасам войны. Забытая деревня. </w:t>
      </w:r>
      <w:r w:rsidRPr="00416130">
        <w:rPr>
          <w:rFonts w:ascii="Times New Roman" w:eastAsia="Times New Roman" w:hAnsi="Times New Roman" w:cs="Times New Roman"/>
          <w:bCs/>
          <w:i/>
          <w:iCs/>
          <w:color w:val="000000"/>
          <w:sz w:val="24"/>
          <w:szCs w:val="24"/>
          <w:lang w:eastAsia="ru-RU"/>
        </w:rPr>
        <w:t>Школьник.</w:t>
      </w:r>
      <w:r w:rsidRPr="00416130">
        <w:rPr>
          <w:rFonts w:ascii="Times New Roman" w:eastAsia="Times New Roman" w:hAnsi="Times New Roman" w:cs="Times New Roman"/>
          <w:color w:val="000000"/>
          <w:sz w:val="24"/>
          <w:szCs w:val="24"/>
          <w:lang w:eastAsia="ru-RU"/>
        </w:rPr>
        <w:t xml:space="preserve"> Поэт и гражданин. </w:t>
      </w:r>
      <w:r w:rsidRPr="00416130">
        <w:rPr>
          <w:rFonts w:ascii="Times New Roman" w:eastAsia="Times New Roman" w:hAnsi="Times New Roman" w:cs="Times New Roman"/>
          <w:bCs/>
          <w:i/>
          <w:iCs/>
          <w:color w:val="000000"/>
          <w:sz w:val="24"/>
          <w:szCs w:val="24"/>
          <w:lang w:eastAsia="ru-RU"/>
        </w:rPr>
        <w:t xml:space="preserve">Размышления у парадного подъезда. </w:t>
      </w:r>
      <w:r w:rsidRPr="00416130">
        <w:rPr>
          <w:rFonts w:ascii="Times New Roman" w:eastAsia="Times New Roman" w:hAnsi="Times New Roman" w:cs="Times New Roman"/>
          <w:color w:val="000000"/>
          <w:sz w:val="24"/>
          <w:szCs w:val="24"/>
          <w:lang w:eastAsia="ru-RU"/>
        </w:rPr>
        <w:t>Песня Еремушке. На Волге. Рыцарь на час. Деревенские новости. Крестьянские дети. Свобода. Зеленый шум. Калистрат. В пол</w:t>
      </w:r>
      <w:r w:rsidRPr="00416130">
        <w:rPr>
          <w:rFonts w:ascii="Times New Roman" w:eastAsia="Times New Roman" w:hAnsi="Times New Roman" w:cs="Times New Roman"/>
          <w:color w:val="000000"/>
          <w:sz w:val="24"/>
          <w:szCs w:val="24"/>
          <w:lang w:eastAsia="ru-RU"/>
        </w:rPr>
        <w:softHyphen/>
        <w:t xml:space="preserve">ном разгаре страда деревенская. Орина, мать солдатская. </w:t>
      </w:r>
      <w:r w:rsidRPr="00416130">
        <w:rPr>
          <w:rFonts w:ascii="Times New Roman" w:eastAsia="Times New Roman" w:hAnsi="Times New Roman" w:cs="Times New Roman"/>
          <w:sz w:val="24"/>
          <w:szCs w:val="24"/>
          <w:lang w:eastAsia="ru-RU"/>
        </w:rPr>
        <w:t>Коробейники. Мороз, Красный нос. Кому на Руси жить хорошо.</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Н. Майков</w:t>
      </w:r>
      <w:r w:rsidRPr="00416130">
        <w:rPr>
          <w:rFonts w:ascii="Times New Roman" w:eastAsia="Times New Roman" w:hAnsi="Times New Roman" w:cs="Times New Roman"/>
          <w:sz w:val="24"/>
          <w:szCs w:val="24"/>
          <w:lang w:eastAsia="ru-RU"/>
        </w:rPr>
        <w:t>. Сомнение. Горы. Все думу тайную в душе моей питает.. Весна! выставляется первая рама… Возвышенная мысль достойной хочет брони… «Не отставай от века!» – лозунг лживый… У гроба Грозного.</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Е. П. Ростопчина</w:t>
      </w:r>
      <w:r w:rsidRPr="00416130">
        <w:rPr>
          <w:rFonts w:ascii="Times New Roman" w:eastAsia="Times New Roman" w:hAnsi="Times New Roman" w:cs="Times New Roman"/>
          <w:sz w:val="24"/>
          <w:szCs w:val="24"/>
          <w:lang w:eastAsia="ru-RU"/>
        </w:rPr>
        <w:t>. Певица. Последний цветок. Бессонница. Когда б он знал. Песня. Три поры жизни. В степи. Моим критикам. Вид Москвы. Нашим будущим поэтам. Как должны писать женщины. В дорогу Михаилу Юрьевичу Лермонтову. Простонародная песня.</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 С. Никитин</w:t>
      </w:r>
      <w:r w:rsidRPr="00416130">
        <w:rPr>
          <w:rFonts w:ascii="Times New Roman" w:eastAsia="Times New Roman" w:hAnsi="Times New Roman" w:cs="Times New Roman"/>
          <w:sz w:val="24"/>
          <w:szCs w:val="24"/>
          <w:lang w:eastAsia="ru-RU"/>
        </w:rPr>
        <w:t>. Пахарь. Рассказ ямщика. Песня. Утро. Ухарь-купец. Русь.</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К. Толстой</w:t>
      </w:r>
      <w:r w:rsidRPr="00416130">
        <w:rPr>
          <w:rFonts w:ascii="Times New Roman" w:eastAsia="Times New Roman" w:hAnsi="Times New Roman" w:cs="Times New Roman"/>
          <w:sz w:val="24"/>
          <w:szCs w:val="24"/>
          <w:lang w:eastAsia="ru-RU"/>
        </w:rPr>
        <w:t xml:space="preserve">. Колокольчики мои. Средь шумного бала. Коль любить, так без рассудку. Как здесь хорошо и приятно. Когда кругом безмолвен лес дремучий. Звонче жаворонка пенье. Слеза дрожит в твоем ревнивом взоре. Против течения. То было раннею весной. и др.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И. С. Тургенев</w:t>
      </w:r>
      <w:r w:rsidRPr="00416130">
        <w:rPr>
          <w:rFonts w:ascii="Times New Roman" w:eastAsia="Times New Roman" w:hAnsi="Times New Roman" w:cs="Times New Roman"/>
          <w:sz w:val="24"/>
          <w:szCs w:val="24"/>
          <w:lang w:eastAsia="ru-RU"/>
        </w:rPr>
        <w:t>. Записки охотника. Отцы и дети. Стихотворения в прозе.</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А. Н. Островский</w:t>
      </w:r>
      <w:r w:rsidRPr="00416130">
        <w:rPr>
          <w:rFonts w:ascii="Times New Roman" w:eastAsia="Times New Roman" w:hAnsi="Times New Roman" w:cs="Times New Roman"/>
          <w:sz w:val="24"/>
          <w:szCs w:val="24"/>
          <w:lang w:eastAsia="ru-RU"/>
        </w:rPr>
        <w:t xml:space="preserve">. Гроза. Бесприданница. Снегурочка. </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i/>
          <w:iCs/>
          <w:sz w:val="24"/>
          <w:szCs w:val="24"/>
          <w:lang w:eastAsia="ru-RU"/>
        </w:rPr>
        <w:t>М. Е. Салтыков-Щедрин</w:t>
      </w:r>
      <w:r w:rsidRPr="00416130">
        <w:rPr>
          <w:rFonts w:ascii="Times New Roman" w:eastAsia="Times New Roman" w:hAnsi="Times New Roman" w:cs="Times New Roman"/>
          <w:sz w:val="24"/>
          <w:szCs w:val="24"/>
          <w:lang w:eastAsia="ru-RU"/>
        </w:rPr>
        <w:t>. Сказки по выбору студента (Повесть о том, как один мужик двух генералов прокормил. Премудрый пескарь. Обманщик-газетчик и легковерный читатель. Вяленая вобла. Карась-идеалист. Либерал и др.). Стихотворения А. А. Фета.</w:t>
      </w:r>
    </w:p>
    <w:p w:rsidR="00806D58" w:rsidRPr="00416130" w:rsidRDefault="00806D58" w:rsidP="00806D58">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i/>
          <w:sz w:val="24"/>
          <w:szCs w:val="24"/>
          <w:lang w:eastAsia="ru-RU"/>
        </w:rPr>
        <w:t>А. П. Чехов.</w:t>
      </w:r>
      <w:r w:rsidRPr="00416130">
        <w:rPr>
          <w:rFonts w:ascii="Times New Roman" w:eastAsia="Times New Roman" w:hAnsi="Times New Roman" w:cs="Times New Roman"/>
          <w:sz w:val="24"/>
          <w:szCs w:val="24"/>
          <w:lang w:eastAsia="ru-RU"/>
        </w:rPr>
        <w:t xml:space="preserve"> Три рассказа по выбору студента («Студент», «Ионыч», «Степь» др.). Вишнёвый сад.</w:t>
      </w:r>
    </w:p>
    <w:p w:rsidR="00806D58" w:rsidRPr="00416130" w:rsidRDefault="00806D58" w:rsidP="00806D58">
      <w:pPr>
        <w:spacing w:after="0" w:line="240" w:lineRule="auto"/>
        <w:jc w:val="both"/>
        <w:rPr>
          <w:rFonts w:ascii="Times New Roman" w:eastAsia="Times New Roman" w:hAnsi="Times New Roman" w:cs="Times New Roman"/>
          <w:bCs/>
          <w:sz w:val="24"/>
          <w:szCs w:val="24"/>
          <w:lang w:eastAsia="ru-RU"/>
        </w:rPr>
      </w:pPr>
    </w:p>
    <w:p w:rsidR="00D43168" w:rsidRPr="00416130" w:rsidRDefault="00806D58" w:rsidP="00806D58">
      <w:pPr>
        <w:spacing w:after="0" w:line="240" w:lineRule="auto"/>
        <w:jc w:val="both"/>
        <w:rPr>
          <w:rFonts w:ascii="Times New Roman" w:eastAsia="Times New Roman" w:hAnsi="Times New Roman" w:cs="Times New Roman"/>
          <w:bCs/>
          <w:sz w:val="24"/>
          <w:szCs w:val="24"/>
          <w:lang w:eastAsia="ru-RU"/>
        </w:rPr>
      </w:pPr>
      <w:r w:rsidRPr="00416130">
        <w:rPr>
          <w:rFonts w:ascii="Times New Roman" w:eastAsia="Times New Roman" w:hAnsi="Times New Roman" w:cs="Times New Roman"/>
          <w:bCs/>
          <w:sz w:val="24"/>
          <w:szCs w:val="24"/>
          <w:lang w:eastAsia="ru-RU"/>
        </w:rPr>
        <w:t xml:space="preserve">Пять стихотворений из перечня для обязательного чтения выучить наизусть. </w:t>
      </w:r>
    </w:p>
    <w:p w:rsidR="00806D58" w:rsidRPr="00416130" w:rsidRDefault="00806D58" w:rsidP="00806D58">
      <w:pPr>
        <w:spacing w:after="0" w:line="240" w:lineRule="auto"/>
        <w:rPr>
          <w:rFonts w:ascii="Times New Roman" w:eastAsia="Times New Roman" w:hAnsi="Times New Roman" w:cs="Times New Roman"/>
          <w:sz w:val="24"/>
          <w:szCs w:val="24"/>
          <w:lang w:eastAsia="ru-RU"/>
        </w:rPr>
      </w:pPr>
    </w:p>
    <w:p w:rsidR="00F06DB4" w:rsidRPr="00416130" w:rsidRDefault="00F06DB4" w:rsidP="00F06DB4">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 xml:space="preserve">История русской </w:t>
      </w:r>
      <w:r w:rsidRPr="00416130">
        <w:rPr>
          <w:rFonts w:ascii="Times New Roman" w:hAnsi="Times New Roman" w:cs="Times New Roman"/>
          <w:b/>
          <w:bCs/>
          <w:sz w:val="24"/>
          <w:szCs w:val="24"/>
        </w:rPr>
        <w:t>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(первая половина)»</w:t>
      </w:r>
    </w:p>
    <w:p w:rsidR="00D43168" w:rsidRPr="00416130" w:rsidRDefault="00D43168" w:rsidP="00F06DB4">
      <w:pPr>
        <w:shd w:val="clear" w:color="auto" w:fill="FFFFFF"/>
        <w:suppressAutoHyphens/>
        <w:spacing w:after="0" w:line="276" w:lineRule="auto"/>
        <w:ind w:right="97"/>
        <w:jc w:val="center"/>
        <w:rPr>
          <w:rFonts w:ascii="Times New Roman" w:hAnsi="Times New Roman" w:cs="Times New Roman"/>
          <w:b/>
          <w:bCs/>
          <w:sz w:val="24"/>
          <w:szCs w:val="24"/>
        </w:rPr>
      </w:pP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Особенности литературного процесса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Реализм. Ведущие тенденции и представители. «Неореализм».</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Модернизм. Основные течения и представители.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Роман М.Горького «Фома Гордеев». Проблематика, образы главных героев. Историческая концепция и традиции русского романа.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Драматургия М.Горького. Проблематика и художественное своеобразие пьесы «На дне».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Пьесы М.Горького об интеллигенции («Дачники», «Дети Солнца», «Варвары»).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Цикл рассказовМ.Горького «По Руси». Проблематика. Идейно-художественное своеобразие.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Повесть М.Горького «Мать». Христианская мораль и революционная 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Повесть М.Горького «Городок Окуров». Проблематика, образы главных героев, художественное своеобразие.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Горький-публицист и общественный деятель. «Разрушение личности». «Несвоевременные мысли».</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С.Серафимовича до </w:t>
      </w:r>
      <w:smartTag w:uri="urn:schemas-microsoft-com:office:smarttags" w:element="metricconverter">
        <w:smartTagPr>
          <w:attr w:name="ProductID" w:val="1917 г"/>
        </w:smartTagPr>
        <w:r w:rsidRPr="00416130">
          <w:rPr>
            <w:rFonts w:ascii="Times New Roman" w:eastAsia="Times New Roman" w:hAnsi="Times New Roman" w:cs="Times New Roman"/>
            <w:sz w:val="24"/>
            <w:szCs w:val="24"/>
            <w:lang w:eastAsia="ru-RU"/>
          </w:rPr>
          <w:t>1917 г</w:t>
        </w:r>
      </w:smartTag>
      <w:r w:rsidRPr="00416130">
        <w:rPr>
          <w:rFonts w:ascii="Times New Roman" w:eastAsia="Times New Roman" w:hAnsi="Times New Roman" w:cs="Times New Roman"/>
          <w:sz w:val="24"/>
          <w:szCs w:val="24"/>
          <w:lang w:eastAsia="ru-RU"/>
        </w:rPr>
        <w:t>. Общая характеристика.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В.Вересаева. Обща характеристика.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А.Куприна. Идейно-художественное своеобразие рассказов«Штабс-капитан Рыбников», «Гранатовый браслет», «Суламифь» и др.</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Повесть А.Куприна «Поединок».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Идейно-художественное своеобразие повестей А.Куприна «Молох», «Олеся».</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Художественный поиск А.Купринав «Листригонах», «Яме», рассказах о животных.</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И.Бунина. Общая характеристика. Проблематика, художественное своеобразие, анализ одного из произведений.</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Поэзия И.Бунина.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Тема деревни и крестьянства в прозе И.Бунина («Антоновские яблоки», «Суходол», «Деревня», «Иоанн Рыдалец», «Захар Воробьёв»).</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Тема любви в творчестве И.Бунина.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Проза И.Бунина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Проза русской эмиграции (И.Шмелёв, А.Ремизов и др.). Общая характеристика.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Б.Зайцев о русских поэтах и писателях («Москва», «Далёкое», «Братья-писатели»).</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Раннее творчество И.Шмелёва. Проблематика, художественное своеобразие («На скалах Валаама», «Человек из ресторана», «Росстани», «Неупиваемая чаша», рассказы).</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Народное миросозерцание в сказках А.Ремизова (Сборники «Посолонь», «Докука и балагурье», «Весеннее порошье», «За святую Русь» и др.).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Петербургская тема в повести А.Ремизова «Крестовые сёстры».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Л.Андреева. Общая характеристика. Проблематика, художественное своеобразие.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Творческие судьбы Д.Мережковского, З.Гиппиус.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Раннее творчество В.Брюсова. Сборник «Русские символисты» как манифест русского модернизма.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Сборники В.Брюсова «</w:t>
      </w:r>
      <w:r w:rsidRPr="00416130">
        <w:rPr>
          <w:rFonts w:ascii="Times New Roman" w:eastAsia="Times New Roman" w:hAnsi="Times New Roman" w:cs="Times New Roman"/>
          <w:sz w:val="24"/>
          <w:szCs w:val="24"/>
          <w:lang w:val="en-US" w:eastAsia="ru-RU"/>
        </w:rPr>
        <w:t>UrbietOrbi</w:t>
      </w:r>
      <w:r w:rsidRPr="00416130">
        <w:rPr>
          <w:rFonts w:ascii="Times New Roman" w:eastAsia="Times New Roman" w:hAnsi="Times New Roman" w:cs="Times New Roman"/>
          <w:sz w:val="24"/>
          <w:szCs w:val="24"/>
          <w:lang w:eastAsia="ru-RU"/>
        </w:rPr>
        <w:t xml:space="preserve">», «Венок», «Все напевы». В.Брюсов – руководитель и ведущий автор журнала «Весы».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Революционная поэзия В.Брюсова. Нравственный аспект.</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В.Брюсов-критик. В.Брюсов об А.Пушкине.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К.Бальмонта.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Творческий путь Ф.Сологуба.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Тема любви в творчестве А.Блока. Характеристика образа главной героини («Стихи о Прекрасной Даме», «Снежная Маска», «Фаина», «Кармен», «Родина»).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Тема Родины в творчестве А.Блока (циклы «Родина», «На поле Куликовом», стихотворения «Россия», Русь» и другие).</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А.Белого. Концепция символизма. Лирика. Проблематика и поэтика одного из романов по выбору студента («Петербург», «Серебряный голубь»). Мемуарная проза.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А.Ахматовой дооктябрьского периода. Проблематика и поэтика (сб. «Вечер», «Чётки»).</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Идейно-художественное своеобразие сборников А.Ахматовой «Подорожник», «</w:t>
      </w:r>
      <w:r w:rsidRPr="00416130">
        <w:rPr>
          <w:rFonts w:ascii="Times New Roman" w:eastAsia="Times New Roman" w:hAnsi="Times New Roman" w:cs="Times New Roman"/>
          <w:sz w:val="24"/>
          <w:szCs w:val="24"/>
          <w:lang w:val="en-US" w:eastAsia="ru-RU"/>
        </w:rPr>
        <w:t>AnnoDomini</w:t>
      </w:r>
      <w:r w:rsidRPr="00416130">
        <w:rPr>
          <w:rFonts w:ascii="Times New Roman" w:eastAsia="Times New Roman" w:hAnsi="Times New Roman" w:cs="Times New Roman"/>
          <w:sz w:val="24"/>
          <w:szCs w:val="24"/>
          <w:lang w:eastAsia="ru-RU"/>
        </w:rPr>
        <w:t xml:space="preserve">». Предвоенные стихи («Тростник», «Седьмая книга», «Черепки»).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Н.Гумилёва.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И.Анненского. Проблематика и поэтика.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«новокрестьянских» поэтов. Общая характеристика.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Идейное и художественное своеобразие лирики Н.Клюева.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М.Цветаевой.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М.Волошина. Проблематика и поэтика. М.Волошин-критик.</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Поэзия В.Маяковского дооктябрьского периода. Проблематика и поэтика. </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Поэзия С.Есенина дооктябрьского периода. Идейно-художественные особенности сборника «Радуница».</w:t>
      </w:r>
    </w:p>
    <w:p w:rsidR="00D43168" w:rsidRPr="00416130" w:rsidRDefault="00D43168" w:rsidP="00D43168">
      <w:pPr>
        <w:spacing w:after="0" w:line="240" w:lineRule="auto"/>
        <w:rPr>
          <w:rFonts w:ascii="Times New Roman" w:eastAsia="Times New Roman" w:hAnsi="Times New Roman" w:cs="Times New Roman"/>
          <w:sz w:val="24"/>
          <w:szCs w:val="24"/>
          <w:lang w:eastAsia="ru-RU"/>
        </w:rPr>
      </w:pPr>
    </w:p>
    <w:p w:rsidR="00F06DB4" w:rsidRPr="00416130" w:rsidRDefault="00F06DB4" w:rsidP="00F06DB4">
      <w:pPr>
        <w:shd w:val="clear" w:color="auto" w:fill="FFFFFF"/>
        <w:suppressAutoHyphens/>
        <w:spacing w:after="0" w:line="276" w:lineRule="auto"/>
        <w:ind w:right="97"/>
        <w:jc w:val="center"/>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(вторая половина)»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Особенности литературного процесса 1960–70-х гг. Введение в научный оборот понятий «традиция», «преемственность». Выход книг серии ЖЗЛ, посвящённых Ф.Тютчёву, И. Гончарову, Ф. Достоевскому. Журнальная полемика. Споры вокруг исповедальной прозы. История возникновения течения «деревенская проза», споры о термине. Характеристики и оценки героя «деревенской прозы» в критической литературе того периода.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Распутина. Становление личности писателя. Ранний период творческой деятельности. Идейно-художественной своеобразие повести «Последний срок». Широта этической и эстетической проблематики. Духовная наполненность. Рассказы и повести70-х гг. «Уроки французского». Военная тема, женский характер в повести «Живи и помни». Судьбы деревни в повести «Прощание с Матёрой». Филисофско-публицистическая повесть «Пожар»: черты «учительской прозы». Творчество 80 – 90-х гг. Повесть «Дочь Ивана, мать Ивана»: проблематика и поэтика.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Шукшина. Становление личности писателя. Идейно-художественное своеобразии сборника «Сельские жители». Рассказы конца 60 – начала 70-х гг. и их герои: «странные люди», «чудики», «бесконвойные». Традиции фольклора, народно-смеховой культуры, Ф. Достоевского, Н. Лескова и Н. Гоголя. Рассказы автобиографического цикла. Проблематика и поэтика романа «Я пришёл дать вам волю». В. Шукшин и кинематограф.</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Б. Можаева. Становление личности писателя. Раннее творчество: социально-проблемные, публицистические мотивы. Проблема человека и производства. Идейно-художественное своеобразие повести «Живой» («Из жизни Фёдора Кузькина») как классика «деревенской прозы». Роман-хроника «Мужики и бабы». Проблематика и поэтика. Идейно-художественные особенности романа «Изгой». Б. Можаев-сценарист.</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Ф. Абрамова. Становление личности писателя. Первые литературные опыты. Работа о М. Шолохове. Жизнь русской деревни в военные годы в романе «Братья и сёстры». Послевоенная деревня в романе «две зимы и три лета». Деформация характеров русского крестьянства в романе «Пути-перепутья». Образ современной деревни в романе «Дом». Многоплановость изображения действительности. Проблема сущности русского характера («Деревянные кони», «Пелагея», «Алька»). Судьбы России в «Чистой книге».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Белова. Становление личности писателя.Особенности раннего творчества. Проблематика и поэтика повести «Привычное дело». Новое звучание темы народа и крестьянства. Идейно-художественные особенности цикла «Плотницкие рассказы». Изображение городской жизни в цикле «Воспитание по доктору Споку». Трагическая эпоха коллективизации в трилогии «Кануны», «Год великого перелома», «Час шестый».Проблематика и поэтика книги «Лад»: этнографическая точность и нравственная правда. Современная Москва в романе «Всё впереди».Рассказы для детей. Юмористические миниатюры.</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Крупина. Становление личности писателя. Традиции «деревенской прозы» в книге «Зёрна». Народная мудрость крестьянских рассказов (цикл «Варвара»). Повесть-сказка «Живая вода»: оскудение нравственных запасов, болевые моменты жизни русского народа в период «застоя», фольклорные традиции, особенности жанра. Жизнь современной деревни в повести «Сороковой день». Тема православия в повести «Великорецкая купель». Мозаика человеческих судеб в повествовании «Слава Богу за всё». Традиции Ф.Достоевского, И. Ильина.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Личутина. Становление личности писателя. Жизнь поморской деревни накануне «великого перелома» в повести «Белая горница». Жанровое своеобразие. Повести 70-х гг.В. Личутин и поколение «сорокалетних». Типы «амбивалентных» интеллигентов и искателей духовной правды в повестях «»Крылатая Серафима», «Последний колдун», «Фармазон», «Домашний философ». Роль иносказания, притчи, символа. Историческая дилогия «Долгий отдых» и «Скитальцы». История русского раскола («Раскол»). Городская тема в романе «Любостай». Проблематика и поэтика романа «Беглец из рая». В. Личутин-публицист.</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Л. Бородина. Становление личности писателя. Л. Бородин – общественный деятель, участие в ВСХСОН. Идеи А. Хомякова и др. «Беспокойные герои» повестей «Перед судом», «Повесть странного времени», «Вариант». Традиции «лагерной прозы» в повести «Правила игры» и эссе «Полюс верности». Поиски «срединного пути» в повестях «Гологор», «Третья правда», «Год чуда и печали». Характеристика социальных процессов в Советском государстве (роман «Расставание»). Образ нового поколения в повести «Женщина в море». Л. Бородин – редактор журнала «Москва». Жизнь Московского государства в исторической повести «Царица смуты». Проблематика и поэтика романа «Божеполье». Философская повесть-притча «Ловушка для Адама». Традиции русской классики в прозе Л. Бородина.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Ю. Казакова. Проблематика и поэтика сборников«На полустанке». Психологизм рассказов «Тедди», «Звон брегета», «Голубое и зелёное», «Некрасивая», «Лёгкая жизнь». Традиции М.Лермонтова, Л.Толстого, И.Бунина,А.Чехова, М.Пришвина, К.Гамсуна, Э.Хемингуэя. По следам М.Пришвина: Поэтика северного быта в рассказах «Никишкины тайны», «Поморка», «Арктур – гончий пёс». 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 Поэтика рассказов о любви: «Осень в дубовых лесах», «Двое в декабре», «Трали-вали». Творческие раздумья автора в «Тарусском альбоме». Проблематика и поэтика рассказов «В город», «Ни стуку, ни грюку», «Запах хлеба». Традиции «деревенской прозы». Проблематика философских новелл «Плачу и рыдаю», «Белуха». Тема дома и бездомья, чувство семейного рода в рассказах «Свечечка», «Во сне ты горько плакал».</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Шукшина. 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 Проблематика и поэтика автобиографического цикла («Долгие зимние вечера», «Из детских лет Ивана Попова», «Дядя Ермолай», «Рыжий» и др.). Проблематика и поэтика и поэтика сатирического цикла («Змеиный яд», «Кляуза», «Мой зять украл машину дров» и др.). Проблематика и поэтика цикла рассказов о вдохновенных лгунах («Генерал Малафейкин», «Версия», «Беседы при ясной луне и др.). Проблематика и поэтика цикла рассказов о смерти («Как помирал старик», «Охота жить», «Горе», «Осенью» и др.). Проблематика и поэтика романа «Я пришёл дать вам волю». Особенности историзма. Образ главного героя. Проблематика и поэтика киноповести «Калина красная». Тема родового крестьянского долга. Образ главного героя. Проблематик и поэтика сказки «До третьих петухов».</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В. Астафьева. Становление личности писателя. Повести 60-х гг. («Кража»). Образ главного героя. Военная тема в творчестве В. Астафьева (рассказы «Ясным ли днём», «Солдат и мать», «Индия», «Передышка», повести «звездопад», «Где-то гремит война», «Весёлый солдат», «Так хочется жить», «Пастух и Пастушка», роман «Прокляты и убиты»). Гимн крестьянскому трудолюбию в повести «Ода русскому огороду». Сочетание целесообразности и красоты. Эпохальное полотно о жизни деревни «Последний поклон». Образ «малой родины» в повести «Царь-рыба». Конфликт между природной жизнью и цивилизацией. Картины современной действительности в романе «Печальный детектив»,повести «Людочка». Трагическое столкновение героя с окружающим миром, взаимодействие «деревенской» и «городской» линий. Высокий нравственные идеал писателя.</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А. Солженицына. Становление личности писателя. Переписка с Н. Виткевичем. Проза писателя «лагерного периода». Постижение философии Ф. Достоевского. Рассказы к.50-х – 60-х гг. («Матрёнин двор», Один день Ивана Денисовича», «Случай на станции Кочетовка» и др.). Проблематика и поэтика. Идейно-художественные особенности романа «В круге первом». Манифест «Жить не по лжи!». Проблематика ипоэтика романа «Архипелаг ГУЛАГ». Эмигрантский период творчества. Проблематика и поэтика эпопеи «Красное колесо. Повествование в отмеренных строках». Символика образов.</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Ю. Трифонова. Становление личности писателя. Успех романа «Студенты», присуждение Сталинской премии. Идейно-художественные особенности повести «Обмен». Символика заглавия. Образы главных героев. Поэтика урбанизма в романе «Время и место». Военные страницы романа. Проблема исторической памяти в повести «Старик». Попытка постижения исторической правды в романе «Исчезновение». Символика заглавия. «Мелочи жизни» в структуре московских повестей Ю. Трифонова. «Герои-неудачники» в художественном мире писателя. Женские образы в прозе художника. Традиции И. Бунина и А. Чехова.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Г. Семёнова. Становление личности писателя. Г. Семёнов новеллист. Высокий лиризм. Традиции С. Аксакова, А. Чехова, М. Пришвина. Ю. Казакова. Отголоски военной темы («Сорок четыре ночи», «Довоенная кровать», «Луна звенит»). Тема природы и утраты человеком деревенских корней («Приезд сына», «»Весна», «Куковала кукушка», «Собака ни при чём», «Саамы красивые на свете голавль»). Семейная тема в рассказах писателя («Ласковые женщины», «Кушаверо», «Сим-сим»). Своеобразие конфликта. Повести 70-х гг. Москва и москвичи в прозе 70-х – 90-х гг.(«Уличные фонари», «Вольная натаска», «Лошадь в тумане», «Путешествие души»). Переплетение старых и новых традиций. Рассказы-судьбы («Звезда английской школы»), рассказы события («Фригийский васильки»), рассказы портреты («Вальс»), Объективизм авторской манеры повествования. Проблематика и поэтика романа «Ум лисицы». Облик современной героини. Традиции А. Чехова, И. Бунина.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Творчество Н. Рубцова. Стихи поэта 1960-х гг. («Тихая моя родина…», «Звезда полей», «Я буду скакать по холмам задремавшей отчизны…». Н. Рубцов как представитель «тихой лирики». Тема России и Руси в стихотворения Н. Рубцова. Образы природы в стихах поэта. Философская лирика Н. Рубцова. «История» как лирический герой поэзии Н. Рубцова. Есенинская традиция и традиции русской классики.</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тенденции современной поэзии. Поэзия «оттепельного» периода – второй половины 1950-х – 1960-х гг. «Тихая» и «эстрадная» лирика. Наполнение терминов. Основные представители. Поэзия 1970-х – начала 1980-х годов. Бардовское направление. Поэзия второй и третьей волны эмиграции. Поэзия второй половины 1980-х – 1990-х годов. Основные представители. Проблематика и поэтика.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Творчество В. Максимова. </w:t>
      </w:r>
      <w:r w:rsidRPr="00416130">
        <w:rPr>
          <w:rFonts w:ascii="Times New Roman" w:eastAsia="Times New Roman" w:hAnsi="Times New Roman" w:cs="Times New Roman"/>
          <w:bCs/>
          <w:sz w:val="24"/>
          <w:szCs w:val="24"/>
          <w:lang w:eastAsia="ru-RU"/>
        </w:rPr>
        <w:t xml:space="preserve">Духовно-нравственных поиск личности в ранней прозе В.Максимова. </w:t>
      </w:r>
      <w:r w:rsidRPr="00416130">
        <w:rPr>
          <w:rFonts w:ascii="Times New Roman" w:eastAsia="Times New Roman" w:hAnsi="Times New Roman" w:cs="Times New Roman"/>
          <w:sz w:val="24"/>
          <w:szCs w:val="24"/>
          <w:lang w:eastAsia="ru-RU"/>
        </w:rPr>
        <w:t>Проблематика и поэтика повести «Мы обживаем землю».Пробуждение личности в повести «Жив человек».Самоопределение человека в повести «Дорога».Переоценка жизненных ценностей личности в повести «Стань за черту».</w:t>
      </w:r>
      <w:r w:rsidRPr="00416130">
        <w:rPr>
          <w:rFonts w:ascii="Times New Roman" w:eastAsia="Times New Roman" w:hAnsi="Times New Roman" w:cs="Times New Roman"/>
          <w:bCs/>
          <w:sz w:val="24"/>
          <w:szCs w:val="24"/>
          <w:lang w:eastAsia="ru-RU"/>
        </w:rPr>
        <w:t xml:space="preserve"> Роман «Семь дней творения». Проблематика и поэтика. </w:t>
      </w:r>
      <w:r w:rsidRPr="00416130">
        <w:rPr>
          <w:rFonts w:ascii="Times New Roman" w:eastAsia="Times New Roman" w:hAnsi="Times New Roman" w:cs="Times New Roman"/>
          <w:sz w:val="24"/>
          <w:szCs w:val="24"/>
          <w:lang w:eastAsia="ru-RU"/>
        </w:rPr>
        <w:t>Историческая ретроспектива романа.Разные типы личности на примере образов главных героев. Поэтика романа.</w:t>
      </w:r>
      <w:r w:rsidRPr="00416130">
        <w:rPr>
          <w:rFonts w:ascii="Times New Roman" w:eastAsia="Times New Roman" w:hAnsi="Times New Roman" w:cs="Times New Roman"/>
          <w:bCs/>
          <w:sz w:val="24"/>
          <w:szCs w:val="24"/>
          <w:lang w:eastAsia="ru-RU"/>
        </w:rPr>
        <w:t xml:space="preserve"> Пути самоопределения личности в романах «Карантин» и «Прощание из ниоткуда». </w:t>
      </w:r>
      <w:r w:rsidRPr="00416130">
        <w:rPr>
          <w:rFonts w:ascii="Times New Roman" w:eastAsia="Times New Roman" w:hAnsi="Times New Roman" w:cs="Times New Roman"/>
          <w:sz w:val="24"/>
          <w:szCs w:val="24"/>
          <w:lang w:eastAsia="ru-RU"/>
        </w:rPr>
        <w:t>Путь к духовному прозрению главных героев романа «Карантин».Философия «чуда» и его роль в романе «Карантин». Булгаковские традиции и реминисценции.«Прощание из ниоткуда»как роман самопознание.Траектория духовной эволюции героя. Категории памяти и прощения в романе. Тема Родины.Картина литературной и общественной жизни.</w:t>
      </w:r>
      <w:r w:rsidRPr="00416130">
        <w:rPr>
          <w:rFonts w:ascii="Times New Roman" w:eastAsia="Times New Roman" w:hAnsi="Times New Roman" w:cs="Times New Roman"/>
          <w:bCs/>
          <w:sz w:val="24"/>
          <w:szCs w:val="24"/>
          <w:lang w:eastAsia="ru-RU"/>
        </w:rPr>
        <w:t xml:space="preserve"> Человек и история в романах «Ковчег для незваных», «Заглянуть в бездну» и повести «Как в саду при долине». </w:t>
      </w:r>
      <w:r w:rsidRPr="00416130">
        <w:rPr>
          <w:rFonts w:ascii="Times New Roman" w:eastAsia="Times New Roman" w:hAnsi="Times New Roman" w:cs="Times New Roman"/>
          <w:sz w:val="24"/>
          <w:szCs w:val="24"/>
          <w:lang w:eastAsia="ru-RU"/>
        </w:rPr>
        <w:t>Проблема отчуждения человека от земли в деревне в романе «Ковчег для незваных». Традиции «деревенской прозы». Эволюция личности главного героя. Особенности максимовского воплощения образа Сталина. Проблема «личность и история» в романе «Заглянуть в бездну». История замысла романа. Личность Колчака. История его любви в свете христианского миропонимания. Авторская теория всеобщей невиновности. Жизненный путь главного героя повести «Как в саду при долине». Проблема «человек и власть» в повести. Темы родины и гибели русской деревни.</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Проза «сорокалетних». Творчество В. Михальского, А. Курчаткина, А. Кима, Р. Киреева.</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Социально-культурные, духовно-нравственные и типологические черты эволюции творчества каждого из аваторов.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Художественное своеобразие поэтического наследия Ю. Кузнецова.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В. Лихоносова.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В. Маканина. Периодизация. Социально-культурные, духовно-нравственные и типологические черты эволюции. Своеобразие поэтики. Проблема художественного метода. Анализ ранних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Творческий путь А. Рыбакова.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Традиции лагерной прозы в «Погружении во тьму» О. Волкова. Социально-культурные, духовно-нравственные и типологические черты. Своеобразие поэтики. Проблема художественного метода.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Исторические романы Дм. Балашова. Периодизация творчества.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Философская проза Л. Леонова.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Особенности современной драматургии (А. Арбузов, В. Розов, А. Володин, А. Вампилов). Периодизация творчества каждого из авторов.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Творческий путь В.В. Михальского. Идейно-художественные особенности повестей и рассказов.</w:t>
      </w:r>
    </w:p>
    <w:p w:rsidR="0086008A" w:rsidRPr="00416130" w:rsidRDefault="0086008A" w:rsidP="0086008A">
      <w:pPr>
        <w:spacing w:after="0" w:line="240" w:lineRule="auto"/>
        <w:ind w:left="-284" w:right="-365" w:firstLine="568"/>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w:t>
      </w:r>
      <w:r w:rsidRPr="00416130">
        <w:rPr>
          <w:rFonts w:ascii="Times New Roman" w:eastAsia="Times New Roman" w:hAnsi="Times New Roman" w:cs="Times New Roman"/>
          <w:bCs/>
          <w:sz w:val="24"/>
          <w:szCs w:val="24"/>
          <w:lang w:eastAsia="ru-RU"/>
        </w:rPr>
        <w:t>Творческий путь О.Волкова. «Погружение во тьму». Проблематика и поэтика. Идейно-художественные особенности повести «</w:t>
      </w:r>
      <w:r w:rsidRPr="00416130">
        <w:rPr>
          <w:rFonts w:ascii="Times New Roman" w:eastAsia="Times New Roman" w:hAnsi="Times New Roman" w:cs="Times New Roman"/>
          <w:bCs/>
          <w:sz w:val="24"/>
          <w:szCs w:val="24"/>
          <w:lang w:val="en-US" w:eastAsia="ru-RU"/>
        </w:rPr>
        <w:t>EvgeniaIvanova</w:t>
      </w:r>
      <w:r w:rsidRPr="00416130">
        <w:rPr>
          <w:rFonts w:ascii="Times New Roman" w:eastAsia="Times New Roman" w:hAnsi="Times New Roman" w:cs="Times New Roman"/>
          <w:bCs/>
          <w:sz w:val="24"/>
          <w:szCs w:val="24"/>
          <w:lang w:eastAsia="ru-RU"/>
        </w:rPr>
        <w:t xml:space="preserve">», философский подтекст романа «Пирамида» Л.М. Леонова (по выбору). Художественное мастерство писателя.Драматургическое творчество А.В. Вампилова. Творческий путь А.Н. Арбузова. Проблематика и поэтика одной пьесы (по выбору).Творческий путь В.С. Розова. Идейно-художественные особенности одного драматургического произведения (по выбору). «Эстрадная лирика»: А.Вознесенский, Е.Евтушенко, Б.Ахмадулина, Р.Рождественский и др. Идейно-художественные особенности творчества одного из авторов. «Тихая лирика»: Н.М. Рубцов, А.Прасолов, Э.В. Балашов, Н.Тряпкин и др. Идейно-художественные особенности творчества одного из авторов (кроме Н.М. Рубцова).Творческий путь Н.М. Рубцова. Идейно-художественные особенности лирики. Творческий путь Е.И. Носова. Проблематика и поэтика творчества писателя. Роман В.Дудинцева «Белые одежды». Идейно-художественные особенности произведения в контексте «научной прозы». </w:t>
      </w:r>
      <w:r w:rsidRPr="00416130">
        <w:rPr>
          <w:rFonts w:ascii="Times New Roman" w:eastAsia="Times New Roman" w:hAnsi="Times New Roman" w:cs="Times New Roman"/>
          <w:sz w:val="24"/>
          <w:szCs w:val="24"/>
          <w:lang w:eastAsia="ru-RU"/>
        </w:rPr>
        <w:t xml:space="preserve">Идейно-художественные особенности прозы С.П. Залыгина. Художественный анализ одного из произведений.Личность и время в романах В.Е. Максимова. Особенности психологизма. Поэтика творчества.«Бесконечный тупик» Д.Е. Галковского как воплощение поэтики постмодернизма. Образ главного героя. Особенности композиции романа. Проблема одиночества. Традиции В.В. Розанова.Творческий путь Ю.В. Бондарева. Идейно-художественные особенности творчества писателя.Особенности поэтики «Пушкинского дома» А.Г. Битова. Идейно-художественное своеобразие творчества писателя. 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Личутин, В.Г. Галактионова, А. Сегень, П. Краснов, Л. Сычева,и др.). </w:t>
      </w:r>
    </w:p>
    <w:p w:rsidR="006E02E7" w:rsidRDefault="006E02E7" w:rsidP="005811FA">
      <w:pPr>
        <w:spacing w:line="276" w:lineRule="auto"/>
        <w:ind w:left="567"/>
        <w:jc w:val="both"/>
        <w:rPr>
          <w:rFonts w:ascii="Times New Roman" w:hAnsi="Times New Roman" w:cs="Times New Roman"/>
          <w:b/>
          <w:bCs/>
          <w:sz w:val="24"/>
          <w:szCs w:val="24"/>
        </w:rPr>
      </w:pPr>
    </w:p>
    <w:p w:rsidR="006E02E7" w:rsidRPr="006E02E7" w:rsidRDefault="006E02E7" w:rsidP="006E02E7">
      <w:pPr>
        <w:keepNext/>
        <w:keepLines/>
        <w:spacing w:before="240" w:after="60" w:line="240" w:lineRule="auto"/>
        <w:ind w:right="1320"/>
        <w:jc w:val="both"/>
        <w:outlineLvl w:val="2"/>
        <w:rPr>
          <w:rFonts w:ascii="Times New Roman" w:eastAsia="Arial Unicode MS" w:hAnsi="Times New Roman" w:cs="Times New Roman"/>
          <w:b/>
          <w:caps/>
          <w:sz w:val="28"/>
          <w:szCs w:val="28"/>
          <w:lang w:eastAsia="zh-CN"/>
        </w:rPr>
      </w:pPr>
      <w:bookmarkStart w:id="2" w:name="_Toc528600544"/>
      <w:r w:rsidRPr="006E02E7">
        <w:rPr>
          <w:rFonts w:ascii="Times New Roman" w:eastAsia="Arial Unicode MS" w:hAnsi="Times New Roman" w:cs="Times New Roman"/>
          <w:b/>
          <w:caps/>
          <w:sz w:val="28"/>
          <w:szCs w:val="28"/>
          <w:lang w:eastAsia="zh-CN"/>
        </w:rPr>
        <w:t>5.ПЕРЕЧЕНЬ УЧЕБНО-МЕТОДИЧЕСКОГО ОБЕСПЕЧЕНИЯ ПО ДИСЦИПЛИНЕ, ОБРАЗОВАТЕЛЬНЫЕ ТЕХНОЛОГИИ</w:t>
      </w:r>
      <w:bookmarkEnd w:id="2"/>
    </w:p>
    <w:p w:rsidR="006E02E7" w:rsidRDefault="006E02E7" w:rsidP="005811FA">
      <w:pPr>
        <w:spacing w:line="276" w:lineRule="auto"/>
        <w:ind w:left="567"/>
        <w:jc w:val="both"/>
        <w:rPr>
          <w:rFonts w:ascii="Times New Roman" w:hAnsi="Times New Roman" w:cs="Times New Roman"/>
          <w:b/>
          <w:bCs/>
          <w:sz w:val="24"/>
          <w:szCs w:val="24"/>
        </w:rPr>
      </w:pPr>
    </w:p>
    <w:p w:rsidR="00A3547E" w:rsidRDefault="00A3547E" w:rsidP="005811FA">
      <w:pPr>
        <w:spacing w:line="276" w:lineRule="auto"/>
        <w:ind w:left="567"/>
        <w:jc w:val="both"/>
        <w:rPr>
          <w:rFonts w:ascii="Times New Roman" w:hAnsi="Times New Roman" w:cs="Times New Roman"/>
          <w:b/>
          <w:bCs/>
          <w:sz w:val="24"/>
          <w:szCs w:val="24"/>
        </w:rPr>
      </w:pPr>
      <w:r w:rsidRPr="00416130">
        <w:rPr>
          <w:rFonts w:ascii="Times New Roman" w:hAnsi="Times New Roman" w:cs="Times New Roman"/>
          <w:b/>
          <w:bCs/>
          <w:sz w:val="24"/>
          <w:szCs w:val="24"/>
        </w:rPr>
        <w:t>Рекомендуемая литература</w:t>
      </w:r>
    </w:p>
    <w:p w:rsidR="00894CC3" w:rsidRDefault="00894CC3" w:rsidP="005811FA">
      <w:pPr>
        <w:spacing w:line="276" w:lineRule="auto"/>
        <w:ind w:left="567"/>
        <w:jc w:val="both"/>
        <w:rPr>
          <w:rFonts w:ascii="Times New Roman" w:hAnsi="Times New Roman" w:cs="Times New Roman"/>
          <w:b/>
          <w:bCs/>
          <w:sz w:val="24"/>
          <w:szCs w:val="24"/>
        </w:rPr>
      </w:pPr>
      <w:r>
        <w:rPr>
          <w:rFonts w:ascii="Times New Roman" w:hAnsi="Times New Roman" w:cs="Times New Roman"/>
          <w:b/>
          <w:bCs/>
          <w:sz w:val="24"/>
          <w:szCs w:val="24"/>
        </w:rPr>
        <w:t>«Древнерусская литература»</w:t>
      </w:r>
    </w:p>
    <w:p w:rsidR="00606756" w:rsidRPr="00620D57" w:rsidRDefault="00606756" w:rsidP="00606756">
      <w:pPr>
        <w:spacing w:line="276" w:lineRule="auto"/>
        <w:ind w:left="567"/>
        <w:jc w:val="both"/>
        <w:rPr>
          <w:rFonts w:ascii="Times New Roman" w:hAnsi="Times New Roman" w:cs="Times New Roman"/>
          <w:b/>
          <w:bCs/>
          <w:sz w:val="24"/>
          <w:szCs w:val="24"/>
        </w:rPr>
      </w:pPr>
      <w:r w:rsidRPr="00620D57">
        <w:rPr>
          <w:rFonts w:ascii="Times New Roman" w:hAnsi="Times New Roman" w:cs="Times New Roman"/>
          <w:b/>
          <w:bCs/>
          <w:sz w:val="24"/>
          <w:szCs w:val="24"/>
        </w:rPr>
        <w:t>а) основная:</w:t>
      </w:r>
    </w:p>
    <w:p w:rsidR="00606756" w:rsidRPr="00620D57" w:rsidRDefault="00606756" w:rsidP="00071218">
      <w:pPr>
        <w:pStyle w:val="ae"/>
        <w:numPr>
          <w:ilvl w:val="0"/>
          <w:numId w:val="66"/>
        </w:numPr>
        <w:spacing w:line="276" w:lineRule="auto"/>
        <w:jc w:val="both"/>
      </w:pPr>
      <w:r w:rsidRPr="00620D57">
        <w:t>Библиотека литературы Древней Руси. В 20-ти томах. Т.1-15.-СПб., 1997-2010. Издание продолжается.</w:t>
      </w:r>
    </w:p>
    <w:p w:rsidR="00606756" w:rsidRPr="00620D57" w:rsidRDefault="00606756" w:rsidP="00071218">
      <w:pPr>
        <w:pStyle w:val="ae"/>
        <w:numPr>
          <w:ilvl w:val="0"/>
          <w:numId w:val="66"/>
        </w:numPr>
        <w:spacing w:line="276" w:lineRule="auto"/>
        <w:jc w:val="both"/>
      </w:pPr>
      <w:r w:rsidRPr="00620D57">
        <w:t xml:space="preserve">Виршевая поэзия (первая половина ХУII века) /Сост. </w:t>
      </w:r>
      <w:r w:rsidRPr="00620D57">
        <w:rPr>
          <w:i/>
          <w:iCs/>
        </w:rPr>
        <w:t>В.К.Былинин</w:t>
      </w:r>
      <w:r w:rsidRPr="00620D57">
        <w:t xml:space="preserve"> и </w:t>
      </w:r>
      <w:r w:rsidRPr="00620D57">
        <w:rPr>
          <w:i/>
          <w:iCs/>
        </w:rPr>
        <w:t>А.А.Илюшин/</w:t>
      </w:r>
      <w:r w:rsidRPr="00620D57">
        <w:t>. М., 1989.</w:t>
      </w:r>
    </w:p>
    <w:p w:rsidR="00606756" w:rsidRPr="00620D57" w:rsidRDefault="00606756" w:rsidP="00071218">
      <w:pPr>
        <w:pStyle w:val="ae"/>
        <w:numPr>
          <w:ilvl w:val="0"/>
          <w:numId w:val="66"/>
        </w:numPr>
        <w:spacing w:line="276" w:lineRule="auto"/>
        <w:jc w:val="both"/>
      </w:pPr>
      <w:r w:rsidRPr="00620D57">
        <w:t>Воинские повести Древней Руси. М.-Л., 1949 /Сер.”Лит. памятники”/.</w:t>
      </w:r>
    </w:p>
    <w:p w:rsidR="00606756" w:rsidRPr="00620D57" w:rsidRDefault="00606756" w:rsidP="00071218">
      <w:pPr>
        <w:pStyle w:val="ae"/>
        <w:numPr>
          <w:ilvl w:val="0"/>
          <w:numId w:val="66"/>
        </w:numPr>
        <w:spacing w:line="276" w:lineRule="auto"/>
        <w:jc w:val="both"/>
      </w:pPr>
      <w:r w:rsidRPr="00620D57">
        <w:t>Домострой. СПб., 1994 /Сер. “Лит. памятники”/.</w:t>
      </w:r>
    </w:p>
    <w:p w:rsidR="00606756" w:rsidRPr="00620D57" w:rsidRDefault="00606756" w:rsidP="00071218">
      <w:pPr>
        <w:pStyle w:val="ae"/>
        <w:numPr>
          <w:ilvl w:val="0"/>
          <w:numId w:val="66"/>
        </w:numPr>
        <w:spacing w:line="276" w:lineRule="auto"/>
        <w:jc w:val="both"/>
      </w:pPr>
      <w:r w:rsidRPr="00620D57">
        <w:t>Древнерусские патерики. М., 1999 /Сер. “Лит.памятники”/.</w:t>
      </w:r>
    </w:p>
    <w:p w:rsidR="00606756" w:rsidRPr="00620D57" w:rsidRDefault="00606756" w:rsidP="00071218">
      <w:pPr>
        <w:pStyle w:val="ae"/>
        <w:numPr>
          <w:ilvl w:val="0"/>
          <w:numId w:val="66"/>
        </w:numPr>
        <w:spacing w:line="276" w:lineRule="auto"/>
        <w:jc w:val="both"/>
      </w:pPr>
      <w:r w:rsidRPr="00620D57">
        <w:t>Житие протопопа Аввакума им самим написанное, и другие сочинения. М., 1960.</w:t>
      </w:r>
    </w:p>
    <w:p w:rsidR="00606756" w:rsidRPr="00620D57" w:rsidRDefault="00606756" w:rsidP="00071218">
      <w:pPr>
        <w:pStyle w:val="ae"/>
        <w:numPr>
          <w:ilvl w:val="0"/>
          <w:numId w:val="66"/>
        </w:numPr>
        <w:spacing w:line="276" w:lineRule="auto"/>
        <w:jc w:val="both"/>
      </w:pPr>
      <w:r w:rsidRPr="00620D57">
        <w:t xml:space="preserve">“Изборник”. (Сборник произведений литературыдревней Руси). /Сост. </w:t>
      </w:r>
      <w:r w:rsidRPr="00620D57">
        <w:rPr>
          <w:i/>
          <w:iCs/>
        </w:rPr>
        <w:t>Л.А.Дмитриев и Д.С.Лихачев</w:t>
      </w:r>
      <w:r w:rsidRPr="00620D57">
        <w:t>. М., 1969.</w:t>
      </w:r>
    </w:p>
    <w:p w:rsidR="00606756" w:rsidRPr="00620D57" w:rsidRDefault="00606756" w:rsidP="00071218">
      <w:pPr>
        <w:pStyle w:val="ae"/>
        <w:numPr>
          <w:ilvl w:val="0"/>
          <w:numId w:val="66"/>
        </w:numPr>
        <w:spacing w:line="276" w:lineRule="auto"/>
        <w:jc w:val="both"/>
      </w:pPr>
      <w:r w:rsidRPr="00620D57">
        <w:t xml:space="preserve">Книга хожений. Записки русских путешественников XI-XV вв. /Сост. </w:t>
      </w:r>
      <w:r w:rsidRPr="00620D57">
        <w:rPr>
          <w:i/>
          <w:iCs/>
        </w:rPr>
        <w:t>Н.И.Прокофьев</w:t>
      </w:r>
      <w:r w:rsidRPr="00620D57">
        <w:t>. М., 1984.</w:t>
      </w:r>
    </w:p>
    <w:p w:rsidR="00606756" w:rsidRPr="00620D57" w:rsidRDefault="00606756" w:rsidP="00071218">
      <w:pPr>
        <w:pStyle w:val="ae"/>
        <w:numPr>
          <w:ilvl w:val="0"/>
          <w:numId w:val="66"/>
        </w:numPr>
        <w:spacing w:line="276" w:lineRule="auto"/>
        <w:jc w:val="both"/>
      </w:pPr>
      <w:r w:rsidRPr="00620D57">
        <w:t>Памятники Куликовского цикла. СПб., 1998.</w:t>
      </w:r>
    </w:p>
    <w:p w:rsidR="00606756" w:rsidRPr="00620D57" w:rsidRDefault="00606756" w:rsidP="00071218">
      <w:pPr>
        <w:pStyle w:val="ae"/>
        <w:numPr>
          <w:ilvl w:val="0"/>
          <w:numId w:val="66"/>
        </w:numPr>
        <w:spacing w:line="276" w:lineRule="auto"/>
        <w:jc w:val="both"/>
      </w:pPr>
      <w:r w:rsidRPr="00620D57">
        <w:t xml:space="preserve">Памятники литературы Древней Руси. Вып. I-XII /Сост. </w:t>
      </w:r>
      <w:r w:rsidRPr="00620D57">
        <w:rPr>
          <w:i/>
          <w:iCs/>
        </w:rPr>
        <w:t xml:space="preserve">Л.А.Дмитриев и Д.С.Лихачев. </w:t>
      </w:r>
      <w:r w:rsidRPr="00620D57">
        <w:t xml:space="preserve">М., 1978-1994. </w:t>
      </w:r>
    </w:p>
    <w:p w:rsidR="00606756" w:rsidRPr="00620D57" w:rsidRDefault="00606756" w:rsidP="00071218">
      <w:pPr>
        <w:pStyle w:val="ae"/>
        <w:numPr>
          <w:ilvl w:val="0"/>
          <w:numId w:val="66"/>
        </w:numPr>
        <w:spacing w:line="276" w:lineRule="auto"/>
        <w:jc w:val="both"/>
      </w:pPr>
      <w:r w:rsidRPr="00620D57">
        <w:t xml:space="preserve">Памятники отреченной русской литературы: В 2-х т. /Собр. и изд. </w:t>
      </w:r>
      <w:r w:rsidRPr="00620D57">
        <w:rPr>
          <w:i/>
          <w:iCs/>
        </w:rPr>
        <w:t>Н.Тихонравовым</w:t>
      </w:r>
      <w:r w:rsidRPr="00620D57">
        <w:t>. М., 1863.</w:t>
      </w:r>
    </w:p>
    <w:p w:rsidR="00606756" w:rsidRPr="00620D57" w:rsidRDefault="00606756" w:rsidP="00071218">
      <w:pPr>
        <w:pStyle w:val="ae"/>
        <w:numPr>
          <w:ilvl w:val="0"/>
          <w:numId w:val="66"/>
        </w:numPr>
        <w:spacing w:line="276" w:lineRule="auto"/>
        <w:jc w:val="both"/>
      </w:pPr>
      <w:r w:rsidRPr="00620D57">
        <w:t>Переписка Ивана Грозногос Андреем Курбским. Л., 1979 /Сер.”Лит.памятники”/.</w:t>
      </w:r>
    </w:p>
    <w:p w:rsidR="00606756" w:rsidRDefault="00606756" w:rsidP="00071218">
      <w:pPr>
        <w:pStyle w:val="ae"/>
        <w:numPr>
          <w:ilvl w:val="0"/>
          <w:numId w:val="66"/>
        </w:numPr>
        <w:spacing w:line="276" w:lineRule="auto"/>
        <w:jc w:val="both"/>
      </w:pPr>
      <w:r w:rsidRPr="00620D57">
        <w:t>Повесть временных лет. Изд.2-е. Спб., 1996 /Сер. “Лит. памятники”/.</w:t>
      </w:r>
    </w:p>
    <w:p w:rsidR="00606756" w:rsidRPr="00634971" w:rsidRDefault="00606756" w:rsidP="00606756">
      <w:pPr>
        <w:spacing w:line="276" w:lineRule="auto"/>
        <w:jc w:val="both"/>
        <w:rPr>
          <w:rFonts w:ascii="Times New Roman" w:hAnsi="Times New Roman" w:cs="Times New Roman"/>
          <w:b/>
          <w:sz w:val="24"/>
          <w:szCs w:val="24"/>
        </w:rPr>
      </w:pPr>
      <w:r w:rsidRPr="00634971">
        <w:rPr>
          <w:rFonts w:ascii="Times New Roman" w:hAnsi="Times New Roman" w:cs="Times New Roman"/>
          <w:b/>
          <w:sz w:val="24"/>
          <w:szCs w:val="24"/>
        </w:rPr>
        <w:t xml:space="preserve">Дополнительная: </w:t>
      </w:r>
    </w:p>
    <w:p w:rsidR="00606756" w:rsidRPr="00620D57" w:rsidRDefault="00606756" w:rsidP="00071218">
      <w:pPr>
        <w:pStyle w:val="ae"/>
        <w:numPr>
          <w:ilvl w:val="0"/>
          <w:numId w:val="66"/>
        </w:numPr>
        <w:spacing w:line="276" w:lineRule="auto"/>
        <w:jc w:val="both"/>
      </w:pPr>
      <w:r w:rsidRPr="00620D57">
        <w:t>Пьесы школьных театров Москвы. М.,1974.</w:t>
      </w:r>
    </w:p>
    <w:p w:rsidR="00606756" w:rsidRPr="00620D57" w:rsidRDefault="00606756" w:rsidP="00071218">
      <w:pPr>
        <w:pStyle w:val="ae"/>
        <w:numPr>
          <w:ilvl w:val="0"/>
          <w:numId w:val="66"/>
        </w:numPr>
        <w:spacing w:line="276" w:lineRule="auto"/>
        <w:jc w:val="both"/>
      </w:pPr>
      <w:r w:rsidRPr="00620D57">
        <w:t>Ранняя русская драматургия (XVII -первая половина XVIII в.): Первые пьесы русского театра. М., 1972.</w:t>
      </w:r>
    </w:p>
    <w:p w:rsidR="00606756" w:rsidRPr="00620D57" w:rsidRDefault="00606756" w:rsidP="00071218">
      <w:pPr>
        <w:pStyle w:val="ae"/>
        <w:numPr>
          <w:ilvl w:val="0"/>
          <w:numId w:val="66"/>
        </w:numPr>
        <w:spacing w:line="276" w:lineRule="auto"/>
        <w:jc w:val="both"/>
      </w:pPr>
      <w:r w:rsidRPr="00620D57">
        <w:t>Русская драматургия последней четверти XVII и начала XVIII. М., 1972.</w:t>
      </w:r>
    </w:p>
    <w:p w:rsidR="00606756" w:rsidRPr="00620D57" w:rsidRDefault="00606756" w:rsidP="00071218">
      <w:pPr>
        <w:pStyle w:val="ae"/>
        <w:numPr>
          <w:ilvl w:val="0"/>
          <w:numId w:val="66"/>
        </w:numPr>
        <w:spacing w:line="276" w:lineRule="auto"/>
        <w:jc w:val="both"/>
      </w:pPr>
      <w:r w:rsidRPr="00620D57">
        <w:t>Русская бытовая повесть XV-XVII вв. /Сост.</w:t>
      </w:r>
      <w:r w:rsidRPr="00620D57">
        <w:rPr>
          <w:i/>
          <w:iCs/>
        </w:rPr>
        <w:t xml:space="preserve"> А.Н.Ужанков</w:t>
      </w:r>
      <w:r w:rsidRPr="00620D57">
        <w:t>. М., 1991.</w:t>
      </w:r>
    </w:p>
    <w:p w:rsidR="00606756" w:rsidRPr="00620D57" w:rsidRDefault="00606756" w:rsidP="00071218">
      <w:pPr>
        <w:pStyle w:val="ae"/>
        <w:numPr>
          <w:ilvl w:val="0"/>
          <w:numId w:val="66"/>
        </w:numPr>
        <w:spacing w:line="276" w:lineRule="auto"/>
        <w:jc w:val="both"/>
      </w:pPr>
      <w:r w:rsidRPr="00620D57">
        <w:t xml:space="preserve">Русские повести XV-XVI вв./Сост. </w:t>
      </w:r>
      <w:r w:rsidRPr="00620D57">
        <w:rPr>
          <w:i/>
          <w:iCs/>
        </w:rPr>
        <w:t>М.О.Скрипиль</w:t>
      </w:r>
      <w:r w:rsidRPr="00620D57">
        <w:t>. М.-Л., 1958.</w:t>
      </w:r>
    </w:p>
    <w:p w:rsidR="00606756" w:rsidRPr="00620D57" w:rsidRDefault="00606756" w:rsidP="00071218">
      <w:pPr>
        <w:pStyle w:val="ae"/>
        <w:numPr>
          <w:ilvl w:val="0"/>
          <w:numId w:val="66"/>
        </w:numPr>
        <w:spacing w:line="276" w:lineRule="auto"/>
        <w:jc w:val="both"/>
      </w:pPr>
      <w:r w:rsidRPr="00620D57">
        <w:t>Русская повесть XVII в. /Сост</w:t>
      </w:r>
      <w:r w:rsidRPr="00620D57">
        <w:rPr>
          <w:i/>
          <w:iCs/>
        </w:rPr>
        <w:t>. М.О.Скрипиль</w:t>
      </w:r>
      <w:r w:rsidRPr="00620D57">
        <w:t>. М., 1954.</w:t>
      </w:r>
    </w:p>
    <w:p w:rsidR="00606756" w:rsidRPr="00620D57" w:rsidRDefault="00606756" w:rsidP="00071218">
      <w:pPr>
        <w:pStyle w:val="ae"/>
        <w:numPr>
          <w:ilvl w:val="0"/>
          <w:numId w:val="66"/>
        </w:numPr>
        <w:spacing w:line="276" w:lineRule="auto"/>
        <w:jc w:val="both"/>
      </w:pPr>
      <w:r w:rsidRPr="00620D57">
        <w:t>Русская демократическая сатира XVII в. Изд.2-е. М., 1977 /Сер.”Лит. памятники”/.</w:t>
      </w:r>
    </w:p>
    <w:p w:rsidR="00606756" w:rsidRPr="00620D57" w:rsidRDefault="00606756" w:rsidP="00071218">
      <w:pPr>
        <w:pStyle w:val="ae"/>
        <w:numPr>
          <w:ilvl w:val="0"/>
          <w:numId w:val="66"/>
        </w:numPr>
        <w:spacing w:line="276" w:lineRule="auto"/>
        <w:jc w:val="both"/>
      </w:pPr>
      <w:r w:rsidRPr="00620D57">
        <w:t xml:space="preserve">Русские повести первой трети XVIII в. /Исслед. и подгот. текста </w:t>
      </w:r>
      <w:r w:rsidRPr="00620D57">
        <w:rPr>
          <w:i/>
          <w:iCs/>
        </w:rPr>
        <w:t>Г.Н.Моисеевой</w:t>
      </w:r>
      <w:r w:rsidRPr="00620D57">
        <w:t>. М.-Л., 1965.</w:t>
      </w:r>
    </w:p>
    <w:p w:rsidR="00606756" w:rsidRPr="00620D57" w:rsidRDefault="00606756" w:rsidP="00071218">
      <w:pPr>
        <w:pStyle w:val="ae"/>
        <w:numPr>
          <w:ilvl w:val="0"/>
          <w:numId w:val="66"/>
        </w:numPr>
        <w:spacing w:line="276" w:lineRule="auto"/>
        <w:jc w:val="both"/>
      </w:pPr>
      <w:r w:rsidRPr="00620D57">
        <w:t xml:space="preserve">Русская силлабическая поэзия XVII-XVIII вв. /Сост. </w:t>
      </w:r>
      <w:r w:rsidRPr="00620D57">
        <w:rPr>
          <w:i/>
          <w:iCs/>
        </w:rPr>
        <w:t>А.М.Панченко</w:t>
      </w:r>
      <w:r w:rsidRPr="00620D57">
        <w:t>. Л., 1970.</w:t>
      </w:r>
    </w:p>
    <w:p w:rsidR="00606756" w:rsidRPr="00620D57" w:rsidRDefault="00606756" w:rsidP="00071218">
      <w:pPr>
        <w:pStyle w:val="ae"/>
        <w:numPr>
          <w:ilvl w:val="0"/>
          <w:numId w:val="66"/>
        </w:numPr>
        <w:spacing w:line="276" w:lineRule="auto"/>
        <w:jc w:val="both"/>
      </w:pPr>
      <w:r w:rsidRPr="00620D57">
        <w:rPr>
          <w:i/>
          <w:iCs/>
        </w:rPr>
        <w:t>Симеон Полоцкий</w:t>
      </w:r>
      <w:r w:rsidRPr="00620D57">
        <w:t>. Избранные сочинения. М.-Л., 1953.</w:t>
      </w:r>
    </w:p>
    <w:p w:rsidR="00606756" w:rsidRPr="00620D57" w:rsidRDefault="00606756" w:rsidP="00071218">
      <w:pPr>
        <w:pStyle w:val="ae"/>
        <w:numPr>
          <w:ilvl w:val="0"/>
          <w:numId w:val="66"/>
        </w:numPr>
        <w:spacing w:line="276" w:lineRule="auto"/>
        <w:jc w:val="both"/>
      </w:pPr>
      <w:r w:rsidRPr="00620D57">
        <w:rPr>
          <w:i/>
          <w:iCs/>
        </w:rPr>
        <w:t>Симеон Полоцкий</w:t>
      </w:r>
      <w:r w:rsidRPr="00620D57">
        <w:t xml:space="preserve">. Вирши./Сост. </w:t>
      </w:r>
      <w:r w:rsidRPr="00620D57">
        <w:rPr>
          <w:i/>
          <w:iCs/>
        </w:rPr>
        <w:t>В.К.Былинин, Л.У.Звонарева</w:t>
      </w:r>
      <w:r w:rsidRPr="00620D57">
        <w:t>. Минск, 1990.</w:t>
      </w:r>
    </w:p>
    <w:p w:rsidR="00606756" w:rsidRPr="00620D57" w:rsidRDefault="00606756" w:rsidP="00071218">
      <w:pPr>
        <w:pStyle w:val="ae"/>
        <w:numPr>
          <w:ilvl w:val="0"/>
          <w:numId w:val="66"/>
        </w:numPr>
        <w:spacing w:line="276" w:lineRule="auto"/>
        <w:jc w:val="both"/>
      </w:pPr>
      <w:r w:rsidRPr="00620D57">
        <w:t>Сказания и повести о Куликовской битве. Л., 1982.</w:t>
      </w:r>
    </w:p>
    <w:p w:rsidR="00606756" w:rsidRPr="00620D57" w:rsidRDefault="00606756" w:rsidP="00071218">
      <w:pPr>
        <w:pStyle w:val="ae"/>
        <w:numPr>
          <w:ilvl w:val="0"/>
          <w:numId w:val="66"/>
        </w:numPr>
        <w:spacing w:line="276" w:lineRule="auto"/>
        <w:jc w:val="both"/>
      </w:pPr>
      <w:r w:rsidRPr="00620D57">
        <w:t>Слово о полку Игореве. М.-Л., 1950 /Сер.”Лит. памятники”/.</w:t>
      </w:r>
    </w:p>
    <w:p w:rsidR="00606756" w:rsidRPr="00620D57" w:rsidRDefault="00606756" w:rsidP="00071218">
      <w:pPr>
        <w:pStyle w:val="ae"/>
        <w:numPr>
          <w:ilvl w:val="0"/>
          <w:numId w:val="66"/>
        </w:numPr>
        <w:spacing w:line="276" w:lineRule="auto"/>
        <w:jc w:val="both"/>
      </w:pPr>
      <w:r w:rsidRPr="00620D57">
        <w:t>Хожение за три моря Афанасия Никитина. Л., 1986.</w:t>
      </w:r>
    </w:p>
    <w:p w:rsidR="00606756" w:rsidRPr="00620D57" w:rsidRDefault="00606756" w:rsidP="00071218">
      <w:pPr>
        <w:pStyle w:val="ae"/>
        <w:numPr>
          <w:ilvl w:val="0"/>
          <w:numId w:val="66"/>
        </w:numPr>
        <w:spacing w:line="276" w:lineRule="auto"/>
        <w:jc w:val="both"/>
      </w:pPr>
      <w:r w:rsidRPr="00620D57">
        <w:t xml:space="preserve">Художественная проза Киевской Руси XI-XIII вв. /Сост. </w:t>
      </w:r>
      <w:r w:rsidRPr="00620D57">
        <w:rPr>
          <w:i/>
          <w:iCs/>
        </w:rPr>
        <w:t>И.П.Еремин и Д.С.Лихачев.</w:t>
      </w:r>
      <w:r w:rsidRPr="00620D57">
        <w:t xml:space="preserve"> М., 1957.</w:t>
      </w:r>
    </w:p>
    <w:p w:rsidR="00894CC3" w:rsidRPr="00701C3D" w:rsidRDefault="00564F7E" w:rsidP="00564F7E">
      <w:pPr>
        <w:spacing w:line="276" w:lineRule="auto"/>
        <w:ind w:left="567"/>
        <w:jc w:val="center"/>
        <w:rPr>
          <w:rFonts w:ascii="Times New Roman" w:hAnsi="Times New Roman" w:cs="Times New Roman"/>
          <w:b/>
          <w:bCs/>
          <w:sz w:val="24"/>
          <w:szCs w:val="24"/>
        </w:rPr>
      </w:pPr>
      <w:r w:rsidRPr="00701C3D">
        <w:rPr>
          <w:rFonts w:ascii="Times New Roman" w:hAnsi="Times New Roman" w:cs="Times New Roman"/>
          <w:b/>
          <w:bCs/>
          <w:sz w:val="24"/>
          <w:szCs w:val="24"/>
        </w:rPr>
        <w:t xml:space="preserve">«История русской литературы </w:t>
      </w:r>
      <w:r w:rsidRPr="00701C3D">
        <w:rPr>
          <w:rFonts w:ascii="Times New Roman" w:hAnsi="Times New Roman" w:cs="Times New Roman"/>
          <w:b/>
          <w:bCs/>
          <w:sz w:val="24"/>
          <w:szCs w:val="24"/>
          <w:lang w:val="en-US"/>
        </w:rPr>
        <w:t>XVIII</w:t>
      </w:r>
      <w:r w:rsidRPr="00701C3D">
        <w:rPr>
          <w:rFonts w:ascii="Times New Roman" w:hAnsi="Times New Roman" w:cs="Times New Roman"/>
          <w:b/>
          <w:bCs/>
          <w:sz w:val="24"/>
          <w:szCs w:val="24"/>
        </w:rPr>
        <w:t xml:space="preserve"> века»</w:t>
      </w:r>
    </w:p>
    <w:p w:rsidR="00701C3D" w:rsidRPr="00701C3D" w:rsidRDefault="00701C3D" w:rsidP="00701C3D">
      <w:pPr>
        <w:ind w:left="567"/>
        <w:jc w:val="both"/>
        <w:rPr>
          <w:rFonts w:ascii="Times New Roman" w:hAnsi="Times New Roman" w:cs="Times New Roman"/>
          <w:b/>
          <w:bCs/>
          <w:sz w:val="24"/>
          <w:szCs w:val="24"/>
        </w:rPr>
      </w:pPr>
      <w:r w:rsidRPr="00701C3D">
        <w:rPr>
          <w:rFonts w:ascii="Times New Roman" w:hAnsi="Times New Roman" w:cs="Times New Roman"/>
          <w:b/>
          <w:bCs/>
          <w:sz w:val="24"/>
          <w:szCs w:val="24"/>
        </w:rPr>
        <w:t>а) основная:</w:t>
      </w:r>
    </w:p>
    <w:p w:rsidR="00701C3D" w:rsidRPr="001807D1" w:rsidRDefault="00701C3D" w:rsidP="00071218">
      <w:pPr>
        <w:pStyle w:val="ae"/>
        <w:numPr>
          <w:ilvl w:val="0"/>
          <w:numId w:val="71"/>
        </w:numPr>
        <w:jc w:val="both"/>
      </w:pPr>
      <w:r w:rsidRPr="001807D1">
        <w:t>Ранняя русская драматургия (XVII -первая половина XVIII в.): Первые пьесы русского театра. М., 1972.</w:t>
      </w:r>
    </w:p>
    <w:p w:rsidR="00701C3D" w:rsidRPr="001807D1" w:rsidRDefault="00701C3D" w:rsidP="00071218">
      <w:pPr>
        <w:pStyle w:val="ae"/>
        <w:numPr>
          <w:ilvl w:val="0"/>
          <w:numId w:val="71"/>
        </w:numPr>
        <w:jc w:val="both"/>
      </w:pPr>
      <w:r w:rsidRPr="001807D1">
        <w:t>Русская драматургия последней четверти XVII и начала XVIII. М., 1972.</w:t>
      </w:r>
    </w:p>
    <w:p w:rsidR="00701C3D" w:rsidRPr="001807D1" w:rsidRDefault="00701C3D" w:rsidP="00071218">
      <w:pPr>
        <w:pStyle w:val="ae"/>
        <w:numPr>
          <w:ilvl w:val="0"/>
          <w:numId w:val="71"/>
        </w:numPr>
        <w:jc w:val="both"/>
      </w:pPr>
      <w:r w:rsidRPr="001807D1">
        <w:t xml:space="preserve">Русские повести первой трети XVIII в. /Исслед. и подгот. текста </w:t>
      </w:r>
      <w:r w:rsidRPr="001807D1">
        <w:rPr>
          <w:i/>
          <w:iCs/>
        </w:rPr>
        <w:t>Г.Н.Моисеевой</w:t>
      </w:r>
      <w:r w:rsidRPr="001807D1">
        <w:t xml:space="preserve">. М.-Л., 1965.  </w:t>
      </w:r>
    </w:p>
    <w:p w:rsidR="00701C3D" w:rsidRPr="001807D1" w:rsidRDefault="00701C3D" w:rsidP="00071218">
      <w:pPr>
        <w:pStyle w:val="ae"/>
        <w:numPr>
          <w:ilvl w:val="0"/>
          <w:numId w:val="71"/>
        </w:numPr>
        <w:jc w:val="both"/>
      </w:pPr>
      <w:r w:rsidRPr="001807D1">
        <w:t xml:space="preserve">Русская силлабическая поэзия XVII-XVIII вв. /Сост. </w:t>
      </w:r>
      <w:r w:rsidRPr="001807D1">
        <w:rPr>
          <w:i/>
          <w:iCs/>
        </w:rPr>
        <w:t>А.М.Панченко</w:t>
      </w:r>
      <w:r w:rsidRPr="001807D1">
        <w:t>. Л., 1970.</w:t>
      </w:r>
    </w:p>
    <w:p w:rsidR="00701C3D" w:rsidRPr="001807D1" w:rsidRDefault="00701C3D" w:rsidP="00071218">
      <w:pPr>
        <w:pStyle w:val="ae"/>
        <w:numPr>
          <w:ilvl w:val="0"/>
          <w:numId w:val="71"/>
        </w:numPr>
        <w:jc w:val="both"/>
      </w:pPr>
      <w:r w:rsidRPr="001807D1">
        <w:t>Русская комедия и комическая опера XVIII века. М.-Л., 1950.</w:t>
      </w:r>
    </w:p>
    <w:p w:rsidR="00701C3D" w:rsidRPr="001807D1" w:rsidRDefault="00701C3D" w:rsidP="00071218">
      <w:pPr>
        <w:pStyle w:val="ae"/>
        <w:numPr>
          <w:ilvl w:val="0"/>
          <w:numId w:val="71"/>
        </w:numPr>
        <w:jc w:val="both"/>
      </w:pPr>
      <w:r w:rsidRPr="001807D1">
        <w:t>Русская литература: Век XVIII: Лирика. М., 1990.</w:t>
      </w:r>
    </w:p>
    <w:p w:rsidR="00701C3D" w:rsidRPr="001807D1" w:rsidRDefault="00701C3D" w:rsidP="00071218">
      <w:pPr>
        <w:pStyle w:val="ae"/>
        <w:numPr>
          <w:ilvl w:val="0"/>
          <w:numId w:val="71"/>
        </w:numPr>
        <w:jc w:val="both"/>
      </w:pPr>
      <w:r w:rsidRPr="001807D1">
        <w:t>Русская литература: Век XVIII: Трагедия. М., 1991.</w:t>
      </w:r>
    </w:p>
    <w:p w:rsidR="00701C3D" w:rsidRPr="001807D1" w:rsidRDefault="00701C3D" w:rsidP="00071218">
      <w:pPr>
        <w:pStyle w:val="ae"/>
        <w:numPr>
          <w:ilvl w:val="0"/>
          <w:numId w:val="71"/>
        </w:numPr>
        <w:jc w:val="both"/>
      </w:pPr>
      <w:r w:rsidRPr="001807D1">
        <w:t>Княжнин Я.Б. Избранные произведения. Л., 1961.</w:t>
      </w:r>
    </w:p>
    <w:p w:rsidR="00701C3D" w:rsidRPr="001807D1" w:rsidRDefault="00701C3D" w:rsidP="00071218">
      <w:pPr>
        <w:pStyle w:val="ae"/>
        <w:numPr>
          <w:ilvl w:val="0"/>
          <w:numId w:val="71"/>
        </w:numPr>
        <w:jc w:val="both"/>
      </w:pPr>
      <w:r w:rsidRPr="001807D1">
        <w:t>Русская сентиментальная повесть. М., 1979.</w:t>
      </w:r>
    </w:p>
    <w:p w:rsidR="00701C3D" w:rsidRPr="001807D1" w:rsidRDefault="00701C3D" w:rsidP="00071218">
      <w:pPr>
        <w:pStyle w:val="ae"/>
        <w:numPr>
          <w:ilvl w:val="0"/>
          <w:numId w:val="71"/>
        </w:numPr>
        <w:jc w:val="both"/>
      </w:pPr>
      <w:r w:rsidRPr="001807D1">
        <w:rPr>
          <w:i/>
          <w:iCs/>
        </w:rPr>
        <w:t>Ужанков А.Н.</w:t>
      </w:r>
      <w:r w:rsidRPr="001807D1">
        <w:t xml:space="preserve"> О специфике развития русской литературы XI - первой трети XVIII века. Стадии и формации. М., 2009.</w:t>
      </w:r>
    </w:p>
    <w:p w:rsidR="00701C3D" w:rsidRPr="001807D1" w:rsidRDefault="00701C3D" w:rsidP="00071218">
      <w:pPr>
        <w:pStyle w:val="ae"/>
        <w:numPr>
          <w:ilvl w:val="0"/>
          <w:numId w:val="71"/>
        </w:numPr>
        <w:jc w:val="both"/>
      </w:pPr>
      <w:r w:rsidRPr="001807D1">
        <w:rPr>
          <w:i/>
          <w:iCs/>
        </w:rPr>
        <w:t>Лебедева О.Б.</w:t>
      </w:r>
      <w:r w:rsidRPr="001807D1">
        <w:t xml:space="preserve"> История русской литературы </w:t>
      </w:r>
      <w:r w:rsidRPr="001807D1">
        <w:rPr>
          <w:lang w:val="en-US"/>
        </w:rPr>
        <w:t>XVIII</w:t>
      </w:r>
      <w:r w:rsidRPr="001807D1">
        <w:t xml:space="preserve"> века. М., 2000.</w:t>
      </w:r>
    </w:p>
    <w:p w:rsidR="00701C3D" w:rsidRPr="001807D1" w:rsidRDefault="00701C3D" w:rsidP="00071218">
      <w:pPr>
        <w:pStyle w:val="ae"/>
        <w:numPr>
          <w:ilvl w:val="0"/>
          <w:numId w:val="71"/>
        </w:numPr>
        <w:jc w:val="both"/>
      </w:pPr>
      <w:r w:rsidRPr="001807D1">
        <w:rPr>
          <w:i/>
          <w:iCs/>
        </w:rPr>
        <w:t>Дунаев М.М.</w:t>
      </w:r>
      <w:r w:rsidRPr="001807D1">
        <w:t xml:space="preserve"> Православие и русская литература. Т.1-6.М., 1996-1999.</w:t>
      </w:r>
    </w:p>
    <w:p w:rsidR="00701C3D" w:rsidRPr="001807D1" w:rsidRDefault="00701C3D" w:rsidP="00071218">
      <w:pPr>
        <w:pStyle w:val="ae"/>
        <w:numPr>
          <w:ilvl w:val="1"/>
          <w:numId w:val="71"/>
        </w:numPr>
        <w:shd w:val="clear" w:color="auto" w:fill="FFFFFF"/>
        <w:rPr>
          <w:b/>
          <w:bCs/>
          <w:color w:val="000000"/>
        </w:rPr>
      </w:pPr>
      <w:r w:rsidRPr="001807D1">
        <w:rPr>
          <w:b/>
          <w:bCs/>
          <w:color w:val="000000"/>
        </w:rPr>
        <w:t>б) дополнительная:</w:t>
      </w:r>
    </w:p>
    <w:p w:rsidR="00701C3D" w:rsidRPr="001807D1" w:rsidRDefault="00701C3D" w:rsidP="00071218">
      <w:pPr>
        <w:pStyle w:val="ae"/>
        <w:numPr>
          <w:ilvl w:val="0"/>
          <w:numId w:val="71"/>
        </w:numPr>
        <w:jc w:val="both"/>
      </w:pPr>
      <w:r w:rsidRPr="001807D1">
        <w:rPr>
          <w:i/>
          <w:iCs/>
        </w:rPr>
        <w:t>Синицына Н.В</w:t>
      </w:r>
      <w:r w:rsidRPr="001807D1">
        <w:t>. Третий Рим. Истоки и эволюция русской средневековой концепции. М., 1998.</w:t>
      </w:r>
    </w:p>
    <w:p w:rsidR="00701C3D" w:rsidRPr="001807D1" w:rsidRDefault="00701C3D" w:rsidP="00071218">
      <w:pPr>
        <w:pStyle w:val="ae"/>
        <w:numPr>
          <w:ilvl w:val="0"/>
          <w:numId w:val="71"/>
        </w:numPr>
        <w:jc w:val="both"/>
      </w:pPr>
      <w:r w:rsidRPr="001807D1">
        <w:rPr>
          <w:i/>
          <w:iCs/>
        </w:rPr>
        <w:t>Демкова Н.С.</w:t>
      </w:r>
      <w:r w:rsidRPr="001807D1">
        <w:t xml:space="preserve"> Средневековая русская литература. СПб., 1997.</w:t>
      </w:r>
    </w:p>
    <w:p w:rsidR="00701C3D" w:rsidRPr="001807D1" w:rsidRDefault="00701C3D" w:rsidP="00071218">
      <w:pPr>
        <w:pStyle w:val="ae"/>
        <w:numPr>
          <w:ilvl w:val="0"/>
          <w:numId w:val="71"/>
        </w:numPr>
        <w:jc w:val="both"/>
      </w:pPr>
      <w:r w:rsidRPr="001807D1">
        <w:rPr>
          <w:i/>
          <w:iCs/>
        </w:rPr>
        <w:t>Кочеткова Н.Д</w:t>
      </w:r>
      <w:r w:rsidRPr="001807D1">
        <w:t>. Литература русского сентиментализма. СПб., 1994.</w:t>
      </w:r>
    </w:p>
    <w:p w:rsidR="00701C3D" w:rsidRPr="001807D1" w:rsidRDefault="00701C3D" w:rsidP="00071218">
      <w:pPr>
        <w:pStyle w:val="ae"/>
        <w:numPr>
          <w:ilvl w:val="0"/>
          <w:numId w:val="71"/>
        </w:numPr>
        <w:jc w:val="both"/>
      </w:pPr>
      <w:r w:rsidRPr="001807D1">
        <w:rPr>
          <w:i/>
          <w:iCs/>
        </w:rPr>
        <w:t>Ромодановская Е.К</w:t>
      </w:r>
      <w:r w:rsidRPr="001807D1">
        <w:t>. Русская  литература на пороге нового времени. Новосибирск, 1994.</w:t>
      </w:r>
    </w:p>
    <w:p w:rsidR="00701C3D" w:rsidRPr="001807D1" w:rsidRDefault="00701C3D" w:rsidP="00071218">
      <w:pPr>
        <w:pStyle w:val="ae"/>
        <w:numPr>
          <w:ilvl w:val="0"/>
          <w:numId w:val="71"/>
        </w:numPr>
        <w:jc w:val="both"/>
      </w:pPr>
      <w:r w:rsidRPr="001807D1">
        <w:rPr>
          <w:i/>
          <w:iCs/>
        </w:rPr>
        <w:t>Травников С.Н.</w:t>
      </w:r>
      <w:r w:rsidRPr="001807D1">
        <w:t xml:space="preserve"> Писатели петровского времени. М., 1989.</w:t>
      </w:r>
    </w:p>
    <w:p w:rsidR="00701C3D" w:rsidRPr="001807D1" w:rsidRDefault="00701C3D" w:rsidP="00071218">
      <w:pPr>
        <w:pStyle w:val="ae"/>
        <w:numPr>
          <w:ilvl w:val="0"/>
          <w:numId w:val="71"/>
        </w:numPr>
        <w:jc w:val="both"/>
      </w:pPr>
      <w:r w:rsidRPr="001807D1">
        <w:rPr>
          <w:i/>
          <w:iCs/>
        </w:rPr>
        <w:t>Илюшин А.А</w:t>
      </w:r>
      <w:r w:rsidRPr="001807D1">
        <w:t>. Русское стихосложение. М., 1988.</w:t>
      </w:r>
    </w:p>
    <w:p w:rsidR="00701C3D" w:rsidRPr="001807D1" w:rsidRDefault="00701C3D" w:rsidP="00071218">
      <w:pPr>
        <w:pStyle w:val="ae"/>
        <w:numPr>
          <w:ilvl w:val="0"/>
          <w:numId w:val="71"/>
        </w:numPr>
        <w:jc w:val="both"/>
      </w:pPr>
      <w:r w:rsidRPr="001807D1">
        <w:rPr>
          <w:i/>
          <w:iCs/>
        </w:rPr>
        <w:t>Москвичева Г.В.</w:t>
      </w:r>
      <w:r w:rsidRPr="001807D1">
        <w:t xml:space="preserve"> Русский классицизм. М., 1986.</w:t>
      </w:r>
    </w:p>
    <w:p w:rsidR="00701C3D" w:rsidRPr="00B47327" w:rsidRDefault="00701C3D" w:rsidP="00701C3D">
      <w:pPr>
        <w:shd w:val="clear" w:color="auto" w:fill="FFFFFF"/>
        <w:ind w:firstLine="733"/>
        <w:jc w:val="both"/>
        <w:rPr>
          <w:b/>
          <w:bCs/>
          <w:sz w:val="28"/>
          <w:szCs w:val="28"/>
        </w:rPr>
      </w:pPr>
    </w:p>
    <w:p w:rsidR="0085451F" w:rsidRPr="00416130" w:rsidRDefault="005603DE" w:rsidP="005811FA">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(первая половина)»</w:t>
      </w:r>
    </w:p>
    <w:p w:rsidR="007B0BEE" w:rsidRPr="00416130" w:rsidRDefault="007B0BEE" w:rsidP="005811FA">
      <w:pPr>
        <w:tabs>
          <w:tab w:val="num" w:pos="851"/>
          <w:tab w:val="right" w:leader="underscore" w:pos="8505"/>
        </w:tabs>
        <w:spacing w:after="0" w:line="276" w:lineRule="auto"/>
        <w:ind w:left="851"/>
        <w:jc w:val="both"/>
        <w:rPr>
          <w:rFonts w:ascii="Times New Roman" w:hAnsi="Times New Roman" w:cs="Times New Roman"/>
          <w:b/>
          <w:bCs/>
          <w:sz w:val="24"/>
          <w:szCs w:val="24"/>
        </w:rPr>
      </w:pPr>
    </w:p>
    <w:p w:rsidR="007B0BEE" w:rsidRPr="00416130" w:rsidRDefault="007B0BEE" w:rsidP="007B0BE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6"/>
          <w:lang w:eastAsia="ru-RU"/>
        </w:rPr>
      </w:pPr>
      <w:r w:rsidRPr="00416130">
        <w:rPr>
          <w:rFonts w:ascii="Times New Roman" w:eastAsia="Times New Roman" w:hAnsi="Times New Roman" w:cs="Times New Roman"/>
          <w:color w:val="000000"/>
          <w:sz w:val="26"/>
          <w:u w:val="single"/>
          <w:lang w:eastAsia="ru-RU"/>
        </w:rPr>
        <w:t>Обязательная литература</w:t>
      </w:r>
      <w:r w:rsidRPr="00416130">
        <w:rPr>
          <w:rFonts w:ascii="Times New Roman" w:eastAsia="Times New Roman" w:hAnsi="Times New Roman" w:cs="Times New Roman"/>
          <w:color w:val="000000"/>
          <w:sz w:val="26"/>
          <w:lang w:eastAsia="ru-RU"/>
        </w:rPr>
        <w:t>:</w:t>
      </w:r>
    </w:p>
    <w:p w:rsidR="007B0BEE" w:rsidRPr="00416130" w:rsidRDefault="007B0BEE" w:rsidP="007B0BE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3379B" w:rsidRPr="00416130" w:rsidRDefault="007B0BEE" w:rsidP="00B6484E">
      <w:pPr>
        <w:pStyle w:val="ae"/>
        <w:numPr>
          <w:ilvl w:val="0"/>
          <w:numId w:val="5"/>
        </w:numPr>
        <w:spacing w:line="300" w:lineRule="auto"/>
        <w:jc w:val="both"/>
      </w:pPr>
      <w:r w:rsidRPr="00416130">
        <w:t>История русской литературы XIX века. 1800-1830-е годы. Под ред. В.Н. Аношкиной и Л.Д. Громовой. -М., Оникс, 2006.</w:t>
      </w:r>
    </w:p>
    <w:p w:rsidR="007B0BEE" w:rsidRPr="00416130" w:rsidRDefault="0033379B" w:rsidP="00B6484E">
      <w:pPr>
        <w:pStyle w:val="ae"/>
        <w:numPr>
          <w:ilvl w:val="0"/>
          <w:numId w:val="5"/>
        </w:numPr>
        <w:spacing w:line="300" w:lineRule="auto"/>
        <w:jc w:val="both"/>
      </w:pPr>
      <w:r w:rsidRPr="00416130">
        <w:t>История русской литературы Х</w:t>
      </w:r>
      <w:r w:rsidRPr="00416130">
        <w:rPr>
          <w:lang w:val="en-US"/>
        </w:rPr>
        <w:t>I</w:t>
      </w:r>
      <w:r w:rsidRPr="00416130">
        <w:t xml:space="preserve">Х века. 40-60-е гг./ Под.ред. В.Н. Аношкиной, Л.Д. Громовой. М., </w:t>
      </w:r>
      <w:smartTag w:uri="urn:schemas-microsoft-com:office:smarttags" w:element="metricconverter">
        <w:smartTagPr>
          <w:attr w:name="ProductID" w:val="1998 г"/>
        </w:smartTagPr>
        <w:r w:rsidRPr="00416130">
          <w:t>1998 г</w:t>
        </w:r>
      </w:smartTag>
      <w:r w:rsidRPr="00416130">
        <w:t>.</w:t>
      </w:r>
    </w:p>
    <w:p w:rsidR="0033379B" w:rsidRPr="00416130" w:rsidRDefault="007B0BEE" w:rsidP="00B6484E">
      <w:pPr>
        <w:pStyle w:val="ae"/>
        <w:numPr>
          <w:ilvl w:val="0"/>
          <w:numId w:val="5"/>
        </w:numPr>
        <w:jc w:val="both"/>
      </w:pPr>
      <w:r w:rsidRPr="00416130">
        <w:t>История русской литературы Х</w:t>
      </w:r>
      <w:r w:rsidRPr="00416130">
        <w:rPr>
          <w:lang w:val="en-US"/>
        </w:rPr>
        <w:t>I</w:t>
      </w:r>
      <w:r w:rsidRPr="00416130">
        <w:t>Х века (1800-1830-е гг.); Учебн. пос. /Ю.И. Минералов, И.Г. Минералова. – М., Высш. шк., 2006.</w:t>
      </w:r>
    </w:p>
    <w:p w:rsidR="007B0BEE" w:rsidRPr="00416130" w:rsidRDefault="0033379B" w:rsidP="00B6484E">
      <w:pPr>
        <w:pStyle w:val="ae"/>
        <w:numPr>
          <w:ilvl w:val="0"/>
          <w:numId w:val="5"/>
        </w:numPr>
        <w:jc w:val="both"/>
      </w:pPr>
      <w:r w:rsidRPr="00416130">
        <w:t>Русская литература Х</w:t>
      </w:r>
      <w:r w:rsidRPr="00416130">
        <w:rPr>
          <w:lang w:val="en-US"/>
        </w:rPr>
        <w:t>I</w:t>
      </w:r>
      <w:r w:rsidRPr="00416130">
        <w:t>Х века. 1840-1860-е гг. Воспоминания, литературно-критические статьи, письма: Учебн. пос. /Под ред. В.Н. Анашкиной, В.П. Зверева, Р.Т. Певцовой. – М.: Высш. шк., 2005.</w:t>
      </w:r>
    </w:p>
    <w:p w:rsidR="007B0BEE" w:rsidRPr="00416130" w:rsidRDefault="007B0BEE" w:rsidP="007B0BE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7B0BEE" w:rsidRPr="00416130" w:rsidRDefault="007B0BEE" w:rsidP="007B0BEE">
      <w:pPr>
        <w:spacing w:after="0" w:line="240" w:lineRule="auto"/>
        <w:ind w:firstLine="709"/>
        <w:jc w:val="both"/>
        <w:rPr>
          <w:rFonts w:ascii="Times New Roman" w:eastAsia="Times New Roman" w:hAnsi="Times New Roman" w:cs="Times New Roman"/>
          <w:b/>
          <w:bCs/>
          <w:sz w:val="24"/>
          <w:szCs w:val="24"/>
          <w:lang w:eastAsia="ru-RU"/>
        </w:rPr>
      </w:pPr>
      <w:r w:rsidRPr="00416130">
        <w:rPr>
          <w:rFonts w:ascii="Times New Roman" w:eastAsia="Times New Roman" w:hAnsi="Times New Roman" w:cs="Times New Roman"/>
          <w:bCs/>
          <w:sz w:val="24"/>
          <w:szCs w:val="24"/>
          <w:u w:val="single"/>
          <w:lang w:eastAsia="ru-RU"/>
        </w:rPr>
        <w:t>Дополнительная литература</w:t>
      </w:r>
      <w:r w:rsidRPr="00416130">
        <w:rPr>
          <w:rFonts w:ascii="Times New Roman" w:eastAsia="Times New Roman" w:hAnsi="Times New Roman" w:cs="Times New Roman"/>
          <w:b/>
          <w:bCs/>
          <w:sz w:val="24"/>
          <w:szCs w:val="24"/>
          <w:lang w:eastAsia="ru-RU"/>
        </w:rPr>
        <w:t xml:space="preserve">: </w:t>
      </w:r>
    </w:p>
    <w:p w:rsidR="00AB6C3A" w:rsidRPr="00416130" w:rsidRDefault="007B0BEE" w:rsidP="00B6484E">
      <w:pPr>
        <w:pStyle w:val="ae"/>
        <w:numPr>
          <w:ilvl w:val="0"/>
          <w:numId w:val="5"/>
        </w:numPr>
        <w:jc w:val="both"/>
      </w:pPr>
      <w:r w:rsidRPr="00416130">
        <w:t>История русской литературы Х</w:t>
      </w:r>
      <w:r w:rsidRPr="00416130">
        <w:rPr>
          <w:lang w:val="en-US"/>
        </w:rPr>
        <w:t>I</w:t>
      </w:r>
      <w:r w:rsidRPr="00416130">
        <w:t>Х века в 3 ч. Ч.1: учеб. пос. для студентов вузов /В.И. Коровин, Н.Н. Прокофьева, С.М. Скибин; под ред. В.И. Коровина. – М.: Владос, 2005.</w:t>
      </w:r>
    </w:p>
    <w:p w:rsidR="00AB6C3A" w:rsidRPr="00416130" w:rsidRDefault="0033379B" w:rsidP="00B6484E">
      <w:pPr>
        <w:pStyle w:val="ae"/>
        <w:numPr>
          <w:ilvl w:val="0"/>
          <w:numId w:val="5"/>
        </w:numPr>
        <w:jc w:val="both"/>
      </w:pPr>
      <w:r w:rsidRPr="00416130">
        <w:t>История русской литературы Х</w:t>
      </w:r>
      <w:r w:rsidRPr="00416130">
        <w:rPr>
          <w:lang w:val="en-US"/>
        </w:rPr>
        <w:t>I</w:t>
      </w:r>
      <w:r w:rsidRPr="00416130">
        <w:t>Х века в 3 ч. Ч.2: учеб. пос. для студентов вузов /В.И. Коровин, Н.Н. Прокофьева, С.М. Скибин; под ред. В.И. Коровина. – М.: Владос, 2005.</w:t>
      </w:r>
    </w:p>
    <w:p w:rsidR="00AB6C3A" w:rsidRPr="00416130" w:rsidRDefault="00D21540" w:rsidP="00B6484E">
      <w:pPr>
        <w:pStyle w:val="ae"/>
        <w:numPr>
          <w:ilvl w:val="0"/>
          <w:numId w:val="5"/>
        </w:numPr>
        <w:jc w:val="both"/>
      </w:pPr>
      <w:hyperlink r:id="rId16" w:history="1">
        <w:r w:rsidR="00AB6C3A" w:rsidRPr="00416130">
          <w:rPr>
            <w:bCs/>
            <w:color w:val="000000"/>
          </w:rPr>
          <w:t>История русской литературы XIX века. Учебное пособие</w:t>
        </w:r>
      </w:hyperlink>
      <w:r w:rsidR="00AB6C3A" w:rsidRPr="00416130">
        <w:rPr>
          <w:color w:val="000000"/>
        </w:rPr>
        <w:br/>
      </w:r>
      <w:r w:rsidR="00AB6C3A" w:rsidRPr="00416130">
        <w:rPr>
          <w:bCs/>
          <w:color w:val="000000"/>
        </w:rPr>
        <w:t>Фортунатов Н.М.</w:t>
      </w:r>
      <w:r w:rsidR="00AB6C3A" w:rsidRPr="00416130">
        <w:rPr>
          <w:color w:val="000000"/>
        </w:rPr>
        <w:t xml:space="preserve">, </w:t>
      </w:r>
      <w:r w:rsidR="00AB6C3A" w:rsidRPr="00416130">
        <w:rPr>
          <w:bCs/>
          <w:color w:val="000000"/>
        </w:rPr>
        <w:t>Уртминцева М.Г.</w:t>
      </w:r>
      <w:r w:rsidR="00AB6C3A" w:rsidRPr="00416130">
        <w:rPr>
          <w:color w:val="000000"/>
        </w:rPr>
        <w:t xml:space="preserve">, </w:t>
      </w:r>
      <w:r w:rsidR="00AB6C3A" w:rsidRPr="00416130">
        <w:rPr>
          <w:bCs/>
          <w:color w:val="000000"/>
        </w:rPr>
        <w:t>Юхнова И.С.</w:t>
      </w:r>
      <w:r w:rsidR="00AB6C3A" w:rsidRPr="00416130">
        <w:rPr>
          <w:color w:val="000000"/>
        </w:rPr>
        <w:br/>
        <w:t xml:space="preserve">Высшая школа, 2008 г. </w:t>
      </w:r>
    </w:p>
    <w:p w:rsidR="00AB6C3A" w:rsidRPr="00416130" w:rsidRDefault="00D21540" w:rsidP="00B6484E">
      <w:pPr>
        <w:pStyle w:val="ae"/>
        <w:numPr>
          <w:ilvl w:val="0"/>
          <w:numId w:val="5"/>
        </w:numPr>
        <w:jc w:val="both"/>
      </w:pPr>
      <w:hyperlink r:id="rId17" w:history="1">
        <w:r w:rsidR="007B0BEE" w:rsidRPr="00416130">
          <w:rPr>
            <w:bCs/>
            <w:color w:val="000000"/>
          </w:rPr>
          <w:t>История русской литературы XIX века в идеях. Издание 2</w:t>
        </w:r>
      </w:hyperlink>
      <w:r w:rsidR="007B0BEE" w:rsidRPr="00416130">
        <w:rPr>
          <w:color w:val="000000"/>
        </w:rPr>
        <w:br/>
      </w:r>
      <w:r w:rsidR="007B0BEE" w:rsidRPr="00416130">
        <w:rPr>
          <w:bCs/>
          <w:color w:val="000000"/>
        </w:rPr>
        <w:t xml:space="preserve">Линков В.Я., </w:t>
      </w:r>
      <w:r w:rsidR="007B0BEE" w:rsidRPr="00416130">
        <w:rPr>
          <w:color w:val="000000"/>
        </w:rPr>
        <w:t>МГУ, 2008 г</w:t>
      </w:r>
    </w:p>
    <w:p w:rsidR="00A802B3" w:rsidRPr="00416130" w:rsidRDefault="00A802B3" w:rsidP="00B6484E">
      <w:pPr>
        <w:pStyle w:val="ae"/>
        <w:numPr>
          <w:ilvl w:val="0"/>
          <w:numId w:val="5"/>
        </w:numPr>
        <w:jc w:val="both"/>
      </w:pPr>
      <w:r w:rsidRPr="00416130">
        <w:t>История русской литературы Х</w:t>
      </w:r>
      <w:r w:rsidRPr="00416130">
        <w:rPr>
          <w:lang w:val="en-US"/>
        </w:rPr>
        <w:t>I</w:t>
      </w:r>
      <w:r w:rsidRPr="00416130">
        <w:t>Х века (40-60-е гг.); Учебн. пос. /Ю.И. Минералов, И.Г. Минералова. – М., Высш. шк., 2006.</w:t>
      </w:r>
    </w:p>
    <w:p w:rsidR="007B0BEE" w:rsidRPr="00416130" w:rsidRDefault="00AB6C3A" w:rsidP="00B6484E">
      <w:pPr>
        <w:pStyle w:val="ae"/>
        <w:numPr>
          <w:ilvl w:val="0"/>
          <w:numId w:val="5"/>
        </w:numPr>
        <w:jc w:val="both"/>
      </w:pPr>
      <w:r w:rsidRPr="00416130">
        <w:t>Русская литература. Вторая половина Х</w:t>
      </w:r>
      <w:r w:rsidRPr="00416130">
        <w:rPr>
          <w:lang w:val="en-US"/>
        </w:rPr>
        <w:t>I</w:t>
      </w:r>
      <w:r w:rsidRPr="00416130">
        <w:t>Х века: учебн. пособие для студ. высш. учебн. завед. /Н.И. Якушин, Л.В. Овчинникова. – М., Владос, 2005.</w:t>
      </w:r>
    </w:p>
    <w:p w:rsidR="00AB6C3A" w:rsidRPr="00416130" w:rsidRDefault="007B0BEE" w:rsidP="00B6484E">
      <w:pPr>
        <w:pStyle w:val="ae"/>
        <w:numPr>
          <w:ilvl w:val="0"/>
          <w:numId w:val="5"/>
        </w:numPr>
        <w:jc w:val="both"/>
      </w:pPr>
      <w:r w:rsidRPr="00416130">
        <w:t>Русская литература Х</w:t>
      </w:r>
      <w:r w:rsidRPr="00416130">
        <w:rPr>
          <w:lang w:val="en-US"/>
        </w:rPr>
        <w:t>I</w:t>
      </w:r>
      <w:r w:rsidRPr="00416130">
        <w:t>Х века. 1801-1850: учебн. пособ /Л.П. Кременцов. – М.: Флинта: Наука, 2005.</w:t>
      </w:r>
    </w:p>
    <w:p w:rsidR="007B0BEE" w:rsidRPr="00416130" w:rsidRDefault="007B0BEE" w:rsidP="00B6484E">
      <w:pPr>
        <w:pStyle w:val="ae"/>
        <w:numPr>
          <w:ilvl w:val="0"/>
          <w:numId w:val="5"/>
        </w:numPr>
        <w:jc w:val="both"/>
      </w:pPr>
      <w:r w:rsidRPr="00416130">
        <w:t>Ревякин А.И.История русской литературы XIX века Первая половина. Изд-е 2, доп. и перераб. М., 1981.</w:t>
      </w:r>
    </w:p>
    <w:p w:rsidR="006B3BD6" w:rsidRPr="00416130" w:rsidRDefault="006B3BD6" w:rsidP="006B3BD6">
      <w:pPr>
        <w:tabs>
          <w:tab w:val="num" w:pos="851"/>
          <w:tab w:val="right" w:leader="underscore" w:pos="8505"/>
        </w:tabs>
        <w:spacing w:after="0" w:line="276" w:lineRule="auto"/>
        <w:jc w:val="both"/>
        <w:rPr>
          <w:rFonts w:ascii="Times New Roman" w:hAnsi="Times New Roman" w:cs="Times New Roman"/>
          <w:b/>
          <w:bCs/>
          <w:sz w:val="24"/>
          <w:szCs w:val="24"/>
        </w:rPr>
      </w:pPr>
    </w:p>
    <w:p w:rsidR="005603DE" w:rsidRPr="00416130" w:rsidRDefault="005603DE"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XIX</w:t>
      </w:r>
      <w:r w:rsidRPr="00416130">
        <w:rPr>
          <w:rFonts w:ascii="Times New Roman" w:hAnsi="Times New Roman" w:cs="Times New Roman"/>
          <w:b/>
          <w:bCs/>
          <w:sz w:val="24"/>
          <w:szCs w:val="24"/>
        </w:rPr>
        <w:t xml:space="preserve"> века (вторая половина)»</w:t>
      </w:r>
    </w:p>
    <w:p w:rsidR="00AA1783" w:rsidRPr="00416130" w:rsidRDefault="00AA1783" w:rsidP="00AA1783">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16130">
        <w:rPr>
          <w:rFonts w:ascii="Times New Roman" w:eastAsia="Times New Roman" w:hAnsi="Times New Roman" w:cs="Times New Roman"/>
          <w:color w:val="000000"/>
          <w:sz w:val="24"/>
          <w:szCs w:val="24"/>
          <w:u w:val="single"/>
          <w:lang w:eastAsia="ru-RU"/>
        </w:rPr>
        <w:t>Обязательная литература</w:t>
      </w:r>
      <w:r w:rsidRPr="00416130">
        <w:rPr>
          <w:rFonts w:ascii="Times New Roman" w:eastAsia="Times New Roman" w:hAnsi="Times New Roman" w:cs="Times New Roman"/>
          <w:color w:val="000000"/>
          <w:sz w:val="24"/>
          <w:szCs w:val="24"/>
          <w:lang w:eastAsia="ru-RU"/>
        </w:rPr>
        <w:t>:</w:t>
      </w:r>
    </w:p>
    <w:p w:rsidR="00AA1783" w:rsidRPr="00416130" w:rsidRDefault="00AA1783" w:rsidP="00AA1783">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AA1783" w:rsidRPr="00416130" w:rsidRDefault="00AA1783" w:rsidP="00B6484E">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Х века. 40-60-е гг./ Под.ред. В.Н. Аношкиной, Л.Д. Громовой. М., </w:t>
      </w:r>
      <w:smartTag w:uri="urn:schemas-microsoft-com:office:smarttags" w:element="metricconverter">
        <w:smartTagPr>
          <w:attr w:name="ProductID" w:val="1998 г"/>
        </w:smartTagPr>
        <w:r w:rsidRPr="00416130">
          <w:rPr>
            <w:rFonts w:ascii="Times New Roman" w:eastAsia="Times New Roman" w:hAnsi="Times New Roman" w:cs="Times New Roman"/>
            <w:sz w:val="24"/>
            <w:szCs w:val="24"/>
            <w:lang w:eastAsia="ru-RU"/>
          </w:rPr>
          <w:t>1998 г</w:t>
        </w:r>
      </w:smartTag>
      <w:r w:rsidRPr="00416130">
        <w:rPr>
          <w:rFonts w:ascii="Times New Roman" w:eastAsia="Times New Roman" w:hAnsi="Times New Roman" w:cs="Times New Roman"/>
          <w:sz w:val="24"/>
          <w:szCs w:val="24"/>
          <w:lang w:eastAsia="ru-RU"/>
        </w:rPr>
        <w:t>.</w:t>
      </w:r>
    </w:p>
    <w:p w:rsidR="00AA1783" w:rsidRPr="00416130" w:rsidRDefault="00AA1783" w:rsidP="00B6484E">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1840-1860-е гг. Воспоминания, литературно-критические статьи, письма: Учебн. пос. /Под ред. В.Н. Анашкиной, В.П. Зверева, Р.Т. Певцовой. – М.: Высш. шк., 2005.</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70-90-е годы. Под ред В.Н. Аношкиной, Л.Д. Громовой, В.Б. Катаева. – МГУ, 2001.</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В трех частях. Часть 3 (1870-1890 годы). Под ред. В.И. Коровина. – М., 2005.</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Чудаков А.П. Мир Чехова: Возникновение и утверждение. М., 1986.</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Николаева Е.В. Художественный мир Льва Толстого. 1880- 1900-е годы. М., 2000.</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Мочульский К.В. Достоевский. Жизнь и творчество.// Мочульский К.В. Гоголь. Соловьев. Достоевский. М., 1995.</w:t>
      </w:r>
    </w:p>
    <w:p w:rsidR="00AA1783" w:rsidRPr="00416130" w:rsidRDefault="00AA1783" w:rsidP="00B6484E">
      <w:pPr>
        <w:numPr>
          <w:ilvl w:val="0"/>
          <w:numId w:val="6"/>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«Бесы»: антология русской критики./ Сост., подгот. текста Л.</w:t>
      </w:r>
      <w:r w:rsidR="00701C3D">
        <w:rPr>
          <w:rFonts w:ascii="Times New Roman" w:eastAsia="Times New Roman" w:hAnsi="Times New Roman" w:cs="Times New Roman"/>
          <w:sz w:val="24"/>
          <w:szCs w:val="24"/>
          <w:lang w:eastAsia="ru-RU"/>
        </w:rPr>
        <w:t> </w:t>
      </w:r>
      <w:r w:rsidRPr="00416130">
        <w:rPr>
          <w:rFonts w:ascii="Times New Roman" w:eastAsia="Times New Roman" w:hAnsi="Times New Roman" w:cs="Times New Roman"/>
          <w:sz w:val="24"/>
          <w:szCs w:val="24"/>
          <w:lang w:eastAsia="ru-RU"/>
        </w:rPr>
        <w:t>Сараскиной// Достоевский Ф.М. Бесы. – М., 1996.</w:t>
      </w:r>
    </w:p>
    <w:p w:rsidR="00AA1783" w:rsidRPr="00416130" w:rsidRDefault="00AA1783" w:rsidP="00AA1783">
      <w:pPr>
        <w:spacing w:after="0" w:line="240" w:lineRule="auto"/>
        <w:ind w:left="360"/>
        <w:jc w:val="both"/>
        <w:rPr>
          <w:rFonts w:ascii="Times New Roman" w:eastAsia="Times New Roman" w:hAnsi="Times New Roman" w:cs="Times New Roman"/>
          <w:sz w:val="24"/>
          <w:szCs w:val="24"/>
          <w:lang w:eastAsia="ru-RU"/>
        </w:rPr>
      </w:pPr>
    </w:p>
    <w:p w:rsidR="00AA1783" w:rsidRPr="00416130" w:rsidRDefault="00AA1783" w:rsidP="00AA1783">
      <w:pPr>
        <w:spacing w:after="0" w:line="240" w:lineRule="auto"/>
        <w:ind w:firstLine="709"/>
        <w:jc w:val="both"/>
        <w:rPr>
          <w:rFonts w:ascii="Times New Roman" w:eastAsia="Times New Roman" w:hAnsi="Times New Roman" w:cs="Times New Roman"/>
          <w:sz w:val="24"/>
          <w:szCs w:val="24"/>
          <w:lang w:eastAsia="ru-RU"/>
        </w:rPr>
      </w:pPr>
    </w:p>
    <w:p w:rsidR="00AA1783" w:rsidRPr="00416130" w:rsidRDefault="00AA1783" w:rsidP="00AA1783">
      <w:pPr>
        <w:spacing w:after="0" w:line="240" w:lineRule="auto"/>
        <w:ind w:firstLine="709"/>
        <w:jc w:val="both"/>
        <w:rPr>
          <w:rFonts w:ascii="Times New Roman" w:eastAsia="Times New Roman" w:hAnsi="Times New Roman" w:cs="Times New Roman"/>
          <w:b/>
          <w:bCs/>
          <w:sz w:val="24"/>
          <w:szCs w:val="24"/>
          <w:lang w:eastAsia="ru-RU"/>
        </w:rPr>
      </w:pPr>
      <w:r w:rsidRPr="00416130">
        <w:rPr>
          <w:rFonts w:ascii="Times New Roman" w:eastAsia="Times New Roman" w:hAnsi="Times New Roman" w:cs="Times New Roman"/>
          <w:bCs/>
          <w:sz w:val="24"/>
          <w:szCs w:val="24"/>
          <w:u w:val="single"/>
          <w:lang w:eastAsia="ru-RU"/>
        </w:rPr>
        <w:t>Дополнительная литература</w:t>
      </w:r>
      <w:r w:rsidRPr="00416130">
        <w:rPr>
          <w:rFonts w:ascii="Times New Roman" w:eastAsia="Times New Roman" w:hAnsi="Times New Roman" w:cs="Times New Roman"/>
          <w:b/>
          <w:bCs/>
          <w:sz w:val="24"/>
          <w:szCs w:val="24"/>
          <w:lang w:eastAsia="ru-RU"/>
        </w:rPr>
        <w:t xml:space="preserve">: </w:t>
      </w:r>
    </w:p>
    <w:p w:rsidR="00AA1783" w:rsidRPr="00416130" w:rsidRDefault="00AA1783" w:rsidP="00AA1783">
      <w:pPr>
        <w:spacing w:after="0" w:line="240" w:lineRule="auto"/>
        <w:ind w:firstLine="709"/>
        <w:jc w:val="both"/>
        <w:rPr>
          <w:rFonts w:ascii="Times New Roman" w:eastAsia="Times New Roman" w:hAnsi="Times New Roman" w:cs="Times New Roman"/>
          <w:b/>
          <w:bCs/>
          <w:sz w:val="24"/>
          <w:szCs w:val="24"/>
          <w:lang w:eastAsia="ru-RU"/>
        </w:rPr>
      </w:pP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Вторая половина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учебн. пособие для студ. высш. учебн. завед. /Н.И. Якушин, Л.В. Овчинникова. – М., Владос, 2005.</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(40-60-е гг.); Учебн. пос. /Ю.И. Минералов, И.Г. Минералова. – М., Высш. шк., 2006.</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bCs/>
          <w:color w:val="000000"/>
          <w:sz w:val="24"/>
          <w:szCs w:val="24"/>
          <w:lang w:eastAsia="ru-RU"/>
        </w:rPr>
      </w:pPr>
      <w:r w:rsidRPr="00416130">
        <w:rPr>
          <w:rFonts w:ascii="Times New Roman" w:eastAsia="Times New Roman" w:hAnsi="Times New Roman" w:cs="Times New Roman"/>
          <w:sz w:val="24"/>
          <w:szCs w:val="24"/>
          <w:lang w:eastAsia="ru-RU"/>
        </w:rPr>
        <w:t>История русской литературы Х</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Х века в 3 ч. Ч.2: учеб. пос. для студентов вузов /В.И. Коровин, Н.Н. Прокофьева, С.М. Скибин; под ред. В.И. Коровина. – М.: Владос, 2005.</w:t>
      </w:r>
    </w:p>
    <w:p w:rsidR="00AA1783" w:rsidRPr="00416130" w:rsidRDefault="00D21540"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hyperlink r:id="rId18" w:history="1">
        <w:r w:rsidR="00AA1783" w:rsidRPr="00416130">
          <w:rPr>
            <w:rFonts w:ascii="Times New Roman" w:eastAsia="Times New Roman" w:hAnsi="Times New Roman" w:cs="Times New Roman"/>
            <w:bCs/>
            <w:color w:val="000000"/>
            <w:sz w:val="24"/>
            <w:szCs w:val="24"/>
            <w:lang w:eastAsia="ru-RU"/>
          </w:rPr>
          <w:t>История русской литературы XIX века. Учебное пособие</w:t>
        </w:r>
      </w:hyperlink>
      <w:r w:rsidR="00AA1783" w:rsidRPr="00416130">
        <w:rPr>
          <w:rFonts w:ascii="Times New Roman" w:eastAsia="Times New Roman" w:hAnsi="Times New Roman" w:cs="Times New Roman"/>
          <w:color w:val="000000"/>
          <w:sz w:val="24"/>
          <w:szCs w:val="24"/>
          <w:lang w:eastAsia="ru-RU"/>
        </w:rPr>
        <w:br/>
      </w:r>
      <w:r w:rsidR="00AA1783" w:rsidRPr="00416130">
        <w:rPr>
          <w:rFonts w:ascii="Times New Roman" w:eastAsia="Times New Roman" w:hAnsi="Times New Roman" w:cs="Times New Roman"/>
          <w:bCs/>
          <w:color w:val="000000"/>
          <w:sz w:val="24"/>
          <w:szCs w:val="24"/>
          <w:lang w:eastAsia="ru-RU"/>
        </w:rPr>
        <w:t>Фортунатов Н.М.</w:t>
      </w:r>
      <w:r w:rsidR="00AA1783" w:rsidRPr="00416130">
        <w:rPr>
          <w:rFonts w:ascii="Times New Roman" w:eastAsia="Times New Roman" w:hAnsi="Times New Roman" w:cs="Times New Roman"/>
          <w:color w:val="000000"/>
          <w:sz w:val="24"/>
          <w:szCs w:val="24"/>
          <w:lang w:eastAsia="ru-RU"/>
        </w:rPr>
        <w:t xml:space="preserve">, </w:t>
      </w:r>
      <w:r w:rsidR="00AA1783" w:rsidRPr="00416130">
        <w:rPr>
          <w:rFonts w:ascii="Times New Roman" w:eastAsia="Times New Roman" w:hAnsi="Times New Roman" w:cs="Times New Roman"/>
          <w:bCs/>
          <w:color w:val="000000"/>
          <w:sz w:val="24"/>
          <w:szCs w:val="24"/>
          <w:lang w:eastAsia="ru-RU"/>
        </w:rPr>
        <w:t>Уртминцева М.Г.</w:t>
      </w:r>
      <w:r w:rsidR="00AA1783" w:rsidRPr="00416130">
        <w:rPr>
          <w:rFonts w:ascii="Times New Roman" w:eastAsia="Times New Roman" w:hAnsi="Times New Roman" w:cs="Times New Roman"/>
          <w:color w:val="000000"/>
          <w:sz w:val="24"/>
          <w:szCs w:val="24"/>
          <w:lang w:eastAsia="ru-RU"/>
        </w:rPr>
        <w:t xml:space="preserve">, </w:t>
      </w:r>
      <w:r w:rsidR="00AA1783" w:rsidRPr="00416130">
        <w:rPr>
          <w:rFonts w:ascii="Times New Roman" w:eastAsia="Times New Roman" w:hAnsi="Times New Roman" w:cs="Times New Roman"/>
          <w:bCs/>
          <w:color w:val="000000"/>
          <w:sz w:val="24"/>
          <w:szCs w:val="24"/>
          <w:lang w:eastAsia="ru-RU"/>
        </w:rPr>
        <w:t>Юхнова И.С.</w:t>
      </w:r>
      <w:r w:rsidR="00AA1783" w:rsidRPr="00416130">
        <w:rPr>
          <w:rFonts w:ascii="Times New Roman" w:eastAsia="Times New Roman" w:hAnsi="Times New Roman" w:cs="Times New Roman"/>
          <w:color w:val="000000"/>
          <w:sz w:val="24"/>
          <w:szCs w:val="24"/>
          <w:lang w:eastAsia="ru-RU"/>
        </w:rPr>
        <w:br/>
        <w:t>Высшая школа, 2008 г.</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Калус И. В. К. Ф. Головин-критик // Калус И. В. Современная русская литература: статьи, эссе, интервью. М., 2017.</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Туниманов В.А. Творчество Достоевского. 1854-1862 – Л., 1980.</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Ветловская В.Е. Поэтика романа «Братья Карамазовы». – Л., 1977.</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Бахтин М. Проблемы поэтики Достоевского. – М., 1972.</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Сабуров А.А. «Война и мир» Л.Н. Толстого. Проблематика и поэтика. – М., 1959.</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Бабаев Э.Г. Роман и время: «Анна Каренина» Льва Николаевича Толстого. – Тула, 1975.</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Столярова И.В. В поисках идеала (Творчество Н.С. Лескова) – М., 1979.</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Катаев В.Б. Проза Чехова: Проблемы интепретации. – М., 1979.</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Скафтымов А.П. К вопросу о принципах построения пьес А.П. Чехова// Скафтымов А.П. Нравственные искания русских писателей. – М., 1972.</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Писательская и философская критика:</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Анненский И. Три сестры. Достоевский в художественной идеологии.</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Бердяев Н. Духи русской революции. Откровение о человеке в творчестве Достоевского.</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Вячеслав Иванов. Достоевский и роман-трагедия. </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Леонтьев К.Н. О всемирной любви (речь Достоевского на пушкинском празднике). Анализ, стиль и веяние (о Толстом).</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Мережковский Д.С. Достоевский и Лев Толстой. Христос и антихрист в русской литературе. Старый вопрос по поводу нового таланта ( о Чехове). Пророк русской революции (о Достоевском)</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Михайловский Н.А. Жестокий талант. Об отцах и детях и о г. Чехове. Кое-что о г. Чехове.</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Овсянико-Куликовский Д.Н. От «Мертвых душ» до «Вишневого сада». История русской интеллигенции (о 70-90- х годах).</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Розанов В.В. Легенда о Великом инквизиторе. О Достоевском. Наш «Антоша Чехонте».</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Соловьев В. Три речи в память Достоевского. Н.С. Лесков. Три разговора.</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Страхов Н.Н. Преступление и наказание. «Война и мир», сочинение графа Л.Н. Толстого (1,2,3 статьи).</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Чернышевский Н.Г. Детство, Отрочество и Военные рассказы графа Толстого.</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Шестов Л. Пророческий дар ( о Достоевском). Творчество из ничего (о Чехове)</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Бердяев Н. Ветхий и Новый завет в восприятии Льва Толстого.</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Леонтьев К. Наши новые христиане Достоевский и Лев Толстой.</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Ильин И.А. Гении России (главы о Достоевском и Толстом).</w:t>
      </w:r>
    </w:p>
    <w:p w:rsidR="00AA1783" w:rsidRPr="00416130" w:rsidRDefault="00AA1783" w:rsidP="00B6484E">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Шмелев И.С. О Достоевском (к роману «Идиот»).</w:t>
      </w:r>
    </w:p>
    <w:p w:rsidR="007B0BEE" w:rsidRPr="00416130" w:rsidRDefault="007B0BEE" w:rsidP="007B0BEE">
      <w:pPr>
        <w:spacing w:after="0" w:line="240" w:lineRule="auto"/>
        <w:jc w:val="both"/>
        <w:rPr>
          <w:rFonts w:ascii="Times New Roman" w:eastAsia="Times New Roman" w:hAnsi="Times New Roman" w:cs="Times New Roman"/>
          <w:sz w:val="24"/>
          <w:szCs w:val="24"/>
          <w:lang w:eastAsia="ru-RU"/>
        </w:rPr>
      </w:pPr>
    </w:p>
    <w:p w:rsidR="005603DE" w:rsidRPr="00416130" w:rsidRDefault="005603DE"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(первая половина)»</w:t>
      </w:r>
    </w:p>
    <w:p w:rsidR="008D4AC1" w:rsidRPr="00416130" w:rsidRDefault="008D4AC1" w:rsidP="008D4AC1">
      <w:pPr>
        <w:spacing w:after="0" w:line="240" w:lineRule="auto"/>
        <w:ind w:left="720"/>
        <w:rPr>
          <w:rFonts w:ascii="Times New Roman" w:eastAsia="Times New Roman" w:hAnsi="Times New Roman" w:cs="Times New Roman"/>
          <w:b/>
          <w:sz w:val="24"/>
          <w:szCs w:val="24"/>
          <w:lang w:eastAsia="ru-RU"/>
        </w:rPr>
      </w:pPr>
      <w:r w:rsidRPr="00416130">
        <w:rPr>
          <w:rFonts w:ascii="Times New Roman" w:eastAsia="Times New Roman" w:hAnsi="Times New Roman" w:cs="Times New Roman"/>
          <w:b/>
          <w:sz w:val="24"/>
          <w:szCs w:val="24"/>
          <w:lang w:eastAsia="ru-RU"/>
        </w:rPr>
        <w:t>Основная (монографии, учебники и учебные пособия).</w:t>
      </w:r>
    </w:p>
    <w:p w:rsidR="008D4AC1" w:rsidRPr="00416130" w:rsidRDefault="008D4AC1" w:rsidP="008D4AC1">
      <w:pPr>
        <w:spacing w:after="0" w:line="240" w:lineRule="auto"/>
        <w:rPr>
          <w:rFonts w:ascii="Times New Roman" w:eastAsia="Times New Roman" w:hAnsi="Times New Roman" w:cs="Times New Roman"/>
          <w:sz w:val="24"/>
          <w:szCs w:val="24"/>
          <w:lang w:eastAsia="ru-RU"/>
        </w:rPr>
      </w:pP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Гречаник(Калус) И. Религиозно-философские мотивы русской лирики рубежа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Художественная концепция бытия в русской лирике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2004.</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Литературный процесс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религиозно-философские тенденции: Часть </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Уч-мет. пособие. М., 2004.</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Литературный процесс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религиозно-философские тенденции: Часть </w:t>
      </w:r>
      <w:r w:rsidRPr="00416130">
        <w:rPr>
          <w:rFonts w:ascii="Times New Roman" w:eastAsia="Times New Roman" w:hAnsi="Times New Roman" w:cs="Times New Roman"/>
          <w:sz w:val="24"/>
          <w:szCs w:val="24"/>
          <w:lang w:val="en-US" w:eastAsia="ru-RU"/>
        </w:rPr>
        <w:t>II</w:t>
      </w:r>
      <w:r w:rsidRPr="00416130">
        <w:rPr>
          <w:rFonts w:ascii="Times New Roman" w:eastAsia="Times New Roman" w:hAnsi="Times New Roman" w:cs="Times New Roman"/>
          <w:sz w:val="24"/>
          <w:szCs w:val="24"/>
          <w:lang w:eastAsia="ru-RU"/>
        </w:rPr>
        <w:t>: Уч-мет. пособие. М., 2004.</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4 кн. Кн. 1. 1910 – 1930 годы; Кн. 2. 1910 – 1930 годы. Русское зарубежье / Под ред. Л.Ф. Алексеевой. М., 2005.</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Минералова И. Русская литература серебряного века: Поэтика символизма. –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рубежа веков (1890-е – начало 1920-х годов). – В 2 кн. – ИМЛИ РАН, М., 2000.</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2 т. / Под ред. Л.П. Кременцова. М., 2002.</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поэты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Под ред. Кременцова Л., Лосева В. М., 2002.</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М., 2003.</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Заманская В. Экзистенциальная традиция в русской литературе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Диалоги на границах столетий. – М., 2002.</w:t>
      </w:r>
    </w:p>
    <w:p w:rsidR="008D4AC1" w:rsidRPr="00416130" w:rsidRDefault="008D4AC1" w:rsidP="00B6484E">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Семёнова С. Русская поэзия и проза 1920– 1930-х годов. Поэтика – Видение мира – Философия. – М., 2001.</w:t>
      </w:r>
    </w:p>
    <w:p w:rsidR="008D4AC1" w:rsidRPr="00416130" w:rsidRDefault="008D4AC1" w:rsidP="008D4AC1">
      <w:pPr>
        <w:tabs>
          <w:tab w:val="left" w:pos="0"/>
        </w:tabs>
        <w:spacing w:after="0" w:line="240" w:lineRule="auto"/>
        <w:jc w:val="both"/>
        <w:rPr>
          <w:rFonts w:ascii="Times New Roman" w:eastAsia="Times New Roman" w:hAnsi="Times New Roman" w:cs="Times New Roman"/>
          <w:sz w:val="24"/>
          <w:szCs w:val="24"/>
          <w:lang w:eastAsia="ru-RU"/>
        </w:rPr>
      </w:pPr>
    </w:p>
    <w:p w:rsidR="008D4AC1" w:rsidRPr="00416130" w:rsidRDefault="008D4AC1" w:rsidP="008D4AC1">
      <w:pPr>
        <w:tabs>
          <w:tab w:val="left" w:pos="0"/>
        </w:tabs>
        <w:spacing w:after="0" w:line="240" w:lineRule="auto"/>
        <w:ind w:left="-720"/>
        <w:jc w:val="both"/>
        <w:rPr>
          <w:rFonts w:ascii="Times New Roman" w:eastAsia="Times New Roman" w:hAnsi="Times New Roman" w:cs="Times New Roman"/>
          <w:sz w:val="24"/>
          <w:szCs w:val="24"/>
          <w:lang w:eastAsia="ru-RU"/>
        </w:rPr>
      </w:pPr>
    </w:p>
    <w:p w:rsidR="008D4AC1" w:rsidRPr="00416130" w:rsidRDefault="008D4AC1" w:rsidP="00B6484E">
      <w:pPr>
        <w:numPr>
          <w:ilvl w:val="2"/>
          <w:numId w:val="9"/>
        </w:numPr>
        <w:tabs>
          <w:tab w:val="left" w:pos="0"/>
        </w:tabs>
        <w:spacing w:after="0" w:line="240" w:lineRule="auto"/>
        <w:rPr>
          <w:rFonts w:ascii="Times New Roman" w:eastAsia="Times New Roman" w:hAnsi="Times New Roman" w:cs="Times New Roman"/>
          <w:b/>
          <w:sz w:val="24"/>
          <w:szCs w:val="24"/>
          <w:lang w:eastAsia="ru-RU"/>
        </w:rPr>
      </w:pPr>
      <w:r w:rsidRPr="00416130">
        <w:rPr>
          <w:rFonts w:ascii="Times New Roman" w:eastAsia="Times New Roman" w:hAnsi="Times New Roman" w:cs="Times New Roman"/>
          <w:b/>
          <w:sz w:val="24"/>
          <w:szCs w:val="24"/>
          <w:lang w:eastAsia="ru-RU"/>
        </w:rPr>
        <w:t xml:space="preserve">Дополнительная литература. </w:t>
      </w:r>
    </w:p>
    <w:p w:rsidR="008D4AC1" w:rsidRPr="00416130" w:rsidRDefault="008D4AC1" w:rsidP="008D4AC1">
      <w:pPr>
        <w:tabs>
          <w:tab w:val="left" w:pos="0"/>
        </w:tabs>
        <w:spacing w:after="0" w:line="240" w:lineRule="auto"/>
        <w:jc w:val="both"/>
        <w:rPr>
          <w:rFonts w:ascii="Times New Roman" w:eastAsia="Times New Roman" w:hAnsi="Times New Roman" w:cs="Times New Roman"/>
          <w:sz w:val="24"/>
          <w:szCs w:val="24"/>
          <w:lang w:eastAsia="ru-RU"/>
        </w:rPr>
      </w:pP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Аверинцев С. Поэты.М., 1996.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Альфонсов В. Поэзия Пастернака. М., 1990.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Александр Блок: </w:t>
      </w:r>
      <w:r w:rsidRPr="00416130">
        <w:rPr>
          <w:rFonts w:ascii="Times New Roman" w:eastAsia="Times New Roman" w:hAnsi="Times New Roman" w:cs="Times New Roman"/>
          <w:sz w:val="24"/>
          <w:szCs w:val="24"/>
          <w:lang w:val="en-US" w:eastAsia="ru-RU"/>
        </w:rPr>
        <w:t>Proetcontra</w:t>
      </w:r>
      <w:r w:rsidRPr="00416130">
        <w:rPr>
          <w:rFonts w:ascii="Times New Roman" w:eastAsia="Times New Roman" w:hAnsi="Times New Roman" w:cs="Times New Roman"/>
          <w:sz w:val="24"/>
          <w:szCs w:val="24"/>
          <w:lang w:eastAsia="ru-RU"/>
        </w:rPr>
        <w:t>. – СПб., 2003.</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Анненков Ю. Дневник моих встреч: Цикл трагедий. В 2 Т. – М., 1991.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Азадовский А. Жизнь Николая Клюева. Документальное повествование. – СПб., 2002.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Афанасьев В. Александр Иванович Куприн. Изд. 2-е. М., 1972.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Бабаян Э. Ранний Горький. М., 1973.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Басинский П. Федякин С. Русская литература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и первой эмиграции. – М., 1998.</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Баевский В. Пастернак-лирик: основы поэтической системы. Смоленск, 1993.</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Баевский В. История Русской Поэзии: 1730 – 1980.М., 1996.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Баранов В. И. Горький без грима. М., 2001.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Белый А. Символизм как миропонимание. – М., 1994.</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Блок и современность. – М., 1981.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 М., 2003.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Бялик Б.Горький-драматург. М., 1977.</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Бялик Б. Судьба М.Горького. М., 1973.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Волков А. Творчество Куприна. – М., 1981.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Волков А.А. Смирнова Л.А.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Дооктябрьский период. 6-е изд. М.,1977.</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Воровский В. Литературная критика. М., 1971. – С.51-71; 234-250.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Гаспаров М. Поэт и культура. Три поэтики О. Мандельштама. М., 1995.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Гиппиус З.: Новые материалы. Исследования. – ИМЛИ РАН, М., 2002.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Голубков М. Максим Горький. – М. – 1998.</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Религиозно-философские мотивы русской лирики рубежа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столетий. – М., 2003.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Художественная концепция бытия в русской лирике начала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2004.</w:t>
      </w:r>
    </w:p>
    <w:p w:rsidR="008D4AC1" w:rsidRPr="00416130" w:rsidRDefault="008D4AC1" w:rsidP="00B6484E">
      <w:pPr>
        <w:numPr>
          <w:ilvl w:val="0"/>
          <w:numId w:val="9"/>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Гречаник (Калус) И.В. Фашисты Серебряного века // День литературы, 2005, № 6 (106).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Гречаник (Калус) И. Вызов небесам // Молодая гвардия, 2004, № 5–6. </w:t>
      </w:r>
    </w:p>
    <w:p w:rsidR="008D4AC1" w:rsidRPr="00416130" w:rsidRDefault="008D4AC1" w:rsidP="00B6484E">
      <w:pPr>
        <w:numPr>
          <w:ilvl w:val="0"/>
          <w:numId w:val="9"/>
        </w:num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Денисова Э.И. Поэзия И.А.Бунина рубежа веков. //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(дооктябрьский период). Сб. 4. – Калуга, 1973.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Зобнин Ю. Н.Гумилёв – поэт православия. – СПб., 2000.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Заболоцкий Н.Н. Николай Заболоцкий. Л., 1998.</w:t>
      </w:r>
    </w:p>
    <w:p w:rsidR="008D4AC1" w:rsidRPr="00416130" w:rsidRDefault="008D4AC1" w:rsidP="00B6484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Иванова Е. Об эволюции Блока После Октября и поэмы «Двенадцать». // Литература в школе. – 1993. - № 3. – С.27.</w:t>
      </w:r>
    </w:p>
    <w:p w:rsidR="008D4AC1" w:rsidRPr="00416130" w:rsidRDefault="008D4AC1" w:rsidP="00B6484E">
      <w:pPr>
        <w:numPr>
          <w:ilvl w:val="0"/>
          <w:numId w:val="9"/>
        </w:numPr>
        <w:tabs>
          <w:tab w:val="left" w:pos="0"/>
          <w:tab w:val="num" w:pos="900"/>
        </w:tabs>
        <w:spacing w:after="0" w:line="240" w:lineRule="auto"/>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советской литературы / Под ред. П.С. Выходцева. М., 1970.</w:t>
      </w:r>
    </w:p>
    <w:p w:rsidR="008D4AC1" w:rsidRPr="00416130" w:rsidRDefault="008D4AC1" w:rsidP="00B6484E">
      <w:pPr>
        <w:numPr>
          <w:ilvl w:val="0"/>
          <w:numId w:val="9"/>
        </w:numPr>
        <w:tabs>
          <w:tab w:val="left" w:pos="0"/>
          <w:tab w:val="num" w:pos="900"/>
        </w:tabs>
        <w:spacing w:after="0" w:line="240" w:lineRule="auto"/>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(20–90-е годы). Основные имена. // Под ред. Кормилова С. М., 1998.</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Казинцев А. Жертва вечерняя. // Литературная Россия. – 1990. - № 47. – С.14.</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Кондратович А. Твардовский: поэзия и личность. М., 1987.</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Крейд В. Парижская нота и «Розы» Георгия Иванова // Культура Российского зарубежья. М., 1995.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Качаева Л. Мастер живописания природы. Русская речь. – 1980. - № 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Кожинов В. Судьба поэта и лирическое творчество Блока и Есенина. // Вопросы литературы. Вып. 9. – Владимир. – 1975. – С.219.</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Колобаева Л.А. Проза И.А.Бунина. – М. – 2000.</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Колобаева Л.А. Русский символизм. М., 2000.</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Милюков П. Очерки по истории русской культуры: В 3 Т. – М., 1994.</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 О. Страницы русского реализма. – М., 1982.</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 О. Строгий талант. – М., 1976.</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Михайловский Б. Драматургия М.Горького эпохи первой русской революции. Изд. 3 доп. М., 1965.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Мочалова О. Голоса серебряного века. Поэт о поэтах. – М., 2004.</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Нефёдов В. Поэзия Бунина. – Минск. – 1975.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val="en-US" w:eastAsia="ru-RU"/>
        </w:rPr>
      </w:pPr>
      <w:r w:rsidRPr="00416130">
        <w:rPr>
          <w:rFonts w:ascii="Times New Roman" w:eastAsia="Times New Roman" w:hAnsi="Times New Roman" w:cs="Times New Roman"/>
          <w:sz w:val="24"/>
          <w:szCs w:val="24"/>
          <w:lang w:eastAsia="ru-RU"/>
        </w:rPr>
        <w:t>НиколайГумилёв</w:t>
      </w:r>
      <w:r w:rsidRPr="00416130">
        <w:rPr>
          <w:rFonts w:ascii="Times New Roman" w:eastAsia="Times New Roman" w:hAnsi="Times New Roman" w:cs="Times New Roman"/>
          <w:sz w:val="24"/>
          <w:szCs w:val="24"/>
          <w:lang w:val="en-US" w:eastAsia="ru-RU"/>
        </w:rPr>
        <w:t xml:space="preserve">: Pro et contra.. – </w:t>
      </w:r>
      <w:r w:rsidRPr="00416130">
        <w:rPr>
          <w:rFonts w:ascii="Times New Roman" w:eastAsia="Times New Roman" w:hAnsi="Times New Roman" w:cs="Times New Roman"/>
          <w:sz w:val="24"/>
          <w:szCs w:val="24"/>
          <w:lang w:eastAsia="ru-RU"/>
        </w:rPr>
        <w:t>СПб</w:t>
      </w:r>
      <w:r w:rsidRPr="00416130">
        <w:rPr>
          <w:rFonts w:ascii="Times New Roman" w:eastAsia="Times New Roman" w:hAnsi="Times New Roman" w:cs="Times New Roman"/>
          <w:sz w:val="24"/>
          <w:szCs w:val="24"/>
          <w:lang w:val="en-US" w:eastAsia="ru-RU"/>
        </w:rPr>
        <w:t>, 2000.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Новиков В.В. В творческой лаборатории М.Горького-драматурга. М., 1976.</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Овчаренко А. Горький и литературные искания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М.,1982.</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Очерки литературы русского зарубежья. // Под ред. А.Соколова. М., 2001. </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Орлов В. Жизнь Блока: Гамаюн, птица вещая. – М., 2001.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Палиевский П. Розанов и Флоренский: О миросозерцательных основах поэзии А.Блока. // Литературная учёба. – 1989. - № 1. – С.56. </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Пайман А. История русского символизма. – М., 2002.</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Пролетарские поэты первых лет советской эпохи. Сборник. Л., 1959. </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Рождественская И. Поэзия Эдуарда Багрицкого. Л., 1967.</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Ростовцева И. Заболоцкий: опыт художественного исследования. М., 1984.</w:t>
      </w:r>
    </w:p>
    <w:p w:rsidR="008D4AC1" w:rsidRPr="00416130" w:rsidRDefault="008D4AC1" w:rsidP="00B6484E">
      <w:pPr>
        <w:numPr>
          <w:ilvl w:val="0"/>
          <w:numId w:val="9"/>
        </w:numPr>
        <w:tabs>
          <w:tab w:val="left" w:pos="0"/>
          <w:tab w:val="num" w:pos="90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века. Дооктябрьский период. Под редакцией Л.А.Смирновой. - Л., 1996.</w:t>
      </w:r>
    </w:p>
    <w:p w:rsidR="008D4AC1" w:rsidRPr="00416130" w:rsidRDefault="008D4AC1" w:rsidP="00B6484E">
      <w:pPr>
        <w:numPr>
          <w:ilvl w:val="0"/>
          <w:numId w:val="9"/>
        </w:numPr>
        <w:tabs>
          <w:tab w:val="left" w:pos="0"/>
          <w:tab w:val="num" w:pos="90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писатели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Словарь-справочник. //Под ред. Романовой Г. – М., 2003.</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Смирнова Л.А. Иван Алексеевич Бунин. Жизнь и творчество. – М., 1991.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Соловьёв Б. Поэт и его подвиг.– М., 1971.</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Соколов А. История русской литературы конца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 xml:space="preserve"> – начала</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М., 1979.</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Флоренский П. Пять лет после смерти А.Блока. // Литературная учёба. – 1990. - № 6. – С.93.</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Шайтанов И. В содружестве светил: поэзия Н.Асеева. М, 1985.</w:t>
      </w:r>
    </w:p>
    <w:p w:rsidR="008D4AC1"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Шкловский Б. Гамбургский счёт: Статьи – воспоминания – эссе (1914 – 1933). – М. – 1990.</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Шошин В. Николай Тихонов. Очерк жизни и творчества. Л., 1981.</w:t>
      </w:r>
    </w:p>
    <w:p w:rsidR="008D4AC1" w:rsidRPr="00416130" w:rsidRDefault="008D4AC1" w:rsidP="00B6484E">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Эвентов И. Демьян Бедный. Жизнь, поэзия, судьба. М., 1983.</w:t>
      </w:r>
    </w:p>
    <w:p w:rsidR="00AA1783" w:rsidRPr="00416130" w:rsidRDefault="008D4AC1" w:rsidP="00B6484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Эткинд Е. Там, внутри: О русской поэзии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СПб. – 1995.</w:t>
      </w:r>
    </w:p>
    <w:p w:rsidR="00DA4E3C" w:rsidRPr="00416130" w:rsidRDefault="00DA4E3C"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p>
    <w:p w:rsidR="005603DE" w:rsidRPr="00416130" w:rsidRDefault="005603DE" w:rsidP="005603DE">
      <w:pPr>
        <w:tabs>
          <w:tab w:val="num" w:pos="851"/>
          <w:tab w:val="right" w:leader="underscore" w:pos="8505"/>
        </w:tabs>
        <w:spacing w:after="0" w:line="276" w:lineRule="auto"/>
        <w:ind w:left="851"/>
        <w:jc w:val="both"/>
        <w:rPr>
          <w:rFonts w:ascii="Times New Roman" w:hAnsi="Times New Roman" w:cs="Times New Roman"/>
          <w:b/>
          <w:bCs/>
          <w:sz w:val="24"/>
          <w:szCs w:val="24"/>
        </w:rPr>
      </w:pPr>
      <w:r w:rsidRPr="00416130">
        <w:rPr>
          <w:rFonts w:ascii="Times New Roman" w:hAnsi="Times New Roman" w:cs="Times New Roman"/>
          <w:b/>
          <w:bCs/>
          <w:sz w:val="24"/>
          <w:szCs w:val="24"/>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bCs/>
          <w:sz w:val="24"/>
          <w:szCs w:val="24"/>
          <w:lang w:val="en-US"/>
        </w:rPr>
        <w:t>XX</w:t>
      </w:r>
      <w:r w:rsidRPr="00416130">
        <w:rPr>
          <w:rFonts w:ascii="Times New Roman" w:hAnsi="Times New Roman" w:cs="Times New Roman"/>
          <w:b/>
          <w:bCs/>
          <w:sz w:val="24"/>
          <w:szCs w:val="24"/>
        </w:rPr>
        <w:t xml:space="preserve"> века (вторая половина)»</w:t>
      </w:r>
    </w:p>
    <w:p w:rsidR="00D744DB" w:rsidRPr="00416130" w:rsidRDefault="00D744DB" w:rsidP="00B6484E">
      <w:pPr>
        <w:numPr>
          <w:ilvl w:val="1"/>
          <w:numId w:val="10"/>
        </w:numPr>
        <w:spacing w:after="0" w:line="240" w:lineRule="auto"/>
        <w:ind w:right="-365"/>
        <w:jc w:val="center"/>
        <w:rPr>
          <w:rFonts w:ascii="Times New Roman" w:eastAsia="Times New Roman" w:hAnsi="Times New Roman" w:cs="Times New Roman"/>
          <w:b/>
          <w:sz w:val="24"/>
          <w:szCs w:val="24"/>
          <w:u w:val="single"/>
          <w:lang w:eastAsia="ru-RU"/>
        </w:rPr>
      </w:pPr>
      <w:r w:rsidRPr="00416130">
        <w:rPr>
          <w:rFonts w:ascii="Times New Roman" w:eastAsia="Times New Roman" w:hAnsi="Times New Roman" w:cs="Times New Roman"/>
          <w:b/>
          <w:sz w:val="24"/>
          <w:szCs w:val="24"/>
          <w:u w:val="single"/>
          <w:lang w:eastAsia="ru-RU"/>
        </w:rPr>
        <w:t xml:space="preserve">Основная </w:t>
      </w:r>
    </w:p>
    <w:p w:rsidR="00D744DB" w:rsidRPr="00416130" w:rsidRDefault="00D744DB" w:rsidP="00B6484E">
      <w:pPr>
        <w:numPr>
          <w:ilvl w:val="1"/>
          <w:numId w:val="10"/>
        </w:numPr>
        <w:spacing w:after="0" w:line="240" w:lineRule="auto"/>
        <w:ind w:right="-365"/>
        <w:rPr>
          <w:rFonts w:ascii="Times New Roman" w:eastAsia="Times New Roman" w:hAnsi="Times New Roman" w:cs="Times New Roman"/>
          <w:b/>
          <w:sz w:val="24"/>
          <w:szCs w:val="24"/>
          <w:lang w:eastAsia="ru-RU"/>
        </w:rPr>
      </w:pP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20 века: Т.1 /Под ред.Л.П.Кременцова.-М.:Академия, 2002. -(Высшее образование).</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Ершов Л.Ф. История русской советской литературы. – М., 1988.</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Мусатов В.В. История русской литературы 1 половина 20 века (советский период).-М.: Высшая школа: Академия, 2001.</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Русская литература XX века: Школы, направления, методы творческой работы /Под ред. С.И.Тиминой.-М; СПб: Высшая школа., Логос, 2002.</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Лейдерман Н.Л. Современная русская литература 1950-1990-е годы: Учеб.пособ.:В 2-х т. - М.: Академия, 2003.</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Т.П. Литература русского зарубежья: Курс лекций.- М.: Высшая школа, 2003.</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Минералов Ю.И. История русской литературы:90-е годы XX века:Учебное пособие.-М.: ВЛАДОС, 2004.</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Современная русская литература (1990-е гг.-начало ХХI в.: Учеб. пособ.- СПб.; М.: Филфак СПбГУ: Академия,2005.-352с.</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История русской литературы ХХ века</w:t>
      </w:r>
      <w:r w:rsidRPr="00416130">
        <w:rPr>
          <w:rFonts w:ascii="Times New Roman" w:eastAsia="Times New Roman" w:hAnsi="Times New Roman" w:cs="Times New Roman"/>
          <w:sz w:val="24"/>
          <w:szCs w:val="24"/>
          <w:lang w:eastAsia="ru-RU"/>
        </w:rPr>
        <w:t xml:space="preserve"> : учеб.пособ.:в 4-х кн. Кн.3 : 1940-1960 годы / Под ред.Л.Ф.Алексеевой. - М. : Высш.шк., 2006. - 407с.</w:t>
      </w:r>
    </w:p>
    <w:p w:rsidR="00D744DB" w:rsidRPr="00416130" w:rsidRDefault="00D744DB" w:rsidP="00B6484E">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bCs/>
          <w:sz w:val="24"/>
          <w:szCs w:val="24"/>
          <w:lang w:eastAsia="ru-RU"/>
        </w:rPr>
        <w:t>История русской литературы ХХ века</w:t>
      </w:r>
      <w:r w:rsidRPr="00416130">
        <w:rPr>
          <w:rFonts w:ascii="Times New Roman" w:eastAsia="Times New Roman" w:hAnsi="Times New Roman" w:cs="Times New Roman"/>
          <w:sz w:val="24"/>
          <w:szCs w:val="24"/>
          <w:lang w:eastAsia="ru-RU"/>
        </w:rPr>
        <w:t>: учеб.пособ.:в 4-х кн. Кн.4 : 1970-2000 годы / Под ред.Л.Ф.Алексеевой. - М. : Высш.шк., 2008. - 488с.</w:t>
      </w:r>
    </w:p>
    <w:p w:rsidR="00D744DB" w:rsidRPr="00416130" w:rsidRDefault="00D744DB" w:rsidP="00D744DB">
      <w:pPr>
        <w:spacing w:after="0" w:line="240" w:lineRule="auto"/>
        <w:ind w:left="-360" w:right="-365"/>
        <w:rPr>
          <w:rFonts w:ascii="Times New Roman" w:eastAsia="Times New Roman" w:hAnsi="Times New Roman" w:cs="Times New Roman"/>
          <w:b/>
          <w:sz w:val="24"/>
          <w:szCs w:val="24"/>
          <w:lang w:eastAsia="ru-RU"/>
        </w:rPr>
      </w:pPr>
    </w:p>
    <w:p w:rsidR="00D744DB" w:rsidRPr="00416130" w:rsidRDefault="00D744DB" w:rsidP="00D744DB">
      <w:pPr>
        <w:spacing w:after="0" w:line="240" w:lineRule="auto"/>
        <w:ind w:left="-720" w:right="-365"/>
        <w:rPr>
          <w:rFonts w:ascii="Times New Roman" w:eastAsia="Times New Roman" w:hAnsi="Times New Roman" w:cs="Times New Roman"/>
          <w:b/>
          <w:sz w:val="24"/>
          <w:szCs w:val="24"/>
          <w:lang w:eastAsia="ru-RU"/>
        </w:rPr>
      </w:pPr>
    </w:p>
    <w:p w:rsidR="00D744DB" w:rsidRPr="00416130" w:rsidRDefault="00D744DB" w:rsidP="00D744DB">
      <w:pPr>
        <w:spacing w:after="0" w:line="240" w:lineRule="auto"/>
        <w:rPr>
          <w:rFonts w:ascii="Times New Roman" w:eastAsia="Times New Roman" w:hAnsi="Times New Roman" w:cs="Times New Roman"/>
          <w:b/>
          <w:sz w:val="24"/>
          <w:szCs w:val="24"/>
          <w:u w:val="single"/>
          <w:lang w:eastAsia="ru-RU"/>
        </w:rPr>
      </w:pPr>
      <w:r w:rsidRPr="00416130">
        <w:rPr>
          <w:rFonts w:ascii="Times New Roman" w:eastAsia="Times New Roman" w:hAnsi="Times New Roman" w:cs="Times New Roman"/>
          <w:b/>
          <w:sz w:val="24"/>
          <w:szCs w:val="24"/>
          <w:u w:val="single"/>
          <w:lang w:eastAsia="ru-RU"/>
        </w:rPr>
        <w:t>Дополнительная (монографии, учебники и учебные пособия).</w:t>
      </w:r>
    </w:p>
    <w:p w:rsidR="00D744DB" w:rsidRPr="00416130" w:rsidRDefault="00D744DB" w:rsidP="00D744DB">
      <w:pPr>
        <w:spacing w:after="0" w:line="240" w:lineRule="auto"/>
        <w:rPr>
          <w:rFonts w:ascii="Times New Roman" w:eastAsia="Times New Roman" w:hAnsi="Times New Roman" w:cs="Times New Roman"/>
          <w:b/>
          <w:sz w:val="24"/>
          <w:szCs w:val="24"/>
          <w:lang w:eastAsia="ru-RU"/>
        </w:rPr>
      </w:pP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Буслакова Т. Литература русского зарубежья: Курс лекций. М., 2003.</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Заманская В. Экзистенциальная традиция в русской литературе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Диалоги на границах столетий. – М., 2002.</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4 кн. Кн.3: 1940 – 1960-е годы. Уч. пос. / Под ред .Л. Алексеевой. М., 2006.</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проза конца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/Под ред Т. Колядич. М., 2005.</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2 т. / Под ред. Л.П. Кременцова. М., 2002.</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поэты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 Под ред. Кременцова Л., Лосева В. М., 2002.</w:t>
      </w:r>
    </w:p>
    <w:p w:rsidR="00D744DB" w:rsidRPr="00416130" w:rsidRDefault="00D744DB" w:rsidP="00B6484E">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Трубина Л.А.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2003.</w:t>
      </w:r>
    </w:p>
    <w:p w:rsidR="00D744DB" w:rsidRPr="00416130" w:rsidRDefault="00D744DB" w:rsidP="00D744DB">
      <w:pPr>
        <w:tabs>
          <w:tab w:val="left" w:pos="0"/>
        </w:tabs>
        <w:spacing w:after="0" w:line="240" w:lineRule="auto"/>
        <w:jc w:val="both"/>
        <w:rPr>
          <w:rFonts w:ascii="Times New Roman" w:eastAsia="Times New Roman" w:hAnsi="Times New Roman" w:cs="Times New Roman"/>
          <w:sz w:val="24"/>
          <w:szCs w:val="24"/>
          <w:lang w:eastAsia="ru-RU"/>
        </w:rPr>
      </w:pPr>
    </w:p>
    <w:p w:rsidR="00D744DB" w:rsidRPr="00416130" w:rsidRDefault="00D744DB" w:rsidP="00B6484E">
      <w:pPr>
        <w:numPr>
          <w:ilvl w:val="2"/>
          <w:numId w:val="9"/>
        </w:numPr>
        <w:tabs>
          <w:tab w:val="left" w:pos="0"/>
        </w:tabs>
        <w:spacing w:after="0" w:line="240" w:lineRule="auto"/>
        <w:rPr>
          <w:rFonts w:ascii="Times New Roman" w:eastAsia="Times New Roman" w:hAnsi="Times New Roman" w:cs="Times New Roman"/>
          <w:b/>
          <w:sz w:val="24"/>
          <w:szCs w:val="24"/>
          <w:u w:val="single"/>
          <w:lang w:eastAsia="ru-RU"/>
        </w:rPr>
      </w:pPr>
      <w:r w:rsidRPr="00416130">
        <w:rPr>
          <w:rFonts w:ascii="Times New Roman" w:eastAsia="Times New Roman" w:hAnsi="Times New Roman" w:cs="Times New Roman"/>
          <w:b/>
          <w:sz w:val="24"/>
          <w:szCs w:val="24"/>
          <w:u w:val="single"/>
          <w:lang w:eastAsia="ru-RU"/>
        </w:rPr>
        <w:t xml:space="preserve">Дополнительная литература. </w:t>
      </w:r>
    </w:p>
    <w:p w:rsidR="00D744DB" w:rsidRPr="00416130" w:rsidRDefault="00D744DB" w:rsidP="00D744DB">
      <w:pPr>
        <w:tabs>
          <w:tab w:val="left" w:pos="0"/>
        </w:tabs>
        <w:spacing w:after="0" w:line="240" w:lineRule="auto"/>
        <w:jc w:val="both"/>
        <w:rPr>
          <w:rFonts w:ascii="Times New Roman" w:eastAsia="Times New Roman" w:hAnsi="Times New Roman" w:cs="Times New Roman"/>
          <w:sz w:val="24"/>
          <w:szCs w:val="24"/>
          <w:lang w:eastAsia="ru-RU"/>
        </w:rPr>
      </w:pP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Золотусский И. Монолог с вариациями. М., 1980.</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Сидоров Е. На пути к синтезу. Вопросы литературы. 1975. № 6. (О В.Белове)</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История русской советской литературы / Под ред. П.С. Выходцева. М., 1970.</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История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(20–90-е годы). Основные имена. Учебн.пособие / под ред. С.И. Кормилова. М., </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Ершов Л.В.история русской советской литературы. М., 1998.</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Казак В. Лексикон русской литературы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М., 1996.</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Скоропанова И. Русская постмодернистская литература: Учебн.пособие. М., 1999.</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поэты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Учебн.пособие / Сост. Л.П. Кременцов, В.В. Лосев. М., 2002.</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В 2-х т.: Т.2. 1940 – 1990-е годы / Под ред. Л.П. Кременцова. М., 2002.</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Романова Г. Русские писатели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Словарь-справочник.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Трубина Л. Русская литература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Учебн.пособие.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Нефагина Г. Русская проза конца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века: Учебн.пособие.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Дунаев М. Русская литература советского периода // Дунаев М. Вера в горниле сомнений.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Дунаев М. Русская литература в эмиграции // Дунаев М. Вера в горниле сомнений. М., 2003.</w:t>
      </w:r>
    </w:p>
    <w:p w:rsidR="00D744DB" w:rsidRPr="00416130" w:rsidRDefault="00D744DB" w:rsidP="00B6484E">
      <w:pPr>
        <w:numPr>
          <w:ilvl w:val="0"/>
          <w:numId w:val="11"/>
        </w:numPr>
        <w:spacing w:after="0" w:line="240" w:lineRule="auto"/>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 Дунаев М. Литература конца </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столетия // Дунаев М. Вера в горниле сомнений. М., 2003.</w:t>
      </w:r>
    </w:p>
    <w:p w:rsidR="00FC09D3" w:rsidRPr="00416130" w:rsidRDefault="00FC09D3" w:rsidP="00D744DB">
      <w:pPr>
        <w:spacing w:after="0" w:line="276" w:lineRule="auto"/>
        <w:jc w:val="both"/>
        <w:rPr>
          <w:rFonts w:ascii="Times New Roman" w:eastAsia="Times New Roman" w:hAnsi="Times New Roman" w:cs="Times New Roman"/>
          <w:i/>
          <w:sz w:val="24"/>
          <w:szCs w:val="24"/>
          <w:lang w:eastAsia="ru-RU"/>
        </w:rPr>
      </w:pPr>
    </w:p>
    <w:p w:rsidR="00FC09D3" w:rsidRPr="00416130" w:rsidRDefault="00D744DB" w:rsidP="00D744DB">
      <w:pPr>
        <w:shd w:val="clear" w:color="auto" w:fill="FFFFFF"/>
        <w:spacing w:line="276" w:lineRule="auto"/>
        <w:jc w:val="both"/>
        <w:rPr>
          <w:rFonts w:ascii="Times New Roman" w:hAnsi="Times New Roman" w:cs="Times New Roman"/>
          <w:b/>
          <w:bCs/>
          <w:sz w:val="24"/>
          <w:szCs w:val="24"/>
        </w:rPr>
      </w:pPr>
      <w:r w:rsidRPr="00416130">
        <w:rPr>
          <w:rFonts w:ascii="Times New Roman" w:hAnsi="Times New Roman" w:cs="Times New Roman"/>
          <w:b/>
          <w:bCs/>
          <w:sz w:val="24"/>
          <w:szCs w:val="24"/>
        </w:rPr>
        <w:t>П</w:t>
      </w:r>
      <w:r w:rsidR="00FC09D3" w:rsidRPr="00416130">
        <w:rPr>
          <w:rFonts w:ascii="Times New Roman" w:hAnsi="Times New Roman" w:cs="Times New Roman"/>
          <w:b/>
          <w:bCs/>
          <w:sz w:val="24"/>
          <w:szCs w:val="24"/>
        </w:rPr>
        <w:t>рограммное обеспечение и Интернет ресурсы</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val="en-US" w:eastAsia="ru-RU"/>
        </w:rPr>
        <w:t>W</w:t>
      </w:r>
      <w:r w:rsidRPr="00416130">
        <w:rPr>
          <w:rFonts w:ascii="Times New Roman" w:eastAsia="Times New Roman" w:hAnsi="Times New Roman" w:cs="Times New Roman"/>
          <w:i/>
          <w:sz w:val="24"/>
          <w:szCs w:val="24"/>
          <w:lang w:eastAsia="ru-RU"/>
        </w:rPr>
        <w:t>ог</w:t>
      </w:r>
      <w:r w:rsidRPr="00416130">
        <w:rPr>
          <w:rFonts w:ascii="Times New Roman" w:eastAsia="Times New Roman" w:hAnsi="Times New Roman" w:cs="Times New Roman"/>
          <w:i/>
          <w:sz w:val="24"/>
          <w:szCs w:val="24"/>
          <w:lang w:val="en-US" w:eastAsia="ru-RU"/>
        </w:rPr>
        <w:t>d</w:t>
      </w:r>
      <w:r w:rsidRPr="00416130">
        <w:rPr>
          <w:rFonts w:ascii="Times New Roman" w:eastAsia="Times New Roman" w:hAnsi="Times New Roman" w:cs="Times New Roman"/>
          <w:i/>
          <w:sz w:val="24"/>
          <w:szCs w:val="24"/>
          <w:lang w:eastAsia="ru-RU"/>
        </w:rPr>
        <w:t>, Ехсе</w:t>
      </w:r>
      <w:r w:rsidRPr="00416130">
        <w:rPr>
          <w:rFonts w:ascii="Times New Roman" w:eastAsia="Times New Roman" w:hAnsi="Times New Roman" w:cs="Times New Roman"/>
          <w:i/>
          <w:sz w:val="24"/>
          <w:szCs w:val="24"/>
          <w:lang w:val="en-US" w:eastAsia="ru-RU"/>
        </w:rPr>
        <w:t>l</w:t>
      </w:r>
      <w:r w:rsidRPr="00416130">
        <w:rPr>
          <w:rFonts w:ascii="Times New Roman" w:eastAsia="Times New Roman" w:hAnsi="Times New Roman" w:cs="Times New Roman"/>
          <w:i/>
          <w:sz w:val="24"/>
          <w:szCs w:val="24"/>
          <w:lang w:eastAsia="ru-RU"/>
        </w:rPr>
        <w:t xml:space="preserve">, </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val="en-US" w:eastAsia="ru-RU"/>
        </w:rPr>
        <w:t>Pow</w:t>
      </w:r>
      <w:r w:rsidRPr="00416130">
        <w:rPr>
          <w:rFonts w:ascii="Times New Roman" w:eastAsia="Times New Roman" w:hAnsi="Times New Roman" w:cs="Times New Roman"/>
          <w:i/>
          <w:sz w:val="24"/>
          <w:szCs w:val="24"/>
          <w:lang w:eastAsia="ru-RU"/>
        </w:rPr>
        <w:t>ег Ро</w:t>
      </w:r>
      <w:r w:rsidRPr="00416130">
        <w:rPr>
          <w:rFonts w:ascii="Times New Roman" w:eastAsia="Times New Roman" w:hAnsi="Times New Roman" w:cs="Times New Roman"/>
          <w:i/>
          <w:sz w:val="24"/>
          <w:szCs w:val="24"/>
          <w:lang w:val="en-US" w:eastAsia="ru-RU"/>
        </w:rPr>
        <w:t>int</w:t>
      </w:r>
      <w:r w:rsidRPr="00416130">
        <w:rPr>
          <w:rFonts w:ascii="Times New Roman" w:eastAsia="Times New Roman" w:hAnsi="Times New Roman" w:cs="Times New Roman"/>
          <w:i/>
          <w:sz w:val="24"/>
          <w:szCs w:val="24"/>
          <w:lang w:eastAsia="ru-RU"/>
        </w:rPr>
        <w:t>;</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val="en-US" w:eastAsia="ru-RU"/>
        </w:rPr>
      </w:pPr>
      <w:r w:rsidRPr="00416130">
        <w:rPr>
          <w:rFonts w:ascii="Times New Roman" w:eastAsia="Times New Roman" w:hAnsi="Times New Roman" w:cs="Times New Roman"/>
          <w:i/>
          <w:sz w:val="24"/>
          <w:szCs w:val="24"/>
          <w:lang w:val="en-US" w:eastAsia="ru-RU"/>
        </w:rPr>
        <w:t>Adobe Photoshop;</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val="en-US" w:eastAsia="ru-RU"/>
        </w:rPr>
      </w:pPr>
      <w:r w:rsidRPr="00416130">
        <w:rPr>
          <w:rFonts w:ascii="Times New Roman" w:eastAsia="Times New Roman" w:hAnsi="Times New Roman" w:cs="Times New Roman"/>
          <w:i/>
          <w:sz w:val="24"/>
          <w:szCs w:val="24"/>
          <w:lang w:val="en-US" w:eastAsia="ru-RU"/>
        </w:rPr>
        <w:t>Adobe Premiere;</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val="en-US" w:eastAsia="ru-RU"/>
        </w:rPr>
      </w:pPr>
      <w:r w:rsidRPr="00416130">
        <w:rPr>
          <w:rFonts w:ascii="Times New Roman" w:eastAsia="Times New Roman" w:hAnsi="Times New Roman" w:cs="Times New Roman"/>
          <w:i/>
          <w:sz w:val="24"/>
          <w:szCs w:val="24"/>
          <w:lang w:val="en-US" w:eastAsia="ru-RU"/>
        </w:rPr>
        <w:t>Power DVD;</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val="en-US" w:eastAsia="ru-RU"/>
        </w:rPr>
        <w:t>MediaPlayerClassic</w:t>
      </w:r>
      <w:r w:rsidRPr="00416130">
        <w:rPr>
          <w:rFonts w:ascii="Times New Roman" w:eastAsia="Times New Roman" w:hAnsi="Times New Roman" w:cs="Times New Roman"/>
          <w:i/>
          <w:sz w:val="24"/>
          <w:szCs w:val="24"/>
          <w:lang w:eastAsia="ru-RU"/>
        </w:rPr>
        <w:t>.</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r w:rsidRPr="00416130">
        <w:rPr>
          <w:rFonts w:ascii="Times New Roman" w:eastAsia="Times New Roman" w:hAnsi="Times New Roman" w:cs="Times New Roman"/>
          <w:i/>
          <w:sz w:val="24"/>
          <w:szCs w:val="24"/>
          <w:lang w:eastAsia="ru-RU"/>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D744DB" w:rsidRPr="00416130" w:rsidRDefault="00D744DB" w:rsidP="00D744DB">
      <w:pPr>
        <w:spacing w:after="0" w:line="276" w:lineRule="auto"/>
        <w:ind w:firstLine="709"/>
        <w:jc w:val="both"/>
        <w:rPr>
          <w:rFonts w:ascii="Times New Roman" w:eastAsia="Times New Roman" w:hAnsi="Times New Roman" w:cs="Times New Roman"/>
          <w:i/>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Избранные Интернет-ресурсы по русской литературе</w:t>
      </w:r>
    </w:p>
    <w:p w:rsidR="00D744DB" w:rsidRPr="00416130" w:rsidRDefault="00D744DB" w:rsidP="00D744DB">
      <w:pPr>
        <w:spacing w:after="0" w:line="240" w:lineRule="auto"/>
        <w:ind w:left="720" w:right="-365"/>
        <w:contextualSpacing/>
        <w:rPr>
          <w:rFonts w:ascii="Times New Roman" w:eastAsia="Times New Roman" w:hAnsi="Times New Roman" w:cs="Times New Roman"/>
          <w:i/>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Многопрофильные филологические сайты</w:t>
      </w:r>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Друзья и партнёры (</w:t>
      </w:r>
      <w:r w:rsidRPr="00416130">
        <w:rPr>
          <w:rFonts w:ascii="Times New Roman" w:eastAsia="Times New Roman" w:hAnsi="Times New Roman" w:cs="Times New Roman"/>
          <w:sz w:val="24"/>
          <w:szCs w:val="24"/>
          <w:lang w:val="en-US" w:eastAsia="ru-RU"/>
        </w:rPr>
        <w:t>FriendsandPartners</w:t>
      </w:r>
      <w:r w:rsidRPr="00416130">
        <w:rPr>
          <w:rFonts w:ascii="Times New Roman" w:eastAsia="Times New Roman" w:hAnsi="Times New Roman" w:cs="Times New Roman"/>
          <w:sz w:val="24"/>
          <w:szCs w:val="24"/>
          <w:lang w:eastAsia="ru-RU"/>
        </w:rPr>
        <w:t xml:space="preserve">): Двуязычный информационно-поисковый сайт по русской литературе </w:t>
      </w:r>
      <w:r w:rsidRPr="00416130">
        <w:rPr>
          <w:rFonts w:ascii="Times New Roman" w:eastAsia="Times New Roman" w:hAnsi="Times New Roman" w:cs="Times New Roman"/>
          <w:sz w:val="24"/>
          <w:szCs w:val="24"/>
          <w:lang w:val="en-US" w:eastAsia="ru-RU"/>
        </w:rPr>
        <w:t>XIX</w:t>
      </w:r>
      <w:r w:rsidRPr="00416130">
        <w:rPr>
          <w:rFonts w:ascii="Times New Roman" w:eastAsia="Times New Roman" w:hAnsi="Times New Roman" w:cs="Times New Roman"/>
          <w:sz w:val="24"/>
          <w:szCs w:val="24"/>
          <w:lang w:eastAsia="ru-RU"/>
        </w:rPr>
        <w:t>–</w:t>
      </w:r>
      <w:r w:rsidRPr="00416130">
        <w:rPr>
          <w:rFonts w:ascii="Times New Roman" w:eastAsia="Times New Roman" w:hAnsi="Times New Roman" w:cs="Times New Roman"/>
          <w:sz w:val="24"/>
          <w:szCs w:val="24"/>
          <w:lang w:val="en-US" w:eastAsia="ru-RU"/>
        </w:rPr>
        <w:t>XX</w:t>
      </w:r>
      <w:r w:rsidRPr="00416130">
        <w:rPr>
          <w:rFonts w:ascii="Times New Roman" w:eastAsia="Times New Roman" w:hAnsi="Times New Roman" w:cs="Times New Roman"/>
          <w:sz w:val="24"/>
          <w:szCs w:val="24"/>
          <w:lang w:eastAsia="ru-RU"/>
        </w:rPr>
        <w:t xml:space="preserve"> вв.:</w:t>
      </w:r>
      <w:hyperlink r:id="rId19"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fplib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literature</w:t>
        </w:r>
        <w:r w:rsidRPr="00416130">
          <w:rPr>
            <w:rFonts w:ascii="Times New Roman" w:eastAsia="Times New Roman" w:hAnsi="Times New Roman" w:cs="Times New Roman"/>
            <w:color w:val="0000FF"/>
            <w:sz w:val="24"/>
            <w:szCs w:val="24"/>
            <w:u w:val="single"/>
            <w:lang w:eastAsia="ru-RU"/>
          </w:rPr>
          <w:t>/</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Каталог: Историко-литературное издание:</w:t>
      </w:r>
      <w:hyperlink r:id="rId20"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litcatalog</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al</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Литература в Сети: </w:t>
      </w:r>
      <w:hyperlink r:id="rId21"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litera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Русский филологический портал: </w:t>
      </w:r>
      <w:hyperlink r:id="rId22"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philology</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Русск</w:t>
      </w:r>
      <w:r w:rsidRPr="00416130">
        <w:rPr>
          <w:rFonts w:ascii="Times New Roman" w:eastAsia="Times New Roman" w:hAnsi="Times New Roman" w:cs="Times New Roman"/>
          <w:sz w:val="24"/>
          <w:szCs w:val="24"/>
          <w:lang w:val="en-US" w:eastAsia="ru-RU"/>
        </w:rPr>
        <w:t>i</w:t>
      </w:r>
      <w:r w:rsidRPr="00416130">
        <w:rPr>
          <w:rFonts w:ascii="Times New Roman" w:eastAsia="Times New Roman" w:hAnsi="Times New Roman" w:cs="Times New Roman"/>
          <w:sz w:val="24"/>
          <w:szCs w:val="24"/>
          <w:lang w:eastAsia="ru-RU"/>
        </w:rPr>
        <w:t xml:space="preserve">й язык: сайт для филологов, </w:t>
      </w:r>
      <w:r w:rsidRPr="00416130">
        <w:rPr>
          <w:rFonts w:ascii="Times New Roman" w:eastAsia="Times New Roman" w:hAnsi="Times New Roman" w:cs="Times New Roman"/>
          <w:sz w:val="24"/>
          <w:szCs w:val="24"/>
          <w:lang w:val="en-US" w:eastAsia="ru-RU"/>
        </w:rPr>
        <w:t>c</w:t>
      </w:r>
      <w:r w:rsidRPr="00416130">
        <w:rPr>
          <w:rFonts w:ascii="Times New Roman" w:eastAsia="Times New Roman" w:hAnsi="Times New Roman" w:cs="Times New Roman"/>
          <w:sz w:val="24"/>
          <w:szCs w:val="24"/>
          <w:lang w:eastAsia="ru-RU"/>
        </w:rPr>
        <w:t xml:space="preserve">емиологов, учителей русского языка и литературы: </w:t>
      </w:r>
      <w:hyperlink r:id="rId23"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teneta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rinet</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rus</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rj</w:t>
        </w:r>
        <w:r w:rsidRPr="00416130">
          <w:rPr>
            <w:rFonts w:ascii="Times New Roman" w:eastAsia="Times New Roman" w:hAnsi="Times New Roman" w:cs="Times New Roman"/>
            <w:color w:val="0000FF"/>
            <w:sz w:val="24"/>
            <w:szCs w:val="24"/>
            <w:u w:val="single"/>
            <w:lang w:eastAsia="ru-RU"/>
          </w:rPr>
          <w:t>_</w:t>
        </w:r>
        <w:r w:rsidRPr="00416130">
          <w:rPr>
            <w:rFonts w:ascii="Times New Roman" w:eastAsia="Times New Roman" w:hAnsi="Times New Roman" w:cs="Times New Roman"/>
            <w:color w:val="0000FF"/>
            <w:sz w:val="24"/>
            <w:szCs w:val="24"/>
            <w:u w:val="single"/>
            <w:lang w:val="en-US" w:eastAsia="ru-RU"/>
          </w:rPr>
          <w:t>org</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htm</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val="en-US" w:eastAsia="ru-RU"/>
        </w:rPr>
        <w:t>RusWord</w:t>
      </w:r>
      <w:r w:rsidRPr="00416130">
        <w:rPr>
          <w:rFonts w:ascii="Times New Roman" w:eastAsia="Times New Roman" w:hAnsi="Times New Roman" w:cs="Times New Roman"/>
          <w:sz w:val="24"/>
          <w:szCs w:val="24"/>
          <w:lang w:eastAsia="ru-RU"/>
        </w:rPr>
        <w:t xml:space="preserve">: информационный сайт по литературе </w:t>
      </w:r>
      <w:hyperlink r:id="rId24"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rusword</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com</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ua</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 xml:space="preserve">Научная и литературно-художественная отечественная периодика </w:t>
      </w:r>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Портал периодических изданий: </w:t>
      </w:r>
      <w:hyperlink r:id="rId25"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magazine</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Вестник гуманитарной науки: </w:t>
      </w:r>
      <w:hyperlink r:id="rId26"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rsuh</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vestnik</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Литературная газета: </w:t>
      </w:r>
      <w:hyperlink r:id="rId27"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lgz</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Москва: </w:t>
      </w:r>
      <w:hyperlink r:id="rId28"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moskvam</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Научные и образовательные отечественные учреждения</w:t>
      </w:r>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Библиотека «Кирилл и Мефодий»: </w:t>
      </w:r>
      <w:hyperlink r:id="rId29"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vip</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km</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Институт мировой литературы им. А.М. Горького РАН: </w:t>
      </w:r>
      <w:hyperlink r:id="rId30"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imli</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Институт русской литературы РАН (Пушкинский дом): </w:t>
      </w:r>
      <w:hyperlink r:id="rId31"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pushkinhous</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spb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Литературный институт им. А.М. Горького: </w:t>
      </w:r>
      <w:hyperlink r:id="rId32"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filine</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centro</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Gorky</w:t>
        </w:r>
        <w:r w:rsidRPr="00416130">
          <w:rPr>
            <w:rFonts w:ascii="Times New Roman" w:eastAsia="Times New Roman" w:hAnsi="Times New Roman" w:cs="Times New Roman"/>
            <w:color w:val="0000FF"/>
            <w:sz w:val="24"/>
            <w:szCs w:val="24"/>
            <w:u w:val="single"/>
            <w:lang w:eastAsia="ru-RU"/>
          </w:rPr>
          <w:t>/</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Московский государственный университет им. М.В. Ломоносова. Научная библиотека: </w:t>
      </w:r>
      <w:hyperlink r:id="rId33"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lib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msu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su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Московский государственный университет им. М.В. Ломоносова. Филологический факультет: </w:t>
      </w:r>
      <w:hyperlink r:id="rId34"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philol</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msu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rus</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Электронные библиотеки и коллекции текстов</w:t>
      </w: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Классика.</w:t>
      </w:r>
      <w:r w:rsidRPr="00416130">
        <w:rPr>
          <w:rFonts w:ascii="Times New Roman" w:eastAsia="Times New Roman" w:hAnsi="Times New Roman" w:cs="Times New Roman"/>
          <w:sz w:val="24"/>
          <w:szCs w:val="24"/>
          <w:lang w:val="en-US" w:eastAsia="ru-RU"/>
        </w:rPr>
        <w:t>Ru</w:t>
      </w:r>
      <w:r w:rsidRPr="00416130">
        <w:rPr>
          <w:rFonts w:ascii="Times New Roman" w:eastAsia="Times New Roman" w:hAnsi="Times New Roman" w:cs="Times New Roman"/>
          <w:sz w:val="24"/>
          <w:szCs w:val="24"/>
          <w:lang w:eastAsia="ru-RU"/>
        </w:rPr>
        <w:t xml:space="preserve">. Библиотека классической русской литературы: </w:t>
      </w:r>
      <w:hyperlink r:id="rId35"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klassika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Российские электронные библиотеки: Информационно-интерактивный портал: </w:t>
      </w:r>
      <w:hyperlink r:id="rId36"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elbib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Фундаментальная электронная библиотека: </w:t>
      </w:r>
      <w:hyperlink r:id="rId37"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web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feb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person</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htm</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виртуальная библиотека: </w:t>
      </w:r>
      <w:hyperlink r:id="rId38"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rvb</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Русская классическая поэзия: </w:t>
      </w:r>
      <w:hyperlink r:id="rId39"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read</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at</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poezia</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Университетская электронная библиотека: </w:t>
      </w:r>
      <w:hyperlink r:id="rId40"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infolio</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asf</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hyperlink>
    </w:p>
    <w:p w:rsidR="00D744DB" w:rsidRPr="00416130" w:rsidRDefault="00D744DB" w:rsidP="00D744DB">
      <w:pPr>
        <w:spacing w:after="0" w:line="240" w:lineRule="auto"/>
        <w:ind w:left="720"/>
        <w:contextualSpacing/>
        <w:rPr>
          <w:rFonts w:ascii="Times New Roman" w:eastAsia="Times New Roman" w:hAnsi="Times New Roman" w:cs="Times New Roman"/>
          <w:sz w:val="24"/>
          <w:szCs w:val="24"/>
          <w:lang w:eastAsia="ru-RU"/>
        </w:rPr>
      </w:pPr>
    </w:p>
    <w:p w:rsidR="00D744DB" w:rsidRPr="00416130" w:rsidRDefault="00D744DB" w:rsidP="00D744DB">
      <w:pPr>
        <w:ind w:left="1080"/>
        <w:contextualSpacing/>
        <w:rPr>
          <w:rFonts w:ascii="Times New Roman" w:hAnsi="Times New Roman" w:cs="Times New Roman"/>
          <w:b/>
        </w:rPr>
      </w:pPr>
      <w:r w:rsidRPr="00416130">
        <w:rPr>
          <w:rFonts w:ascii="Times New Roman" w:hAnsi="Times New Roman" w:cs="Times New Roman"/>
          <w:b/>
        </w:rPr>
        <w:t xml:space="preserve">Словари и энциклопедии </w:t>
      </w:r>
      <w:r w:rsidRPr="00416130">
        <w:rPr>
          <w:rFonts w:ascii="Times New Roman" w:hAnsi="Times New Roman" w:cs="Times New Roman"/>
          <w:b/>
          <w:lang w:val="en-US"/>
        </w:rPr>
        <w:t>On</w:t>
      </w:r>
      <w:r w:rsidRPr="00416130">
        <w:rPr>
          <w:rFonts w:ascii="Times New Roman" w:hAnsi="Times New Roman" w:cs="Times New Roman"/>
          <w:b/>
        </w:rPr>
        <w:t>-</w:t>
      </w:r>
      <w:r w:rsidRPr="00416130">
        <w:rPr>
          <w:rFonts w:ascii="Times New Roman" w:hAnsi="Times New Roman" w:cs="Times New Roman"/>
          <w:b/>
          <w:lang w:val="en-US"/>
        </w:rPr>
        <w:t>line</w:t>
      </w: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Словарь литературоведческих терминов: </w:t>
      </w:r>
      <w:hyperlink r:id="rId41"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gramma</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Словарь культуры: </w:t>
      </w:r>
      <w:hyperlink r:id="rId42"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philosophy</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edu</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ref</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rudnev</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index</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htm</w:t>
        </w:r>
      </w:hyperlink>
    </w:p>
    <w:p w:rsidR="00D744DB" w:rsidRPr="00416130" w:rsidRDefault="00D744DB" w:rsidP="00D744DB">
      <w:pPr>
        <w:spacing w:after="0" w:line="240" w:lineRule="auto"/>
        <w:ind w:left="360"/>
        <w:contextualSpacing/>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Русские словари: Полезные ссылки. Ссылки на электронные словари, энциклопедии, библиотеки и лингвистические ресурсы: </w:t>
      </w:r>
      <w:hyperlink r:id="rId43" w:history="1">
        <w:r w:rsidRPr="00416130">
          <w:rPr>
            <w:rFonts w:ascii="Times New Roman" w:eastAsia="Times New Roman" w:hAnsi="Times New Roman" w:cs="Times New Roman"/>
            <w:color w:val="0000FF"/>
            <w:sz w:val="24"/>
            <w:szCs w:val="24"/>
            <w:u w:val="single"/>
            <w:lang w:val="en-US" w:eastAsia="ru-RU"/>
          </w:rPr>
          <w:t>www</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slovari</w:t>
        </w:r>
        <w:r w:rsidRPr="00416130">
          <w:rPr>
            <w:rFonts w:ascii="Times New Roman" w:eastAsia="Times New Roman" w:hAnsi="Times New Roman" w:cs="Times New Roman"/>
            <w:color w:val="0000FF"/>
            <w:sz w:val="24"/>
            <w:szCs w:val="24"/>
            <w:u w:val="single"/>
            <w:lang w:eastAsia="ru-RU"/>
          </w:rPr>
          <w:t>.</w:t>
        </w:r>
        <w:r w:rsidRPr="00416130">
          <w:rPr>
            <w:rFonts w:ascii="Times New Roman" w:eastAsia="Times New Roman" w:hAnsi="Times New Roman" w:cs="Times New Roman"/>
            <w:color w:val="0000FF"/>
            <w:sz w:val="24"/>
            <w:szCs w:val="24"/>
            <w:u w:val="single"/>
            <w:lang w:val="en-US" w:eastAsia="ru-RU"/>
          </w:rPr>
          <w:t>ru</w:t>
        </w:r>
        <w:r w:rsidRPr="00416130">
          <w:rPr>
            <w:rFonts w:ascii="Times New Roman" w:eastAsia="Times New Roman" w:hAnsi="Times New Roman" w:cs="Times New Roman"/>
            <w:color w:val="0000FF"/>
            <w:sz w:val="24"/>
            <w:szCs w:val="24"/>
            <w:u w:val="single"/>
            <w:lang w:eastAsia="ru-RU"/>
          </w:rPr>
          <w:t>/</w:t>
        </w:r>
      </w:hyperlink>
    </w:p>
    <w:p w:rsidR="00FC09D3" w:rsidRPr="00416130" w:rsidRDefault="00FC09D3" w:rsidP="005811FA">
      <w:pPr>
        <w:shd w:val="clear" w:color="auto" w:fill="FFFFFF"/>
        <w:spacing w:line="276" w:lineRule="auto"/>
        <w:jc w:val="both"/>
        <w:rPr>
          <w:rFonts w:ascii="Times New Roman" w:hAnsi="Times New Roman" w:cs="Times New Roman"/>
          <w:b/>
          <w:bCs/>
          <w:sz w:val="24"/>
          <w:szCs w:val="24"/>
        </w:rPr>
      </w:pPr>
    </w:p>
    <w:p w:rsidR="00FC09D3" w:rsidRPr="00416130" w:rsidRDefault="00D21540" w:rsidP="005811FA">
      <w:pPr>
        <w:spacing w:line="276" w:lineRule="auto"/>
        <w:jc w:val="both"/>
        <w:rPr>
          <w:rFonts w:ascii="Times New Roman" w:hAnsi="Times New Roman" w:cs="Times New Roman"/>
          <w:sz w:val="24"/>
          <w:szCs w:val="24"/>
        </w:rPr>
      </w:pPr>
      <w:hyperlink r:id="rId44" w:history="1">
        <w:r w:rsidR="00FC09D3" w:rsidRPr="00416130">
          <w:rPr>
            <w:rStyle w:val="af6"/>
            <w:rFonts w:ascii="Times New Roman" w:hAnsi="Times New Roman" w:cs="Times New Roman"/>
            <w:sz w:val="24"/>
            <w:szCs w:val="24"/>
            <w:lang w:val="de-DE"/>
          </w:rPr>
          <w:t>http</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www</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feb</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web</w:t>
        </w:r>
        <w:r w:rsidR="00FC09D3" w:rsidRPr="00416130">
          <w:rPr>
            <w:rStyle w:val="af6"/>
            <w:rFonts w:ascii="Times New Roman" w:hAnsi="Times New Roman" w:cs="Times New Roman"/>
            <w:sz w:val="24"/>
            <w:szCs w:val="24"/>
          </w:rPr>
          <w:t>.</w:t>
        </w:r>
        <w:r w:rsidR="00FC09D3" w:rsidRPr="00416130">
          <w:rPr>
            <w:rStyle w:val="af6"/>
            <w:rFonts w:ascii="Times New Roman" w:hAnsi="Times New Roman" w:cs="Times New Roman"/>
            <w:sz w:val="24"/>
            <w:szCs w:val="24"/>
            <w:lang w:val="de-DE"/>
          </w:rPr>
          <w:t>ru</w:t>
        </w:r>
        <w:r w:rsidR="00FC09D3" w:rsidRPr="00416130">
          <w:rPr>
            <w:rStyle w:val="af6"/>
            <w:rFonts w:ascii="Times New Roman" w:hAnsi="Times New Roman" w:cs="Times New Roman"/>
            <w:sz w:val="24"/>
            <w:szCs w:val="24"/>
          </w:rPr>
          <w:t>/</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Фундаментальная электронная библиотека "Русская литература и фольклор"</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D21540" w:rsidP="005811FA">
      <w:pPr>
        <w:spacing w:line="276" w:lineRule="auto"/>
        <w:jc w:val="both"/>
        <w:rPr>
          <w:rFonts w:ascii="Times New Roman" w:hAnsi="Times New Roman" w:cs="Times New Roman"/>
          <w:sz w:val="24"/>
          <w:szCs w:val="24"/>
        </w:rPr>
      </w:pPr>
      <w:hyperlink r:id="rId45" w:history="1">
        <w:r w:rsidR="00FC09D3" w:rsidRPr="00416130">
          <w:rPr>
            <w:rStyle w:val="af6"/>
            <w:rFonts w:ascii="Times New Roman" w:hAnsi="Times New Roman" w:cs="Times New Roman"/>
            <w:sz w:val="24"/>
            <w:szCs w:val="24"/>
          </w:rPr>
          <w:t>http://lib.pushkinskijdom.ru/Default.aspx?tabid=10025</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Издания «Пушкинского Дома» ИРЛИ РАН</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D21540" w:rsidP="005811FA">
      <w:pPr>
        <w:spacing w:line="276" w:lineRule="auto"/>
        <w:jc w:val="both"/>
        <w:rPr>
          <w:rFonts w:ascii="Times New Roman" w:hAnsi="Times New Roman" w:cs="Times New Roman"/>
          <w:sz w:val="24"/>
          <w:szCs w:val="24"/>
        </w:rPr>
      </w:pPr>
      <w:hyperlink r:id="rId46" w:history="1">
        <w:r w:rsidR="00FC09D3" w:rsidRPr="00416130">
          <w:rPr>
            <w:rStyle w:val="af6"/>
            <w:rFonts w:ascii="Times New Roman" w:hAnsi="Times New Roman" w:cs="Times New Roman"/>
            <w:sz w:val="24"/>
            <w:szCs w:val="24"/>
          </w:rPr>
          <w:t>http://old-ru.ru/</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Древнерусская литература</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D21540" w:rsidP="005811FA">
      <w:pPr>
        <w:spacing w:line="276" w:lineRule="auto"/>
        <w:jc w:val="both"/>
        <w:rPr>
          <w:rFonts w:ascii="Times New Roman" w:hAnsi="Times New Roman" w:cs="Times New Roman"/>
          <w:sz w:val="24"/>
          <w:szCs w:val="24"/>
        </w:rPr>
      </w:pPr>
      <w:hyperlink r:id="rId47" w:history="1">
        <w:r w:rsidR="00FC09D3" w:rsidRPr="00416130">
          <w:rPr>
            <w:rStyle w:val="af6"/>
            <w:rFonts w:ascii="Times New Roman" w:hAnsi="Times New Roman" w:cs="Times New Roman"/>
            <w:sz w:val="24"/>
            <w:szCs w:val="24"/>
          </w:rPr>
          <w:t>http://lib.ru/LITRA/</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 xml:space="preserve">Русская классика </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D21540" w:rsidP="005811FA">
      <w:pPr>
        <w:spacing w:line="276" w:lineRule="auto"/>
        <w:jc w:val="both"/>
        <w:rPr>
          <w:rFonts w:ascii="Times New Roman" w:hAnsi="Times New Roman" w:cs="Times New Roman"/>
          <w:sz w:val="24"/>
          <w:szCs w:val="24"/>
        </w:rPr>
      </w:pPr>
      <w:hyperlink r:id="rId48" w:history="1">
        <w:r w:rsidR="00FC09D3" w:rsidRPr="00416130">
          <w:rPr>
            <w:rStyle w:val="af6"/>
            <w:rFonts w:ascii="Times New Roman" w:hAnsi="Times New Roman" w:cs="Times New Roman"/>
            <w:sz w:val="24"/>
            <w:szCs w:val="24"/>
          </w:rPr>
          <w:t>http://www.aleksandrpushkin.net.ru/</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Информационно-справочный портал «А.С.Пушкин»</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D21540" w:rsidP="005811FA">
      <w:pPr>
        <w:spacing w:line="276" w:lineRule="auto"/>
        <w:jc w:val="both"/>
        <w:rPr>
          <w:rFonts w:ascii="Times New Roman" w:hAnsi="Times New Roman" w:cs="Times New Roman"/>
          <w:sz w:val="24"/>
          <w:szCs w:val="24"/>
        </w:rPr>
      </w:pPr>
      <w:hyperlink r:id="rId49" w:history="1">
        <w:r w:rsidR="00FC09D3" w:rsidRPr="00416130">
          <w:rPr>
            <w:rStyle w:val="af6"/>
            <w:rFonts w:ascii="Times New Roman" w:hAnsi="Times New Roman" w:cs="Times New Roman"/>
            <w:sz w:val="24"/>
            <w:szCs w:val="24"/>
          </w:rPr>
          <w:t>http://www.dustofthesky.ru/</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Сайт, посвященный жизни и творчеству Ф. М. Достоевского</w:t>
      </w:r>
    </w:p>
    <w:p w:rsidR="00FC09D3" w:rsidRPr="00416130" w:rsidRDefault="00FC09D3" w:rsidP="005811FA">
      <w:pPr>
        <w:spacing w:line="276" w:lineRule="auto"/>
        <w:jc w:val="both"/>
        <w:rPr>
          <w:rFonts w:ascii="Times New Roman" w:hAnsi="Times New Roman" w:cs="Times New Roman"/>
          <w:sz w:val="24"/>
          <w:szCs w:val="24"/>
        </w:rPr>
      </w:pPr>
    </w:p>
    <w:p w:rsidR="00FC09D3" w:rsidRPr="00416130" w:rsidRDefault="00D21540" w:rsidP="005811FA">
      <w:pPr>
        <w:spacing w:line="276" w:lineRule="auto"/>
        <w:jc w:val="both"/>
        <w:rPr>
          <w:rFonts w:ascii="Times New Roman" w:hAnsi="Times New Roman" w:cs="Times New Roman"/>
          <w:color w:val="000000"/>
          <w:sz w:val="24"/>
          <w:szCs w:val="24"/>
        </w:rPr>
      </w:pPr>
      <w:hyperlink r:id="rId50" w:history="1">
        <w:r w:rsidR="00FC09D3" w:rsidRPr="00416130">
          <w:rPr>
            <w:rFonts w:ascii="Times New Roman" w:hAnsi="Times New Roman" w:cs="Times New Roman"/>
            <w:color w:val="0000FF"/>
            <w:sz w:val="24"/>
            <w:szCs w:val="24"/>
            <w:u w:val="single"/>
          </w:rPr>
          <w:t>http://nevmenandr.net/dkx/</w:t>
        </w:r>
      </w:hyperlink>
    </w:p>
    <w:p w:rsidR="00FC09D3" w:rsidRPr="00416130" w:rsidRDefault="00FC09D3"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Диалог. Карнавал. Хронотоп. Журнал научных разысканий о биографии, теоретическом наследии и эпохе М. М. Бахтина.</w:t>
      </w:r>
    </w:p>
    <w:p w:rsidR="00A6033D" w:rsidRPr="00416130" w:rsidRDefault="00A80310" w:rsidP="00A6033D">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 xml:space="preserve">Лекционный материал подаётся в хронологической последовательности, лекции читаются в традиционной академической форме с </w:t>
      </w:r>
      <w:r w:rsidR="00A6033D" w:rsidRPr="00416130">
        <w:rPr>
          <w:rFonts w:ascii="Times New Roman" w:hAnsi="Times New Roman" w:cs="Times New Roman"/>
          <w:sz w:val="24"/>
          <w:szCs w:val="24"/>
        </w:rPr>
        <w:t xml:space="preserve">введением </w:t>
      </w:r>
      <w:r w:rsidRPr="00416130">
        <w:rPr>
          <w:rFonts w:ascii="Times New Roman" w:hAnsi="Times New Roman" w:cs="Times New Roman"/>
          <w:sz w:val="24"/>
          <w:szCs w:val="24"/>
        </w:rPr>
        <w:t>элемент</w:t>
      </w:r>
      <w:r w:rsidR="00A6033D" w:rsidRPr="00416130">
        <w:rPr>
          <w:rFonts w:ascii="Times New Roman" w:hAnsi="Times New Roman" w:cs="Times New Roman"/>
          <w:sz w:val="24"/>
          <w:szCs w:val="24"/>
        </w:rPr>
        <w:t>ов интерактивного диалога со студентами.</w:t>
      </w:r>
    </w:p>
    <w:p w:rsidR="00A80310" w:rsidRPr="00416130" w:rsidRDefault="00A6033D" w:rsidP="00A6033D">
      <w:pPr>
        <w:spacing w:line="276" w:lineRule="auto"/>
        <w:jc w:val="both"/>
        <w:rPr>
          <w:rFonts w:ascii="Times New Roman" w:eastAsia="Calibri" w:hAnsi="Times New Roman" w:cs="Times New Roman"/>
          <w:sz w:val="24"/>
          <w:szCs w:val="24"/>
          <w:lang w:eastAsia="ru-RU"/>
        </w:rPr>
      </w:pPr>
      <w:r w:rsidRPr="00416130">
        <w:rPr>
          <w:rFonts w:ascii="Times New Roman" w:eastAsia="Calibri" w:hAnsi="Times New Roman" w:cs="Times New Roman"/>
          <w:sz w:val="24"/>
          <w:szCs w:val="24"/>
          <w:lang w:eastAsia="ru-RU"/>
        </w:rPr>
        <w:t>П</w:t>
      </w:r>
      <w:r w:rsidR="00A80310" w:rsidRPr="00416130">
        <w:rPr>
          <w:rFonts w:ascii="Times New Roman" w:eastAsia="Calibri" w:hAnsi="Times New Roman" w:cs="Times New Roman"/>
          <w:sz w:val="24"/>
          <w:szCs w:val="24"/>
          <w:lang w:eastAsia="ru-RU"/>
        </w:rPr>
        <w:t>рактические и семинарские занятия</w:t>
      </w:r>
      <w:r w:rsidRPr="00416130">
        <w:rPr>
          <w:rFonts w:ascii="Times New Roman" w:eastAsia="Calibri" w:hAnsi="Times New Roman" w:cs="Times New Roman"/>
          <w:sz w:val="24"/>
          <w:szCs w:val="24"/>
          <w:lang w:eastAsia="ru-RU"/>
        </w:rPr>
        <w:t xml:space="preserve"> организованы в соответствии с содержанием дисциплины, </w:t>
      </w:r>
      <w:r w:rsidR="00A80310" w:rsidRPr="00416130">
        <w:rPr>
          <w:rFonts w:ascii="Times New Roman" w:eastAsia="Calibri" w:hAnsi="Times New Roman" w:cs="Times New Roman"/>
          <w:sz w:val="24"/>
          <w:szCs w:val="24"/>
          <w:lang w:eastAsia="ru-RU"/>
        </w:rPr>
        <w:t>проводятся</w:t>
      </w:r>
      <w:r w:rsidRPr="00416130">
        <w:rPr>
          <w:rFonts w:ascii="Times New Roman" w:eastAsia="Calibri" w:hAnsi="Times New Roman" w:cs="Times New Roman"/>
          <w:sz w:val="24"/>
          <w:szCs w:val="24"/>
          <w:lang w:eastAsia="ru-RU"/>
        </w:rPr>
        <w:t xml:space="preserve"> в форме выступлений студентов, включающих направленную работу преподавателя над сложными или проблемными моментами курса.</w:t>
      </w:r>
    </w:p>
    <w:p w:rsidR="00E15D0F" w:rsidRPr="00416130" w:rsidRDefault="00A6033D"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 xml:space="preserve">Самостоятельная работа студентов отражается в чтении необходимых текстов, в ведении тетрадей самоподготовки, читательского дневника, в заучивании фрагментов художественных текстов наизусть. </w:t>
      </w:r>
    </w:p>
    <w:p w:rsidR="00FC09D3" w:rsidRPr="00416130" w:rsidRDefault="00E15D0F" w:rsidP="005811FA">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См. Приложение «Отечественная литература. Методические рекомендации по СРС».</w:t>
      </w:r>
    </w:p>
    <w:p w:rsidR="00077151" w:rsidRPr="006927F0" w:rsidRDefault="00E15D0F" w:rsidP="006927F0">
      <w:pPr>
        <w:spacing w:line="276" w:lineRule="auto"/>
        <w:jc w:val="both"/>
        <w:rPr>
          <w:rFonts w:ascii="Times New Roman" w:hAnsi="Times New Roman" w:cs="Times New Roman"/>
          <w:sz w:val="24"/>
          <w:szCs w:val="24"/>
        </w:rPr>
      </w:pPr>
      <w:r w:rsidRPr="00416130">
        <w:rPr>
          <w:rFonts w:ascii="Times New Roman" w:hAnsi="Times New Roman" w:cs="Times New Roman"/>
          <w:sz w:val="24"/>
          <w:szCs w:val="24"/>
        </w:rPr>
        <w:t>См. Приложение «Отечественная литература. Фонды оценочных средств»</w:t>
      </w:r>
      <w:r w:rsidR="00416130" w:rsidRPr="00416130">
        <w:rPr>
          <w:rFonts w:ascii="Times New Roman" w:hAnsi="Times New Roman" w:cs="Times New Roman"/>
          <w:sz w:val="24"/>
          <w:szCs w:val="24"/>
        </w:rPr>
        <w:t>.</w:t>
      </w:r>
    </w:p>
    <w:p w:rsidR="00077151" w:rsidRDefault="00077151" w:rsidP="006927F0">
      <w:pPr>
        <w:spacing w:after="0" w:line="240" w:lineRule="auto"/>
        <w:jc w:val="center"/>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FF699A" w:rsidRDefault="00FF699A" w:rsidP="00077151">
      <w:pPr>
        <w:spacing w:after="0" w:line="240" w:lineRule="auto"/>
        <w:rPr>
          <w:rFonts w:ascii="Times New Roman" w:eastAsia="Times New Roman" w:hAnsi="Times New Roman" w:cs="Times New Roman"/>
          <w:b/>
          <w:sz w:val="24"/>
          <w:szCs w:val="24"/>
          <w:lang w:eastAsia="ru-RU"/>
        </w:rPr>
      </w:pPr>
    </w:p>
    <w:p w:rsidR="00FF699A" w:rsidRPr="005B1D9E" w:rsidRDefault="00FF699A" w:rsidP="00FF699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077151" w:rsidRPr="005B1D9E" w:rsidRDefault="00077151" w:rsidP="00077151">
      <w:pPr>
        <w:spacing w:after="0" w:line="240" w:lineRule="auto"/>
        <w:rPr>
          <w:rFonts w:ascii="Times New Roman" w:eastAsia="Times New Roman" w:hAnsi="Times New Roman" w:cs="Times New Roman"/>
          <w:b/>
          <w:sz w:val="24"/>
          <w:szCs w:val="24"/>
          <w:lang w:eastAsia="ru-RU"/>
        </w:rPr>
      </w:pPr>
    </w:p>
    <w:p w:rsidR="00077151" w:rsidRPr="005B1D9E" w:rsidRDefault="00077151" w:rsidP="00077151">
      <w:pPr>
        <w:spacing w:after="0" w:line="240" w:lineRule="auto"/>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 xml:space="preserve">План занятия 1. </w:t>
      </w:r>
      <w:r w:rsidRPr="005B1D9E">
        <w:rPr>
          <w:rFonts w:ascii="Times New Roman" w:hAnsi="Times New Roman" w:cs="Times New Roman"/>
          <w:b/>
          <w:i/>
          <w:iCs/>
          <w:sz w:val="24"/>
          <w:szCs w:val="24"/>
        </w:rPr>
        <w:t xml:space="preserve">Обобщающие сочинения </w:t>
      </w:r>
      <w:r w:rsidRPr="005B1D9E">
        <w:rPr>
          <w:rFonts w:ascii="Times New Roman" w:hAnsi="Times New Roman" w:cs="Times New Roman"/>
          <w:b/>
          <w:i/>
          <w:iCs/>
          <w:sz w:val="24"/>
          <w:szCs w:val="24"/>
          <w:lang w:val="en-US"/>
        </w:rPr>
        <w:t>XVI</w:t>
      </w:r>
      <w:r w:rsidRPr="005B1D9E">
        <w:rPr>
          <w:rFonts w:ascii="Times New Roman" w:hAnsi="Times New Roman" w:cs="Times New Roman"/>
          <w:b/>
          <w:i/>
          <w:iCs/>
          <w:sz w:val="24"/>
          <w:szCs w:val="24"/>
        </w:rPr>
        <w:t xml:space="preserve"> в.: «Степенная книга», «Домострой», «Стоглав». Исторические сочинения о «смутном времени»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w:t>
      </w:r>
      <w:r w:rsidR="000069CA">
        <w:rPr>
          <w:rFonts w:ascii="Times New Roman" w:hAnsi="Times New Roman" w:cs="Times New Roman"/>
          <w:b/>
          <w:i/>
          <w:iCs/>
          <w:sz w:val="24"/>
          <w:szCs w:val="24"/>
        </w:rPr>
        <w:t xml:space="preserve"> – 2 часа.</w:t>
      </w:r>
    </w:p>
    <w:p w:rsidR="00077151" w:rsidRPr="005B1D9E" w:rsidRDefault="00077151" w:rsidP="00077151">
      <w:pPr>
        <w:spacing w:after="0" w:line="240" w:lineRule="auto"/>
        <w:rPr>
          <w:rFonts w:ascii="Times New Roman" w:eastAsia="Times New Roman" w:hAnsi="Times New Roman" w:cs="Times New Roman"/>
          <w:b/>
          <w:sz w:val="24"/>
          <w:szCs w:val="24"/>
          <w:lang w:eastAsia="ru-RU"/>
        </w:rPr>
      </w:pP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5B1D9E">
        <w:rPr>
          <w:rFonts w:ascii="Times New Roman" w:hAnsi="Times New Roman" w:cs="Times New Roman"/>
          <w:i/>
          <w:iCs/>
          <w:sz w:val="24"/>
          <w:szCs w:val="24"/>
        </w:rPr>
        <w:t>Стоглава</w:t>
      </w:r>
      <w:r w:rsidRPr="005B1D9E">
        <w:rPr>
          <w:rFonts w:ascii="Times New Roman" w:hAnsi="Times New Roman" w:cs="Times New Roman"/>
          <w:sz w:val="24"/>
          <w:szCs w:val="24"/>
        </w:rPr>
        <w:t>“ и “</w:t>
      </w:r>
      <w:r w:rsidRPr="005B1D9E">
        <w:rPr>
          <w:rFonts w:ascii="Times New Roman" w:hAnsi="Times New Roman" w:cs="Times New Roman"/>
          <w:i/>
          <w:iCs/>
          <w:sz w:val="24"/>
          <w:szCs w:val="24"/>
        </w:rPr>
        <w:t>Домостроя”.</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Общерусские летописные своды. </w:t>
      </w:r>
      <w:r w:rsidRPr="005B1D9E">
        <w:rPr>
          <w:rFonts w:ascii="Times New Roman"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5B1D9E">
        <w:rPr>
          <w:rFonts w:ascii="Times New Roman"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3. “Великие Четьи Минеи“</w:t>
      </w:r>
      <w:r w:rsidRPr="005B1D9E">
        <w:rPr>
          <w:rFonts w:ascii="Times New Roman"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4. Историко-публицистический </w:t>
      </w:r>
      <w:r w:rsidRPr="005B1D9E">
        <w:rPr>
          <w:rFonts w:ascii="Times New Roman" w:hAnsi="Times New Roman" w:cs="Times New Roman"/>
          <w:i/>
          <w:iCs/>
          <w:sz w:val="24"/>
          <w:szCs w:val="24"/>
        </w:rPr>
        <w:t>характер “Истории о Казанском царстве“</w:t>
      </w:r>
      <w:r w:rsidRPr="005B1D9E">
        <w:rPr>
          <w:rFonts w:ascii="Times New Roman" w:hAnsi="Times New Roman" w:cs="Times New Roman"/>
          <w:sz w:val="24"/>
          <w:szCs w:val="24"/>
        </w:rPr>
        <w:t xml:space="preserve"> и её художественные особенности.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5. Переводные и оригинальные повести конца XVI — начала XVII в.</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Дидактизм в “</w:t>
      </w:r>
      <w:r w:rsidRPr="005B1D9E">
        <w:rPr>
          <w:rFonts w:ascii="Times New Roman" w:hAnsi="Times New Roman" w:cs="Times New Roman"/>
          <w:i/>
          <w:iCs/>
          <w:sz w:val="24"/>
          <w:szCs w:val="24"/>
        </w:rPr>
        <w:t>Прении живота и смерти”.</w:t>
      </w:r>
      <w:r w:rsidRPr="005B1D9E">
        <w:rPr>
          <w:rFonts w:ascii="Times New Roman" w:hAnsi="Times New Roman" w:cs="Times New Roman"/>
          <w:sz w:val="24"/>
          <w:szCs w:val="24"/>
        </w:rPr>
        <w:t xml:space="preserve"> Занимательность сюжета </w:t>
      </w:r>
      <w:r w:rsidRPr="005B1D9E">
        <w:rPr>
          <w:rFonts w:ascii="Times New Roman" w:hAnsi="Times New Roman" w:cs="Times New Roman"/>
          <w:i/>
          <w:iCs/>
          <w:sz w:val="24"/>
          <w:szCs w:val="24"/>
        </w:rPr>
        <w:t>“Повести о Бове королевиче”.</w:t>
      </w:r>
      <w:r w:rsidRPr="005B1D9E">
        <w:rPr>
          <w:rFonts w:ascii="Times New Roman" w:hAnsi="Times New Roman" w:cs="Times New Roman"/>
          <w:sz w:val="24"/>
          <w:szCs w:val="24"/>
        </w:rPr>
        <w:t xml:space="preserve"> Жизненный пример благочестия в “</w:t>
      </w:r>
      <w:r w:rsidRPr="005B1D9E">
        <w:rPr>
          <w:rFonts w:ascii="Times New Roman" w:hAnsi="Times New Roman" w:cs="Times New Roman"/>
          <w:i/>
          <w:iCs/>
          <w:sz w:val="24"/>
          <w:szCs w:val="24"/>
        </w:rPr>
        <w:t>Повести обУльянии Осорьиной”.</w:t>
      </w:r>
      <w:r w:rsidRPr="005B1D9E">
        <w:rPr>
          <w:rFonts w:ascii="Times New Roman" w:hAnsi="Times New Roman" w:cs="Times New Roman"/>
          <w:sz w:val="24"/>
          <w:szCs w:val="24"/>
        </w:rPr>
        <w:t xml:space="preserve"> Стиль произведения. “</w:t>
      </w:r>
      <w:r w:rsidRPr="005B1D9E">
        <w:rPr>
          <w:rFonts w:ascii="Times New Roman" w:hAnsi="Times New Roman" w:cs="Times New Roman"/>
          <w:i/>
          <w:iCs/>
          <w:sz w:val="24"/>
          <w:szCs w:val="24"/>
        </w:rPr>
        <w:t>Сказание об Унженском кресте”.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7. 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 с польско-шведской интервенцией. Патриотическая тема в литературе.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8. “Повесть 1606 года”, “Иное сказание”, “Новая повесть о преславном Российскомцарстве</w:t>
      </w:r>
      <w:r w:rsidRPr="005B1D9E">
        <w:rPr>
          <w:rFonts w:ascii="Times New Roman" w:hAnsi="Times New Roman" w:cs="Times New Roman"/>
          <w:sz w:val="24"/>
          <w:szCs w:val="24"/>
        </w:rPr>
        <w:t>”, повести о Скопине-Шуйском, “</w:t>
      </w:r>
      <w:r w:rsidRPr="005B1D9E">
        <w:rPr>
          <w:rFonts w:ascii="Times New Roman" w:hAnsi="Times New Roman" w:cs="Times New Roman"/>
          <w:i/>
          <w:iCs/>
          <w:sz w:val="24"/>
          <w:szCs w:val="24"/>
        </w:rPr>
        <w:t>Плач о пленении и разоренииМосковского государства”, “Сказание</w:t>
      </w:r>
      <w:r w:rsidRPr="005B1D9E">
        <w:rPr>
          <w:rFonts w:ascii="Times New Roman" w:hAnsi="Times New Roman" w:cs="Times New Roman"/>
          <w:sz w:val="24"/>
          <w:szCs w:val="24"/>
        </w:rPr>
        <w:t>“ Авраамия Палицина, “</w:t>
      </w:r>
      <w:r w:rsidRPr="005B1D9E">
        <w:rPr>
          <w:rFonts w:ascii="Times New Roman" w:hAnsi="Times New Roman" w:cs="Times New Roman"/>
          <w:i/>
          <w:iCs/>
          <w:sz w:val="24"/>
          <w:szCs w:val="24"/>
        </w:rPr>
        <w:t>Летописная книга”,</w:t>
      </w:r>
      <w:r w:rsidRPr="005B1D9E">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077151" w:rsidRPr="005B1D9E" w:rsidRDefault="00077151" w:rsidP="00077151">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2. </w:t>
      </w:r>
      <w:r w:rsidRPr="005B1D9E">
        <w:rPr>
          <w:rFonts w:ascii="Times New Roman" w:hAnsi="Times New Roman" w:cs="Times New Roman"/>
          <w:b/>
          <w:i/>
          <w:iCs/>
          <w:sz w:val="24"/>
          <w:szCs w:val="24"/>
        </w:rPr>
        <w:t xml:space="preserve">Литературная формация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гг.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Характеристика мировоззренческой стадии и русской литературы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Демократическая сатира. Оригинальная и переводная беллетристика.</w:t>
      </w:r>
      <w:r w:rsidR="000069CA">
        <w:rPr>
          <w:rFonts w:ascii="Times New Roman" w:hAnsi="Times New Roman" w:cs="Times New Roman"/>
          <w:b/>
          <w:i/>
          <w:iCs/>
          <w:sz w:val="24"/>
          <w:szCs w:val="24"/>
        </w:rPr>
        <w:t xml:space="preserve"> – 2 часа.</w:t>
      </w:r>
    </w:p>
    <w:p w:rsidR="00077151" w:rsidRPr="005B1D9E" w:rsidRDefault="00077151" w:rsidP="00077151">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Исторические повести 40-х годов XVII в. Азовский цикл повестей. “</w:t>
      </w:r>
      <w:r w:rsidRPr="005B1D9E">
        <w:rPr>
          <w:rFonts w:ascii="Times New Roman" w:hAnsi="Times New Roman" w:cs="Times New Roman"/>
          <w:i/>
          <w:iCs/>
          <w:sz w:val="24"/>
          <w:szCs w:val="24"/>
        </w:rPr>
        <w:t>Историческая“</w:t>
      </w:r>
      <w:r w:rsidRPr="005B1D9E">
        <w:rPr>
          <w:rFonts w:ascii="Times New Roman" w:hAnsi="Times New Roman" w:cs="Times New Roman"/>
          <w:sz w:val="24"/>
          <w:szCs w:val="24"/>
        </w:rPr>
        <w:t xml:space="preserve"> повесть о взятии Азова в 1637 г. “Поэтическая“ </w:t>
      </w:r>
      <w:r w:rsidRPr="005B1D9E">
        <w:rPr>
          <w:rFonts w:ascii="Times New Roman" w:hAnsi="Times New Roman" w:cs="Times New Roman"/>
          <w:i/>
          <w:iCs/>
          <w:sz w:val="24"/>
          <w:szCs w:val="24"/>
        </w:rPr>
        <w:t>“Повесть об Азовскомосадном сидении донских казаков”.“Сказочная</w:t>
      </w:r>
      <w:r w:rsidRPr="005B1D9E">
        <w:rPr>
          <w:rFonts w:ascii="Times New Roman" w:hAnsi="Times New Roman" w:cs="Times New Roman"/>
          <w:sz w:val="24"/>
          <w:szCs w:val="24"/>
        </w:rPr>
        <w:t>“ повесть об Азове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Дальнейшее развитие исторической повести по пути беллетризации и художественного вымысла. </w:t>
      </w:r>
      <w:r w:rsidRPr="005B1D9E">
        <w:rPr>
          <w:rFonts w:ascii="Times New Roman" w:hAnsi="Times New Roman" w:cs="Times New Roman"/>
          <w:i/>
          <w:iCs/>
          <w:sz w:val="24"/>
          <w:szCs w:val="24"/>
        </w:rPr>
        <w:t>Повести о начале Москвы</w:t>
      </w:r>
      <w:r w:rsidRPr="005B1D9E">
        <w:rPr>
          <w:rFonts w:ascii="Times New Roman" w:hAnsi="Times New Roman" w:cs="Times New Roman"/>
          <w:sz w:val="24"/>
          <w:szCs w:val="24"/>
        </w:rPr>
        <w:t>. “</w:t>
      </w:r>
      <w:r w:rsidRPr="005B1D9E">
        <w:rPr>
          <w:rFonts w:ascii="Times New Roman" w:hAnsi="Times New Roman" w:cs="Times New Roman"/>
          <w:i/>
          <w:iCs/>
          <w:sz w:val="24"/>
          <w:szCs w:val="24"/>
        </w:rPr>
        <w:t>Повесть о Тверском Отрочемонастыре”.</w:t>
      </w:r>
      <w:r w:rsidRPr="005B1D9E">
        <w:rPr>
          <w:rFonts w:ascii="Times New Roman" w:hAnsi="Times New Roman" w:cs="Times New Roman"/>
          <w:sz w:val="24"/>
          <w:szCs w:val="24"/>
        </w:rPr>
        <w:t xml:space="preserve"> Новая авторская позиция и новое сюжетное построение.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5B1D9E">
        <w:rPr>
          <w:rFonts w:ascii="Times New Roman"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5B1D9E">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077151" w:rsidRPr="005B1D9E" w:rsidRDefault="00077151" w:rsidP="00077151">
      <w:pPr>
        <w:spacing w:line="276" w:lineRule="auto"/>
        <w:ind w:firstLine="709"/>
        <w:jc w:val="both"/>
        <w:rPr>
          <w:rFonts w:ascii="Times New Roman" w:hAnsi="Times New Roman" w:cs="Times New Roman"/>
          <w:i/>
          <w:iCs/>
          <w:sz w:val="24"/>
          <w:szCs w:val="24"/>
        </w:rPr>
      </w:pPr>
      <w:r w:rsidRPr="005B1D9E">
        <w:rPr>
          <w:rFonts w:ascii="Times New Roman" w:hAnsi="Times New Roman" w:cs="Times New Roman"/>
          <w:i/>
          <w:iCs/>
          <w:sz w:val="24"/>
          <w:szCs w:val="24"/>
        </w:rPr>
        <w:t xml:space="preserve">5. Церковный раскол </w:t>
      </w:r>
      <w:r w:rsidRPr="005B1D9E">
        <w:rPr>
          <w:rFonts w:ascii="Times New Roman" w:hAnsi="Times New Roman" w:cs="Times New Roman"/>
          <w:i/>
          <w:iCs/>
          <w:sz w:val="24"/>
          <w:szCs w:val="24"/>
          <w:lang w:val="en-US"/>
        </w:rPr>
        <w:t>XVII</w:t>
      </w:r>
      <w:r w:rsidRPr="005B1D9E">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077151" w:rsidRPr="005B1D9E" w:rsidRDefault="00077151" w:rsidP="00077151">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 3. </w:t>
      </w:r>
      <w:r w:rsidRPr="005B1D9E">
        <w:rPr>
          <w:rFonts w:ascii="Times New Roman"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r w:rsidR="000069CA">
        <w:rPr>
          <w:rFonts w:ascii="Times New Roman" w:hAnsi="Times New Roman" w:cs="Times New Roman"/>
          <w:b/>
          <w:i/>
          <w:iCs/>
          <w:sz w:val="24"/>
          <w:szCs w:val="24"/>
        </w:rPr>
        <w:t xml:space="preserve"> – 2 часа.</w:t>
      </w:r>
    </w:p>
    <w:p w:rsidR="00077151" w:rsidRPr="005B1D9E" w:rsidRDefault="00077151" w:rsidP="00077151">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 1.Переводная литература XVII в. Нравоучительные сборники </w:t>
      </w:r>
      <w:r w:rsidRPr="005B1D9E">
        <w:rPr>
          <w:rFonts w:ascii="Times New Roman" w:hAnsi="Times New Roman" w:cs="Times New Roman"/>
          <w:i/>
          <w:iCs/>
          <w:sz w:val="24"/>
          <w:szCs w:val="24"/>
        </w:rPr>
        <w:t>“Великое зерцало“ и “Римские деяния”.</w:t>
      </w:r>
      <w:r w:rsidRPr="005B1D9E">
        <w:rPr>
          <w:rFonts w:ascii="Times New Roman" w:hAnsi="Times New Roman" w:cs="Times New Roman"/>
          <w:sz w:val="24"/>
          <w:szCs w:val="24"/>
        </w:rPr>
        <w:t xml:space="preserve"> Сборники малых литературных форм — “</w:t>
      </w:r>
      <w:r w:rsidRPr="005B1D9E">
        <w:rPr>
          <w:rFonts w:ascii="Times New Roman" w:hAnsi="Times New Roman" w:cs="Times New Roman"/>
          <w:i/>
          <w:iCs/>
          <w:sz w:val="24"/>
          <w:szCs w:val="24"/>
        </w:rPr>
        <w:t>Апофегматы“</w:t>
      </w:r>
      <w:r w:rsidRPr="005B1D9E">
        <w:rPr>
          <w:rFonts w:ascii="Times New Roman" w:hAnsi="Times New Roman" w:cs="Times New Roman"/>
          <w:sz w:val="24"/>
          <w:szCs w:val="24"/>
        </w:rPr>
        <w:t xml:space="preserve"> и “</w:t>
      </w:r>
      <w:r w:rsidRPr="005B1D9E">
        <w:rPr>
          <w:rFonts w:ascii="Times New Roman" w:hAnsi="Times New Roman" w:cs="Times New Roman"/>
          <w:i/>
          <w:iCs/>
          <w:sz w:val="24"/>
          <w:szCs w:val="24"/>
        </w:rPr>
        <w:t>Фацеции”</w:t>
      </w:r>
      <w:r w:rsidRPr="005B1D9E">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Русская обработка восточной сказки в </w:t>
      </w:r>
      <w:r w:rsidRPr="005B1D9E">
        <w:rPr>
          <w:rFonts w:ascii="Times New Roman" w:hAnsi="Times New Roman" w:cs="Times New Roman"/>
          <w:i/>
          <w:iCs/>
          <w:sz w:val="24"/>
          <w:szCs w:val="24"/>
        </w:rPr>
        <w:t>“Повести о Еруслане Лазаревиче”.</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Социальное размежевание литературы XVII в. Дискуссии в литературоведении по проблеме “барокко“ в русской литературе. “Барокко“ и русское стихосложение. Досиллабическая поэзия. Возникновение силлабической поэзии. Тематика и художественное своеобразие поэзии Симеона Полоцкого. Творчество последователей Симеона Полоцкого: Сильвестра Медведева и Кариона Истомина.</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5B1D9E">
        <w:rPr>
          <w:rFonts w:ascii="Times New Roman" w:hAnsi="Times New Roman" w:cs="Times New Roman"/>
          <w:i/>
          <w:iCs/>
          <w:sz w:val="24"/>
          <w:szCs w:val="24"/>
        </w:rPr>
        <w:t>“Артаксерксово действо“</w:t>
      </w:r>
      <w:r w:rsidRPr="005B1D9E">
        <w:rPr>
          <w:rFonts w:ascii="Times New Roman" w:hAnsi="Times New Roman" w:cs="Times New Roman"/>
          <w:sz w:val="24"/>
          <w:szCs w:val="24"/>
        </w:rPr>
        <w:t xml:space="preserve"> — первая пьеса русских театров. Симеон Полоцкий — основатель школьного театра. </w:t>
      </w:r>
      <w:r w:rsidRPr="005B1D9E">
        <w:rPr>
          <w:rFonts w:ascii="Times New Roman" w:hAnsi="Times New Roman" w:cs="Times New Roman"/>
          <w:i/>
          <w:iCs/>
          <w:sz w:val="24"/>
          <w:szCs w:val="24"/>
        </w:rPr>
        <w:t>“Комедия притчи о блудном сыне“</w:t>
      </w:r>
      <w:r w:rsidRPr="005B1D9E">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5B1D9E">
        <w:rPr>
          <w:rFonts w:ascii="Times New Roman" w:hAnsi="Times New Roman" w:cs="Times New Roman"/>
          <w:i/>
          <w:iCs/>
          <w:sz w:val="24"/>
          <w:szCs w:val="24"/>
        </w:rPr>
        <w:t>“Слава российская“</w:t>
      </w:r>
      <w:r w:rsidRPr="005B1D9E">
        <w:rPr>
          <w:rFonts w:ascii="Times New Roman" w:hAnsi="Times New Roman" w:cs="Times New Roman"/>
          <w:sz w:val="24"/>
          <w:szCs w:val="24"/>
        </w:rPr>
        <w:t xml:space="preserve"> Фёдора Журавского) и оппозиционные (</w:t>
      </w:r>
      <w:r w:rsidRPr="005B1D9E">
        <w:rPr>
          <w:rFonts w:ascii="Times New Roman" w:hAnsi="Times New Roman" w:cs="Times New Roman"/>
          <w:i/>
          <w:iCs/>
          <w:sz w:val="24"/>
          <w:szCs w:val="24"/>
        </w:rPr>
        <w:t>“Комедия на Рождество Христово</w:t>
      </w:r>
      <w:r w:rsidRPr="005B1D9E">
        <w:rPr>
          <w:rFonts w:ascii="Times New Roman" w:hAnsi="Times New Roman" w:cs="Times New Roman"/>
          <w:sz w:val="24"/>
          <w:szCs w:val="24"/>
        </w:rPr>
        <w:t>Дмитрия Ростовского). Открытие Петром I публичного русского театра. Народный кукольный театр и игрища. Народная драма (</w:t>
      </w:r>
      <w:r w:rsidRPr="005B1D9E">
        <w:rPr>
          <w:rFonts w:ascii="Times New Roman" w:hAnsi="Times New Roman" w:cs="Times New Roman"/>
          <w:i/>
          <w:iCs/>
          <w:sz w:val="24"/>
          <w:szCs w:val="24"/>
        </w:rPr>
        <w:t>“Царь Максимилиан“).</w:t>
      </w:r>
      <w:r w:rsidRPr="005B1D9E">
        <w:rPr>
          <w:rFonts w:ascii="Times New Roman" w:hAnsi="Times New Roman" w:cs="Times New Roman"/>
          <w:sz w:val="24"/>
          <w:szCs w:val="24"/>
        </w:rPr>
        <w:t xml:space="preserve"> Лубок.</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5B1D9E">
        <w:rPr>
          <w:rFonts w:ascii="Times New Roman" w:hAnsi="Times New Roman" w:cs="Times New Roman"/>
          <w:i/>
          <w:iCs/>
          <w:sz w:val="24"/>
          <w:szCs w:val="24"/>
        </w:rPr>
        <w:t>Владимир”.</w:t>
      </w:r>
      <w:r w:rsidRPr="005B1D9E">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5B1D9E">
        <w:rPr>
          <w:rFonts w:ascii="Times New Roman" w:hAnsi="Times New Roman" w:cs="Times New Roman"/>
          <w:i/>
          <w:iCs/>
          <w:sz w:val="24"/>
          <w:szCs w:val="24"/>
        </w:rPr>
        <w:t>De arte poetica“</w:t>
      </w:r>
      <w:r w:rsidRPr="005B1D9E">
        <w:rPr>
          <w:rFonts w:ascii="Times New Roman" w:hAnsi="Times New Roman" w:cs="Times New Roman"/>
          <w:sz w:val="24"/>
          <w:szCs w:val="24"/>
        </w:rPr>
        <w:t xml:space="preserve"> (“</w:t>
      </w:r>
      <w:r w:rsidRPr="005B1D9E">
        <w:rPr>
          <w:rFonts w:ascii="Times New Roman" w:hAnsi="Times New Roman" w:cs="Times New Roman"/>
          <w:i/>
          <w:iCs/>
          <w:sz w:val="24"/>
          <w:szCs w:val="24"/>
        </w:rPr>
        <w:t>Об искусстве поэзии</w:t>
      </w:r>
      <w:r w:rsidRPr="005B1D9E">
        <w:rPr>
          <w:rFonts w:ascii="Times New Roman" w:hAnsi="Times New Roman" w:cs="Times New Roman"/>
          <w:sz w:val="24"/>
          <w:szCs w:val="24"/>
        </w:rPr>
        <w:t>“) и его значение в формировании русского классицизма.</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Предклассицизм.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7. Повести о купцах. Отражение роли купеческой Среды в конце XVII— начале XVIII в.в. “</w:t>
      </w:r>
      <w:r w:rsidRPr="005B1D9E">
        <w:rPr>
          <w:rFonts w:ascii="Times New Roman" w:hAnsi="Times New Roman" w:cs="Times New Roman"/>
          <w:i/>
          <w:iCs/>
          <w:sz w:val="24"/>
          <w:szCs w:val="24"/>
        </w:rPr>
        <w:t>Повесть о Карпе Сутулове”.</w:t>
      </w:r>
      <w:r w:rsidRPr="005B1D9E">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8. “Повесть о Горе Злочастии”.</w:t>
      </w:r>
      <w:r w:rsidRPr="005B1D9E">
        <w:rPr>
          <w:rFonts w:ascii="Times New Roman" w:hAnsi="Times New Roman" w:cs="Times New Roman"/>
          <w:sz w:val="24"/>
          <w:szCs w:val="24"/>
        </w:rPr>
        <w:t xml:space="preserve">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9. “Повесть о Савве Грудцыне”.</w:t>
      </w:r>
      <w:r w:rsidRPr="005B1D9E">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10. Богородичная тема в литературе конца XVII — начала XVIII в.в. Демонология повести. Вечные истины.</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11. “Повесть о Фроле Скобееве“</w:t>
      </w:r>
      <w:r w:rsidRPr="005B1D9E">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12. “</w:t>
      </w:r>
      <w:r w:rsidRPr="005B1D9E">
        <w:rPr>
          <w:rFonts w:ascii="Times New Roman"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5B1D9E">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5B1D9E">
        <w:rPr>
          <w:rFonts w:ascii="Times New Roman" w:hAnsi="Times New Roman" w:cs="Times New Roman"/>
          <w:i/>
          <w:iCs/>
          <w:sz w:val="24"/>
          <w:szCs w:val="24"/>
        </w:rPr>
        <w:t>“История о некоем шляхетском сыне”.</w:t>
      </w:r>
      <w:r w:rsidRPr="005B1D9E">
        <w:rPr>
          <w:rFonts w:ascii="Times New Roman" w:hAnsi="Times New Roman" w:cs="Times New Roman"/>
          <w:sz w:val="24"/>
          <w:szCs w:val="24"/>
        </w:rPr>
        <w:t xml:space="preserve"> Языковая реформа и переход на гражданский шрифт. </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14. Единый принцип книжного стихотворства 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077151" w:rsidRPr="005B1D9E" w:rsidRDefault="00077151" w:rsidP="00077151">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5B1D9E">
        <w:rPr>
          <w:rFonts w:ascii="Times New Roman" w:hAnsi="Times New Roman" w:cs="Times New Roman"/>
          <w:i/>
          <w:iCs/>
          <w:sz w:val="24"/>
          <w:szCs w:val="24"/>
        </w:rPr>
        <w:t>. “Виноград Российский“</w:t>
      </w:r>
      <w:r w:rsidRPr="005B1D9E">
        <w:rPr>
          <w:rFonts w:ascii="Times New Roman" w:hAnsi="Times New Roman" w:cs="Times New Roman"/>
          <w:sz w:val="24"/>
          <w:szCs w:val="24"/>
        </w:rPr>
        <w:t xml:space="preserve"> и</w:t>
      </w:r>
      <w:r w:rsidRPr="005B1D9E">
        <w:rPr>
          <w:rFonts w:ascii="Times New Roman" w:hAnsi="Times New Roman" w:cs="Times New Roman"/>
          <w:i/>
          <w:iCs/>
          <w:sz w:val="24"/>
          <w:szCs w:val="24"/>
        </w:rPr>
        <w:t xml:space="preserve"> “История об отцах и старцах “</w:t>
      </w:r>
      <w:r w:rsidRPr="005B1D9E">
        <w:rPr>
          <w:rFonts w:ascii="Times New Roman" w:hAnsi="Times New Roman" w:cs="Times New Roman"/>
          <w:sz w:val="24"/>
          <w:szCs w:val="24"/>
        </w:rPr>
        <w:t xml:space="preserve">братьев Денисовых. </w:t>
      </w:r>
    </w:p>
    <w:p w:rsidR="00077151" w:rsidRDefault="00077151" w:rsidP="00077151">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p w:rsidR="00C471A2" w:rsidRPr="00C471A2" w:rsidRDefault="00C471A2" w:rsidP="00C471A2">
      <w:pPr>
        <w:tabs>
          <w:tab w:val="right" w:leader="underscore" w:pos="8505"/>
        </w:tabs>
        <w:spacing w:after="0" w:line="240" w:lineRule="auto"/>
        <w:jc w:val="both"/>
        <w:rPr>
          <w:rFonts w:ascii="Times New Roman" w:eastAsia="Times New Roman" w:hAnsi="Times New Roman" w:cs="Times New Roman"/>
          <w:b/>
          <w:sz w:val="28"/>
          <w:szCs w:val="28"/>
          <w:lang w:eastAsia="ru-RU"/>
        </w:rPr>
      </w:pPr>
      <w:r w:rsidRPr="00C471A2">
        <w:rPr>
          <w:rFonts w:ascii="Times New Roman" w:eastAsia="Times New Roman" w:hAnsi="Times New Roman" w:cs="Times New Roman"/>
          <w:b/>
          <w:bCs/>
          <w:iCs/>
          <w:spacing w:val="-2"/>
          <w:sz w:val="28"/>
          <w:szCs w:val="28"/>
          <w:lang w:eastAsia="ru-RU"/>
        </w:rPr>
        <w:t>6.УЧЕБНО-МЕТОДИЧЕСКОЕ И ИНФОРМАЦИОННОЕ ОБЕСПЕЧЕНИЕ ДИСЦИПЛИНЫ</w:t>
      </w:r>
    </w:p>
    <w:p w:rsidR="00FF699A" w:rsidRPr="00FF699A" w:rsidRDefault="00FF699A" w:rsidP="00077151">
      <w:pPr>
        <w:spacing w:line="276" w:lineRule="auto"/>
        <w:jc w:val="both"/>
        <w:rPr>
          <w:rFonts w:ascii="Times New Roman" w:hAnsi="Times New Roman" w:cs="Times New Roman"/>
          <w:b/>
          <w:sz w:val="24"/>
          <w:szCs w:val="24"/>
        </w:rPr>
      </w:pPr>
      <w:r w:rsidRPr="00FF699A">
        <w:rPr>
          <w:rFonts w:ascii="Times New Roman" w:hAnsi="Times New Roman" w:cs="Times New Roman"/>
          <w:b/>
          <w:sz w:val="24"/>
          <w:szCs w:val="24"/>
        </w:rPr>
        <w:t>Литература:</w:t>
      </w:r>
    </w:p>
    <w:p w:rsidR="00FF699A" w:rsidRPr="00620D57" w:rsidRDefault="00FF699A" w:rsidP="00071218">
      <w:pPr>
        <w:pStyle w:val="ae"/>
        <w:numPr>
          <w:ilvl w:val="0"/>
          <w:numId w:val="67"/>
        </w:numPr>
        <w:spacing w:line="276" w:lineRule="auto"/>
        <w:jc w:val="both"/>
      </w:pPr>
      <w:r w:rsidRPr="00620D57">
        <w:t>Библиотека литературы Древней Руси. В 20-ти томах. Т.1-15.-СПб., 1997-2010. Издание продолжается.</w:t>
      </w:r>
    </w:p>
    <w:p w:rsidR="00FF699A" w:rsidRPr="00620D57" w:rsidRDefault="00FF699A" w:rsidP="00071218">
      <w:pPr>
        <w:pStyle w:val="ae"/>
        <w:numPr>
          <w:ilvl w:val="0"/>
          <w:numId w:val="67"/>
        </w:numPr>
        <w:spacing w:line="276" w:lineRule="auto"/>
        <w:jc w:val="both"/>
      </w:pPr>
      <w:r w:rsidRPr="00620D57">
        <w:t xml:space="preserve">Виршевая поэзия (первая половина ХУII века) /Сост. </w:t>
      </w:r>
      <w:r w:rsidRPr="00FF699A">
        <w:rPr>
          <w:i/>
          <w:iCs/>
        </w:rPr>
        <w:t>В.К.Былинин</w:t>
      </w:r>
      <w:r w:rsidRPr="00620D57">
        <w:t xml:space="preserve"> и </w:t>
      </w:r>
      <w:r w:rsidRPr="00FF699A">
        <w:rPr>
          <w:i/>
          <w:iCs/>
        </w:rPr>
        <w:t>А.А.Илюшин/</w:t>
      </w:r>
      <w:r w:rsidRPr="00620D57">
        <w:t>. М., 1989.</w:t>
      </w:r>
    </w:p>
    <w:p w:rsidR="00FF699A" w:rsidRPr="00620D57" w:rsidRDefault="00FF699A" w:rsidP="00071218">
      <w:pPr>
        <w:pStyle w:val="ae"/>
        <w:numPr>
          <w:ilvl w:val="0"/>
          <w:numId w:val="67"/>
        </w:numPr>
        <w:spacing w:line="276" w:lineRule="auto"/>
        <w:jc w:val="both"/>
      </w:pPr>
      <w:r w:rsidRPr="00620D57">
        <w:t>Воинские повести Древней Руси. М.-Л., 1949 /Сер.”Лит. памятники”/.</w:t>
      </w:r>
    </w:p>
    <w:p w:rsidR="00FF699A" w:rsidRPr="00620D57" w:rsidRDefault="00FF699A" w:rsidP="00071218">
      <w:pPr>
        <w:pStyle w:val="ae"/>
        <w:numPr>
          <w:ilvl w:val="0"/>
          <w:numId w:val="67"/>
        </w:numPr>
        <w:spacing w:line="276" w:lineRule="auto"/>
        <w:jc w:val="both"/>
      </w:pPr>
      <w:r w:rsidRPr="00620D57">
        <w:t>Домострой. СПб., 1994 /Сер. “Лит. памятники”/.</w:t>
      </w:r>
    </w:p>
    <w:p w:rsidR="00FF699A" w:rsidRPr="00620D57" w:rsidRDefault="00FF699A" w:rsidP="00071218">
      <w:pPr>
        <w:pStyle w:val="ae"/>
        <w:numPr>
          <w:ilvl w:val="0"/>
          <w:numId w:val="67"/>
        </w:numPr>
        <w:spacing w:line="276" w:lineRule="auto"/>
        <w:jc w:val="both"/>
      </w:pPr>
      <w:r w:rsidRPr="00620D57">
        <w:t>Древнерусские патерики. М., 1999 /Сер. “Лит.памятники”/.</w:t>
      </w:r>
    </w:p>
    <w:p w:rsidR="00FF699A" w:rsidRPr="00620D57" w:rsidRDefault="00FF699A" w:rsidP="00071218">
      <w:pPr>
        <w:pStyle w:val="ae"/>
        <w:numPr>
          <w:ilvl w:val="0"/>
          <w:numId w:val="67"/>
        </w:numPr>
        <w:spacing w:line="276" w:lineRule="auto"/>
        <w:jc w:val="both"/>
      </w:pPr>
      <w:r w:rsidRPr="00620D57">
        <w:t>Житие протопопа Аввакума им самим написанное, и другие сочинения. М., 1960.</w:t>
      </w:r>
    </w:p>
    <w:p w:rsidR="00FF699A" w:rsidRPr="00620D57" w:rsidRDefault="00FF699A" w:rsidP="00071218">
      <w:pPr>
        <w:pStyle w:val="ae"/>
        <w:numPr>
          <w:ilvl w:val="0"/>
          <w:numId w:val="67"/>
        </w:numPr>
        <w:spacing w:line="276" w:lineRule="auto"/>
        <w:jc w:val="both"/>
      </w:pPr>
      <w:r w:rsidRPr="00620D57">
        <w:t xml:space="preserve">“Изборник”. (Сборник произведений литературыдревней Руси). /Сост. </w:t>
      </w:r>
      <w:r w:rsidRPr="00FF699A">
        <w:rPr>
          <w:i/>
          <w:iCs/>
        </w:rPr>
        <w:t>Л.А.Дмитриев и Д.С.Лихачев</w:t>
      </w:r>
      <w:r w:rsidRPr="00620D57">
        <w:t>. М., 1969.</w:t>
      </w:r>
    </w:p>
    <w:p w:rsidR="00FF699A" w:rsidRPr="00620D57" w:rsidRDefault="00FF699A" w:rsidP="00071218">
      <w:pPr>
        <w:pStyle w:val="ae"/>
        <w:numPr>
          <w:ilvl w:val="0"/>
          <w:numId w:val="67"/>
        </w:numPr>
        <w:spacing w:line="276" w:lineRule="auto"/>
        <w:jc w:val="both"/>
      </w:pPr>
      <w:r w:rsidRPr="00620D57">
        <w:t xml:space="preserve">Книга хожений. Записки русских путешественников XI-XV вв. /Сост. </w:t>
      </w:r>
      <w:r w:rsidRPr="00FF699A">
        <w:rPr>
          <w:i/>
          <w:iCs/>
        </w:rPr>
        <w:t>Н.И.Прокофьев</w:t>
      </w:r>
      <w:r w:rsidRPr="00620D57">
        <w:t>. М., 1984.</w:t>
      </w:r>
    </w:p>
    <w:p w:rsidR="00FF699A" w:rsidRPr="00620D57" w:rsidRDefault="00FF699A" w:rsidP="00071218">
      <w:pPr>
        <w:pStyle w:val="ae"/>
        <w:numPr>
          <w:ilvl w:val="0"/>
          <w:numId w:val="67"/>
        </w:numPr>
        <w:spacing w:line="276" w:lineRule="auto"/>
        <w:jc w:val="both"/>
      </w:pPr>
      <w:r w:rsidRPr="00620D57">
        <w:t>Памятники Куликовского цикла. СПб., 1998.</w:t>
      </w:r>
    </w:p>
    <w:p w:rsidR="00FF699A" w:rsidRPr="00620D57" w:rsidRDefault="00FF699A" w:rsidP="00071218">
      <w:pPr>
        <w:pStyle w:val="ae"/>
        <w:numPr>
          <w:ilvl w:val="0"/>
          <w:numId w:val="67"/>
        </w:numPr>
        <w:spacing w:line="276" w:lineRule="auto"/>
        <w:jc w:val="both"/>
      </w:pPr>
      <w:r w:rsidRPr="00620D57">
        <w:t xml:space="preserve">Памятники литературы Древней Руси. Вып. I-XII /Сост. </w:t>
      </w:r>
      <w:r w:rsidRPr="00FF699A">
        <w:rPr>
          <w:i/>
          <w:iCs/>
        </w:rPr>
        <w:t xml:space="preserve">Л.А.Дмитриев и Д.С.Лихачев. </w:t>
      </w:r>
      <w:r w:rsidRPr="00620D57">
        <w:t xml:space="preserve">М., 1978-1994. </w:t>
      </w:r>
    </w:p>
    <w:p w:rsidR="00FF699A" w:rsidRPr="00620D57" w:rsidRDefault="00FF699A" w:rsidP="00071218">
      <w:pPr>
        <w:pStyle w:val="ae"/>
        <w:numPr>
          <w:ilvl w:val="0"/>
          <w:numId w:val="67"/>
        </w:numPr>
        <w:spacing w:line="276" w:lineRule="auto"/>
        <w:jc w:val="both"/>
      </w:pPr>
      <w:r w:rsidRPr="00620D57">
        <w:t xml:space="preserve">Памятники отреченной русской литературы: В 2-х т. /Собр. и изд. </w:t>
      </w:r>
      <w:r w:rsidRPr="00FF699A">
        <w:rPr>
          <w:i/>
          <w:iCs/>
        </w:rPr>
        <w:t>Н.Тихонравовым</w:t>
      </w:r>
      <w:r w:rsidRPr="00620D57">
        <w:t>. М., 1863.</w:t>
      </w:r>
    </w:p>
    <w:p w:rsidR="00FF699A" w:rsidRPr="00620D57" w:rsidRDefault="00FF699A" w:rsidP="00071218">
      <w:pPr>
        <w:pStyle w:val="ae"/>
        <w:numPr>
          <w:ilvl w:val="0"/>
          <w:numId w:val="67"/>
        </w:numPr>
        <w:spacing w:line="276" w:lineRule="auto"/>
        <w:jc w:val="both"/>
      </w:pPr>
      <w:r w:rsidRPr="00620D57">
        <w:t>Переписка Ивана Грозногос Андреем Курбским. Л., 1979 /Сер.”Лит.памятники”/.</w:t>
      </w:r>
    </w:p>
    <w:p w:rsidR="00FF699A" w:rsidRDefault="00FF699A" w:rsidP="00071218">
      <w:pPr>
        <w:pStyle w:val="ae"/>
        <w:numPr>
          <w:ilvl w:val="0"/>
          <w:numId w:val="67"/>
        </w:numPr>
        <w:spacing w:line="276" w:lineRule="auto"/>
        <w:jc w:val="both"/>
      </w:pPr>
      <w:r w:rsidRPr="00620D57">
        <w:t>Повесть временных лет. Изд.2-е. Спб., 1996 /Сер. “Лит. памятники”/.</w:t>
      </w:r>
    </w:p>
    <w:p w:rsidR="00F67D99" w:rsidRDefault="00F67D99" w:rsidP="00F67D99">
      <w:pPr>
        <w:pStyle w:val="ae"/>
        <w:spacing w:line="276" w:lineRule="auto"/>
        <w:ind w:left="1080"/>
        <w:jc w:val="both"/>
      </w:pPr>
    </w:p>
    <w:p w:rsidR="00F67D99" w:rsidRDefault="00F67D99" w:rsidP="00F67D99">
      <w:pPr>
        <w:pStyle w:val="ae"/>
        <w:spacing w:line="276" w:lineRule="auto"/>
        <w:ind w:left="1080"/>
        <w:jc w:val="center"/>
        <w:rPr>
          <w:b/>
        </w:rPr>
      </w:pPr>
      <w:r w:rsidRPr="00F67D99">
        <w:rPr>
          <w:b/>
        </w:rPr>
        <w:t xml:space="preserve">«История русской литературы </w:t>
      </w:r>
      <w:r w:rsidRPr="00F67D99">
        <w:rPr>
          <w:b/>
          <w:lang w:val="en-US"/>
        </w:rPr>
        <w:t>XVIII</w:t>
      </w:r>
      <w:r w:rsidRPr="00F67D99">
        <w:rPr>
          <w:b/>
        </w:rPr>
        <w:t xml:space="preserve"> века»</w:t>
      </w:r>
    </w:p>
    <w:p w:rsidR="00890FEE" w:rsidRPr="00F67D99" w:rsidRDefault="00890FEE" w:rsidP="00F67D99">
      <w:pPr>
        <w:pStyle w:val="ae"/>
        <w:spacing w:line="276" w:lineRule="auto"/>
        <w:ind w:left="1080"/>
        <w:jc w:val="center"/>
        <w:rPr>
          <w:b/>
        </w:rPr>
      </w:pP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bCs/>
          <w:i/>
          <w:iCs/>
          <w:sz w:val="24"/>
          <w:szCs w:val="24"/>
          <w:lang w:eastAsia="ar-SA"/>
        </w:rPr>
        <w:t xml:space="preserve">Тема 1.  </w:t>
      </w:r>
      <w:r w:rsidRPr="00890FEE">
        <w:rPr>
          <w:rFonts w:ascii="Times New Roman" w:eastAsia="Times New Roman" w:hAnsi="Times New Roman" w:cs="Times New Roman"/>
          <w:b/>
          <w:i/>
          <w:iCs/>
          <w:sz w:val="24"/>
          <w:szCs w:val="24"/>
          <w:lang w:eastAsia="ar-SA"/>
        </w:rPr>
        <w:t xml:space="preserve">Русская литература 60-90-х годов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Политическое господство  дворянского  класса.  Обострение  классовых противоречий. Народные восстания.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А.Н.Радищева.</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Разновидность течений  сентиментального  направления.  Дидактизм. Идиллическая мечтательность. Подражание народной поэзии.</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Развитие элегии,  лирической песни,  "мещанской драмы",  "слезной комедии", "комической оперы".</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Влияние разговорного языка образованного общества на литературный  язык.</w:t>
      </w:r>
    </w:p>
    <w:p w:rsidR="00890FEE" w:rsidRPr="00890FEE" w:rsidRDefault="00890FEE" w:rsidP="00071218">
      <w:pPr>
        <w:numPr>
          <w:ilvl w:val="0"/>
          <w:numId w:val="68"/>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bCs/>
          <w:sz w:val="24"/>
          <w:szCs w:val="24"/>
          <w:lang w:eastAsia="ar-SA"/>
        </w:rPr>
      </w:pP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Развитие  журналистики.  Появление первых сатирических журналов.  "Сатира -  дочь  разума"  (А. Майков).</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"Всякая всячина" и ее автор Екатерина II.  "Адская почта" Ф.Эмина.</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 Сатирические журналы Н.И. Новикова: "Трутень", "Живописец", "Кошелек".</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Литературная и    просветительская    деятельность  </w:t>
      </w:r>
      <w:r w:rsidRPr="00890FEE">
        <w:rPr>
          <w:rFonts w:ascii="Times New Roman" w:eastAsia="Times New Roman" w:hAnsi="Times New Roman" w:cs="Times New Roman"/>
          <w:b/>
          <w:bCs/>
          <w:sz w:val="24"/>
          <w:szCs w:val="24"/>
          <w:lang w:eastAsia="ar-SA"/>
        </w:rPr>
        <w:t xml:space="preserve"> Н.И. Новикова</w:t>
      </w:r>
      <w:r w:rsidRPr="00890FEE">
        <w:rPr>
          <w:rFonts w:ascii="Times New Roman" w:eastAsia="Times New Roman" w:hAnsi="Times New Roman" w:cs="Times New Roman"/>
          <w:sz w:val="24"/>
          <w:szCs w:val="24"/>
          <w:lang w:eastAsia="ar-SA"/>
        </w:rPr>
        <w:t xml:space="preserve"> (1744-1818). Значение  "Опыта  исторического  словаря  о  российских писателях" и  "Древней Российской Вивлиофики" в пробуждении интереса к отечественному    культурному    наследию    и    в     зарождении литературоведения. </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Литературно-политический    смысл    и   значение полемики о характере и задачах  сатиры  между  "Всякой  всячиной"  и "Трутнем". </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Жанровое   многообразие,   стиль   и   язык  сатирических произведений новиковских журналов.  </w:t>
      </w:r>
    </w:p>
    <w:p w:rsidR="00890FEE" w:rsidRPr="00890FEE" w:rsidRDefault="00890FEE" w:rsidP="00071218">
      <w:pPr>
        <w:numPr>
          <w:ilvl w:val="0"/>
          <w:numId w:val="69"/>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Национальный патриотизм взглядов Новикова. Борьба с галломанией. Связь с масонством.</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sz w:val="24"/>
          <w:szCs w:val="24"/>
          <w:lang w:eastAsia="ar-SA"/>
        </w:rPr>
      </w:pPr>
    </w:p>
    <w:p w:rsidR="00890FEE" w:rsidRPr="00890FEE" w:rsidRDefault="00890FEE" w:rsidP="00890FEE">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 xml:space="preserve">Тема 3. Драматургия второй половины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Аблесимова, М.В. Попова. – 2 часа.</w:t>
      </w:r>
    </w:p>
    <w:p w:rsidR="00890FEE" w:rsidRPr="00890FEE" w:rsidRDefault="00890FEE" w:rsidP="00890FEE">
      <w:pPr>
        <w:suppressAutoHyphens/>
        <w:spacing w:after="0" w:line="240" w:lineRule="auto"/>
        <w:ind w:firstLine="709"/>
        <w:jc w:val="both"/>
        <w:rPr>
          <w:rFonts w:ascii="Times New Roman" w:eastAsia="Times New Roman" w:hAnsi="Times New Roman" w:cs="Times New Roman"/>
          <w:sz w:val="24"/>
          <w:szCs w:val="24"/>
          <w:lang w:eastAsia="ar-SA"/>
        </w:rPr>
      </w:pP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 Драматургическая   деятельность   </w:t>
      </w:r>
      <w:r w:rsidRPr="00890FEE">
        <w:rPr>
          <w:rFonts w:ascii="Times New Roman" w:eastAsia="Times New Roman" w:hAnsi="Times New Roman" w:cs="Times New Roman"/>
          <w:b/>
          <w:bCs/>
          <w:sz w:val="24"/>
          <w:szCs w:val="24"/>
          <w:lang w:eastAsia="ar-SA"/>
        </w:rPr>
        <w:t>В.И.Лукина</w:t>
      </w:r>
      <w:r w:rsidRPr="00890FEE">
        <w:rPr>
          <w:rFonts w:ascii="Times New Roman" w:eastAsia="Times New Roman" w:hAnsi="Times New Roman" w:cs="Times New Roman"/>
          <w:sz w:val="24"/>
          <w:szCs w:val="24"/>
          <w:lang w:eastAsia="ar-SA"/>
        </w:rPr>
        <w:t xml:space="preserve">. </w:t>
      </w:r>
      <w:r w:rsidRPr="00890FEE">
        <w:rPr>
          <w:rFonts w:ascii="Times New Roman" w:eastAsia="Times New Roman" w:hAnsi="Times New Roman" w:cs="Times New Roman"/>
          <w:i/>
          <w:iCs/>
          <w:sz w:val="24"/>
          <w:szCs w:val="24"/>
          <w:lang w:eastAsia="ar-SA"/>
        </w:rPr>
        <w:t>“Щепетильник"</w:t>
      </w:r>
      <w:r w:rsidRPr="00890FEE">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890FEE">
        <w:rPr>
          <w:rFonts w:ascii="Times New Roman" w:eastAsia="Times New Roman" w:hAnsi="Times New Roman" w:cs="Times New Roman"/>
          <w:i/>
          <w:iCs/>
          <w:sz w:val="24"/>
          <w:szCs w:val="24"/>
          <w:lang w:eastAsia="ar-SA"/>
        </w:rPr>
        <w:t>"Мот,  любовью  исправленный"</w:t>
      </w:r>
      <w:r w:rsidRPr="00890FEE">
        <w:rPr>
          <w:rFonts w:ascii="Times New Roman" w:eastAsia="Times New Roman" w:hAnsi="Times New Roman" w:cs="Times New Roman"/>
          <w:sz w:val="24"/>
          <w:szCs w:val="24"/>
          <w:lang w:eastAsia="ar-SA"/>
        </w:rPr>
        <w:t>.  Позиция  В.И.Лукина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Творчество </w:t>
      </w:r>
      <w:r w:rsidRPr="00890FEE">
        <w:rPr>
          <w:rFonts w:ascii="Times New Roman" w:eastAsia="Times New Roman" w:hAnsi="Times New Roman" w:cs="Times New Roman"/>
          <w:b/>
          <w:bCs/>
          <w:sz w:val="24"/>
          <w:szCs w:val="24"/>
          <w:lang w:eastAsia="ar-SA"/>
        </w:rPr>
        <w:t>М.И. Веревкина</w:t>
      </w:r>
      <w:r w:rsidRPr="00890FEE">
        <w:rPr>
          <w:rFonts w:ascii="Times New Roman" w:eastAsia="Times New Roman" w:hAnsi="Times New Roman" w:cs="Times New Roman"/>
          <w:sz w:val="24"/>
          <w:szCs w:val="24"/>
          <w:lang w:eastAsia="ar-SA"/>
        </w:rPr>
        <w:t xml:space="preserve"> (1732-1795): </w:t>
      </w:r>
      <w:r w:rsidRPr="00890FEE">
        <w:rPr>
          <w:rFonts w:ascii="Times New Roman" w:eastAsia="Times New Roman" w:hAnsi="Times New Roman" w:cs="Times New Roman"/>
          <w:i/>
          <w:iCs/>
          <w:sz w:val="24"/>
          <w:szCs w:val="24"/>
          <w:lang w:eastAsia="ar-SA"/>
        </w:rPr>
        <w:t>“Так и должно”</w:t>
      </w:r>
      <w:r w:rsidRPr="00890FEE">
        <w:rPr>
          <w:rFonts w:ascii="Times New Roman" w:eastAsia="Times New Roman" w:hAnsi="Times New Roman" w:cs="Times New Roman"/>
          <w:sz w:val="24"/>
          <w:szCs w:val="24"/>
          <w:lang w:eastAsia="ar-SA"/>
        </w:rPr>
        <w:t xml:space="preserve">, </w:t>
      </w:r>
      <w:r w:rsidRPr="00890FEE">
        <w:rPr>
          <w:rFonts w:ascii="Times New Roman" w:eastAsia="Times New Roman" w:hAnsi="Times New Roman" w:cs="Times New Roman"/>
          <w:i/>
          <w:iCs/>
          <w:sz w:val="24"/>
          <w:szCs w:val="24"/>
          <w:lang w:eastAsia="ar-SA"/>
        </w:rPr>
        <w:t>“Точь-в-точь”.</w:t>
      </w:r>
      <w:r w:rsidRPr="00890FEE">
        <w:rPr>
          <w:rFonts w:ascii="Times New Roman" w:eastAsia="Times New Roman" w:hAnsi="Times New Roman" w:cs="Times New Roman"/>
          <w:sz w:val="24"/>
          <w:szCs w:val="24"/>
          <w:lang w:eastAsia="ar-SA"/>
        </w:rPr>
        <w:t xml:space="preserve"> Творчество </w:t>
      </w:r>
      <w:r w:rsidRPr="00890FEE">
        <w:rPr>
          <w:rFonts w:ascii="Times New Roman" w:eastAsia="Times New Roman" w:hAnsi="Times New Roman" w:cs="Times New Roman"/>
          <w:b/>
          <w:bCs/>
          <w:sz w:val="24"/>
          <w:szCs w:val="24"/>
          <w:lang w:eastAsia="ar-SA"/>
        </w:rPr>
        <w:t>М.В. Попова</w:t>
      </w:r>
      <w:r w:rsidRPr="00890FEE">
        <w:rPr>
          <w:rFonts w:ascii="Times New Roman" w:eastAsia="Times New Roman" w:hAnsi="Times New Roman" w:cs="Times New Roman"/>
          <w:sz w:val="24"/>
          <w:szCs w:val="24"/>
          <w:lang w:eastAsia="ar-SA"/>
        </w:rPr>
        <w:t xml:space="preserve"> (ум. около 1790 г.): </w:t>
      </w:r>
      <w:r w:rsidRPr="00890FEE">
        <w:rPr>
          <w:rFonts w:ascii="Times New Roman" w:eastAsia="Times New Roman" w:hAnsi="Times New Roman" w:cs="Times New Roman"/>
          <w:i/>
          <w:iCs/>
          <w:sz w:val="24"/>
          <w:szCs w:val="24"/>
          <w:lang w:eastAsia="ar-SA"/>
        </w:rPr>
        <w:t>“Анюта”</w:t>
      </w:r>
      <w:r w:rsidRPr="00890FEE">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Творчество </w:t>
      </w:r>
      <w:r w:rsidRPr="00890FEE">
        <w:rPr>
          <w:rFonts w:ascii="Times New Roman" w:eastAsia="Times New Roman" w:hAnsi="Times New Roman" w:cs="Times New Roman"/>
          <w:b/>
          <w:bCs/>
          <w:sz w:val="24"/>
          <w:szCs w:val="24"/>
          <w:lang w:eastAsia="ar-SA"/>
        </w:rPr>
        <w:t xml:space="preserve">А.О. Аблесимова </w:t>
      </w:r>
      <w:r w:rsidRPr="00890FEE">
        <w:rPr>
          <w:rFonts w:ascii="Times New Roman" w:eastAsia="Times New Roman" w:hAnsi="Times New Roman" w:cs="Times New Roman"/>
          <w:sz w:val="24"/>
          <w:szCs w:val="24"/>
          <w:lang w:eastAsia="ar-SA"/>
        </w:rPr>
        <w:t>(1742-1783):</w:t>
      </w:r>
      <w:r w:rsidRPr="00890FEE">
        <w:rPr>
          <w:rFonts w:ascii="Times New Roman" w:eastAsia="Times New Roman" w:hAnsi="Times New Roman" w:cs="Times New Roman"/>
          <w:i/>
          <w:iCs/>
          <w:sz w:val="24"/>
          <w:szCs w:val="24"/>
          <w:lang w:eastAsia="ar-SA"/>
        </w:rPr>
        <w:t xml:space="preserve"> “Мельник, колдун, обманщик и сват”.</w:t>
      </w:r>
    </w:p>
    <w:p w:rsidR="00890FEE" w:rsidRPr="00890FEE" w:rsidRDefault="00890FEE" w:rsidP="00071218">
      <w:pPr>
        <w:numPr>
          <w:ilvl w:val="0"/>
          <w:numId w:val="70"/>
        </w:numPr>
        <w:suppressAutoHyphens/>
        <w:spacing w:after="0" w:line="240" w:lineRule="auto"/>
        <w:contextualSpacing/>
        <w:jc w:val="both"/>
        <w:rPr>
          <w:rFonts w:ascii="Times New Roman" w:eastAsia="Times New Roman" w:hAnsi="Times New Roman" w:cs="Times New Roman"/>
          <w:sz w:val="24"/>
          <w:szCs w:val="24"/>
          <w:lang w:eastAsia="ar-SA"/>
        </w:rPr>
      </w:pPr>
      <w:r w:rsidRPr="00890FEE">
        <w:rPr>
          <w:rFonts w:ascii="Times New Roman" w:eastAsia="Times New Roman" w:hAnsi="Times New Roman" w:cs="Times New Roman"/>
          <w:sz w:val="24"/>
          <w:szCs w:val="24"/>
          <w:lang w:eastAsia="ar-SA"/>
        </w:rPr>
        <w:t xml:space="preserve">Первые драматургические опыты </w:t>
      </w:r>
      <w:r w:rsidRPr="00890FEE">
        <w:rPr>
          <w:rFonts w:ascii="Times New Roman" w:eastAsia="Times New Roman" w:hAnsi="Times New Roman" w:cs="Times New Roman"/>
          <w:b/>
          <w:bCs/>
          <w:sz w:val="24"/>
          <w:szCs w:val="24"/>
          <w:lang w:eastAsia="ar-SA"/>
        </w:rPr>
        <w:t>И.А. Крылова</w:t>
      </w:r>
      <w:r w:rsidRPr="00890FEE">
        <w:rPr>
          <w:rFonts w:ascii="Times New Roman" w:eastAsia="Times New Roman" w:hAnsi="Times New Roman" w:cs="Times New Roman"/>
          <w:sz w:val="24"/>
          <w:szCs w:val="24"/>
          <w:lang w:eastAsia="ar-SA"/>
        </w:rPr>
        <w:t xml:space="preserve"> (1769/8-1844).</w:t>
      </w:r>
    </w:p>
    <w:p w:rsidR="00FF699A" w:rsidRDefault="00FF699A" w:rsidP="00077151">
      <w:pPr>
        <w:spacing w:line="276" w:lineRule="auto"/>
        <w:jc w:val="both"/>
        <w:rPr>
          <w:rFonts w:ascii="Times New Roman" w:hAnsi="Times New Roman" w:cs="Times New Roman"/>
          <w:sz w:val="24"/>
          <w:szCs w:val="24"/>
        </w:rPr>
      </w:pPr>
    </w:p>
    <w:p w:rsidR="001807D1" w:rsidRPr="001807D1" w:rsidRDefault="001807D1" w:rsidP="00077151">
      <w:pPr>
        <w:spacing w:line="276" w:lineRule="auto"/>
        <w:jc w:val="both"/>
        <w:rPr>
          <w:rFonts w:ascii="Times New Roman" w:hAnsi="Times New Roman" w:cs="Times New Roman"/>
          <w:b/>
          <w:sz w:val="24"/>
          <w:szCs w:val="24"/>
        </w:rPr>
      </w:pPr>
      <w:r w:rsidRPr="001807D1">
        <w:rPr>
          <w:rFonts w:ascii="Times New Roman" w:hAnsi="Times New Roman" w:cs="Times New Roman"/>
          <w:b/>
          <w:sz w:val="24"/>
          <w:szCs w:val="24"/>
        </w:rPr>
        <w:t>Литература:</w:t>
      </w:r>
    </w:p>
    <w:p w:rsidR="001807D1" w:rsidRPr="001807D1" w:rsidRDefault="001807D1" w:rsidP="00071218">
      <w:pPr>
        <w:pStyle w:val="ae"/>
        <w:numPr>
          <w:ilvl w:val="0"/>
          <w:numId w:val="72"/>
        </w:numPr>
        <w:jc w:val="both"/>
      </w:pPr>
      <w:r w:rsidRPr="001807D1">
        <w:t>Ранняя русская драматургия (XVII -первая половина XVIII в.): Первые пьесы русского театра. М., 1972.</w:t>
      </w:r>
    </w:p>
    <w:p w:rsidR="001807D1" w:rsidRPr="001807D1" w:rsidRDefault="001807D1" w:rsidP="00071218">
      <w:pPr>
        <w:pStyle w:val="ae"/>
        <w:numPr>
          <w:ilvl w:val="0"/>
          <w:numId w:val="72"/>
        </w:numPr>
        <w:jc w:val="both"/>
      </w:pPr>
      <w:r w:rsidRPr="001807D1">
        <w:t>Русская драматургия последней четверти XVII и начала XVIII. М., 1972.</w:t>
      </w:r>
    </w:p>
    <w:p w:rsidR="001807D1" w:rsidRPr="001807D1" w:rsidRDefault="001807D1" w:rsidP="00071218">
      <w:pPr>
        <w:pStyle w:val="ae"/>
        <w:numPr>
          <w:ilvl w:val="0"/>
          <w:numId w:val="72"/>
        </w:numPr>
        <w:jc w:val="both"/>
      </w:pPr>
      <w:r w:rsidRPr="001807D1">
        <w:t xml:space="preserve">Русские повести первой трети XVIII в. /Исслед. и подгот. текста </w:t>
      </w:r>
      <w:r w:rsidRPr="001807D1">
        <w:rPr>
          <w:i/>
          <w:iCs/>
        </w:rPr>
        <w:t>Г.Н.Моисеевой</w:t>
      </w:r>
      <w:r w:rsidRPr="001807D1">
        <w:t xml:space="preserve">. М.-Л., 1965.  </w:t>
      </w:r>
    </w:p>
    <w:p w:rsidR="001807D1" w:rsidRPr="001807D1" w:rsidRDefault="001807D1" w:rsidP="00071218">
      <w:pPr>
        <w:pStyle w:val="ae"/>
        <w:numPr>
          <w:ilvl w:val="0"/>
          <w:numId w:val="72"/>
        </w:numPr>
        <w:jc w:val="both"/>
      </w:pPr>
      <w:r w:rsidRPr="001807D1">
        <w:t xml:space="preserve">Русская силлабическая поэзия XVII-XVIII вв. /Сост. </w:t>
      </w:r>
      <w:r w:rsidRPr="001807D1">
        <w:rPr>
          <w:i/>
          <w:iCs/>
        </w:rPr>
        <w:t>А.М.Панченко</w:t>
      </w:r>
      <w:r w:rsidRPr="001807D1">
        <w:t>. Л., 1970.</w:t>
      </w:r>
    </w:p>
    <w:p w:rsidR="001807D1" w:rsidRPr="001807D1" w:rsidRDefault="001807D1" w:rsidP="00071218">
      <w:pPr>
        <w:pStyle w:val="ae"/>
        <w:numPr>
          <w:ilvl w:val="0"/>
          <w:numId w:val="72"/>
        </w:numPr>
        <w:jc w:val="both"/>
      </w:pPr>
      <w:r w:rsidRPr="001807D1">
        <w:t>Русская комедия и комическая опера XVIII века. М.-Л., 1950.</w:t>
      </w:r>
    </w:p>
    <w:p w:rsidR="001807D1" w:rsidRPr="001807D1" w:rsidRDefault="001807D1" w:rsidP="00071218">
      <w:pPr>
        <w:pStyle w:val="ae"/>
        <w:numPr>
          <w:ilvl w:val="0"/>
          <w:numId w:val="72"/>
        </w:numPr>
        <w:jc w:val="both"/>
      </w:pPr>
      <w:r w:rsidRPr="001807D1">
        <w:t>Русская литература: Век XVIII: Лирика. М., 1990.</w:t>
      </w:r>
    </w:p>
    <w:p w:rsidR="001807D1" w:rsidRPr="001807D1" w:rsidRDefault="001807D1" w:rsidP="00071218">
      <w:pPr>
        <w:pStyle w:val="ae"/>
        <w:numPr>
          <w:ilvl w:val="0"/>
          <w:numId w:val="72"/>
        </w:numPr>
        <w:jc w:val="both"/>
      </w:pPr>
      <w:r w:rsidRPr="001807D1">
        <w:t>Русская литература: Век XVIII: Трагедия. М., 1991.</w:t>
      </w:r>
    </w:p>
    <w:p w:rsidR="001807D1" w:rsidRPr="001807D1" w:rsidRDefault="001807D1" w:rsidP="00071218">
      <w:pPr>
        <w:pStyle w:val="ae"/>
        <w:numPr>
          <w:ilvl w:val="0"/>
          <w:numId w:val="72"/>
        </w:numPr>
        <w:jc w:val="both"/>
      </w:pPr>
      <w:r w:rsidRPr="001807D1">
        <w:t>Княжнин Я.Б. Избранные произведения. Л., 1961.</w:t>
      </w:r>
    </w:p>
    <w:p w:rsidR="001807D1" w:rsidRPr="001807D1" w:rsidRDefault="001807D1" w:rsidP="00071218">
      <w:pPr>
        <w:pStyle w:val="ae"/>
        <w:numPr>
          <w:ilvl w:val="0"/>
          <w:numId w:val="72"/>
        </w:numPr>
        <w:jc w:val="both"/>
      </w:pPr>
      <w:r w:rsidRPr="001807D1">
        <w:t>Русская сентиментальная повесть. М., 1979.</w:t>
      </w:r>
    </w:p>
    <w:p w:rsidR="001807D1" w:rsidRPr="001807D1" w:rsidRDefault="001807D1" w:rsidP="00071218">
      <w:pPr>
        <w:pStyle w:val="ae"/>
        <w:numPr>
          <w:ilvl w:val="0"/>
          <w:numId w:val="72"/>
        </w:numPr>
        <w:jc w:val="both"/>
      </w:pPr>
      <w:r w:rsidRPr="001807D1">
        <w:rPr>
          <w:i/>
          <w:iCs/>
        </w:rPr>
        <w:t>Ужанков А.Н.</w:t>
      </w:r>
      <w:r w:rsidRPr="001807D1">
        <w:t xml:space="preserve"> О специфике развития русской литературы XI - первой трети XVIII века. Стадии и формации. М., 2009.</w:t>
      </w:r>
    </w:p>
    <w:p w:rsidR="001807D1" w:rsidRPr="001807D1" w:rsidRDefault="001807D1" w:rsidP="00071218">
      <w:pPr>
        <w:pStyle w:val="ae"/>
        <w:numPr>
          <w:ilvl w:val="0"/>
          <w:numId w:val="72"/>
        </w:numPr>
        <w:jc w:val="both"/>
      </w:pPr>
      <w:r w:rsidRPr="001807D1">
        <w:rPr>
          <w:i/>
          <w:iCs/>
        </w:rPr>
        <w:t>Лебедева О.Б.</w:t>
      </w:r>
      <w:r w:rsidRPr="001807D1">
        <w:t xml:space="preserve"> История русской литературы </w:t>
      </w:r>
      <w:r w:rsidRPr="001807D1">
        <w:rPr>
          <w:lang w:val="en-US"/>
        </w:rPr>
        <w:t>XVIII</w:t>
      </w:r>
      <w:r w:rsidRPr="001807D1">
        <w:t xml:space="preserve"> века. М., 2000.</w:t>
      </w:r>
    </w:p>
    <w:p w:rsidR="001807D1" w:rsidRPr="001807D1" w:rsidRDefault="001807D1" w:rsidP="00071218">
      <w:pPr>
        <w:pStyle w:val="ae"/>
        <w:numPr>
          <w:ilvl w:val="0"/>
          <w:numId w:val="72"/>
        </w:numPr>
        <w:jc w:val="both"/>
      </w:pPr>
      <w:r w:rsidRPr="001807D1">
        <w:rPr>
          <w:i/>
          <w:iCs/>
        </w:rPr>
        <w:t>Дунаев М.М.</w:t>
      </w:r>
      <w:r w:rsidRPr="001807D1">
        <w:t xml:space="preserve"> Православие и русская литература. Т.1-6.М., 1996-1999.</w:t>
      </w:r>
    </w:p>
    <w:p w:rsidR="001807D1" w:rsidRPr="001807D1" w:rsidRDefault="001807D1" w:rsidP="00071218">
      <w:pPr>
        <w:pStyle w:val="ae"/>
        <w:numPr>
          <w:ilvl w:val="0"/>
          <w:numId w:val="72"/>
        </w:numPr>
        <w:jc w:val="both"/>
      </w:pPr>
      <w:r w:rsidRPr="001807D1">
        <w:rPr>
          <w:i/>
          <w:iCs/>
        </w:rPr>
        <w:t>Синицына Н.В</w:t>
      </w:r>
      <w:r w:rsidRPr="001807D1">
        <w:t>. Третий Рим. Истоки и эволюция русской средневековой концепции. М., 1998.</w:t>
      </w:r>
    </w:p>
    <w:p w:rsidR="001807D1" w:rsidRPr="001807D1" w:rsidRDefault="001807D1" w:rsidP="00071218">
      <w:pPr>
        <w:pStyle w:val="ae"/>
        <w:numPr>
          <w:ilvl w:val="0"/>
          <w:numId w:val="72"/>
        </w:numPr>
        <w:jc w:val="both"/>
      </w:pPr>
      <w:r w:rsidRPr="001807D1">
        <w:rPr>
          <w:i/>
          <w:iCs/>
        </w:rPr>
        <w:t>Демкова Н.С.</w:t>
      </w:r>
      <w:r w:rsidRPr="001807D1">
        <w:t xml:space="preserve"> Средневековая русская литература. СПб., 1997.</w:t>
      </w:r>
    </w:p>
    <w:p w:rsidR="001807D1" w:rsidRPr="001807D1" w:rsidRDefault="001807D1" w:rsidP="00071218">
      <w:pPr>
        <w:pStyle w:val="ae"/>
        <w:numPr>
          <w:ilvl w:val="0"/>
          <w:numId w:val="72"/>
        </w:numPr>
        <w:jc w:val="both"/>
      </w:pPr>
      <w:r w:rsidRPr="001807D1">
        <w:rPr>
          <w:i/>
          <w:iCs/>
        </w:rPr>
        <w:t>Кочеткова Н.Д</w:t>
      </w:r>
      <w:r w:rsidRPr="001807D1">
        <w:t>. Литература русского сентиментализма. СПб., 1994.</w:t>
      </w:r>
    </w:p>
    <w:p w:rsidR="001807D1" w:rsidRPr="001807D1" w:rsidRDefault="001807D1" w:rsidP="00071218">
      <w:pPr>
        <w:pStyle w:val="ae"/>
        <w:numPr>
          <w:ilvl w:val="0"/>
          <w:numId w:val="72"/>
        </w:numPr>
        <w:jc w:val="both"/>
      </w:pPr>
      <w:r w:rsidRPr="001807D1">
        <w:rPr>
          <w:i/>
          <w:iCs/>
        </w:rPr>
        <w:t>Ромодановская Е.К</w:t>
      </w:r>
      <w:r w:rsidRPr="001807D1">
        <w:t>. Русская  литература на пороге нового времени. Новосибирск, 1994.</w:t>
      </w:r>
    </w:p>
    <w:p w:rsidR="001807D1" w:rsidRPr="001807D1" w:rsidRDefault="001807D1" w:rsidP="00071218">
      <w:pPr>
        <w:pStyle w:val="ae"/>
        <w:numPr>
          <w:ilvl w:val="0"/>
          <w:numId w:val="72"/>
        </w:numPr>
        <w:jc w:val="both"/>
      </w:pPr>
      <w:r w:rsidRPr="001807D1">
        <w:rPr>
          <w:i/>
          <w:iCs/>
        </w:rPr>
        <w:t>Травников С.Н.</w:t>
      </w:r>
      <w:r w:rsidRPr="001807D1">
        <w:t xml:space="preserve"> Писатели петровского времени. М., 1989.</w:t>
      </w:r>
    </w:p>
    <w:p w:rsidR="001807D1" w:rsidRPr="001807D1" w:rsidRDefault="001807D1" w:rsidP="00071218">
      <w:pPr>
        <w:pStyle w:val="ae"/>
        <w:numPr>
          <w:ilvl w:val="0"/>
          <w:numId w:val="72"/>
        </w:numPr>
        <w:jc w:val="both"/>
      </w:pPr>
      <w:r w:rsidRPr="001807D1">
        <w:rPr>
          <w:i/>
          <w:iCs/>
        </w:rPr>
        <w:t>Илюшин А.А</w:t>
      </w:r>
      <w:r w:rsidRPr="001807D1">
        <w:t>. Русское стихосложение. М., 1988.</w:t>
      </w:r>
    </w:p>
    <w:p w:rsidR="001807D1" w:rsidRPr="001807D1" w:rsidRDefault="001807D1" w:rsidP="00071218">
      <w:pPr>
        <w:pStyle w:val="ae"/>
        <w:numPr>
          <w:ilvl w:val="0"/>
          <w:numId w:val="72"/>
        </w:numPr>
        <w:jc w:val="both"/>
      </w:pPr>
      <w:r w:rsidRPr="001807D1">
        <w:rPr>
          <w:i/>
          <w:iCs/>
        </w:rPr>
        <w:t>Москвичева Г.В.</w:t>
      </w:r>
      <w:r w:rsidRPr="001807D1">
        <w:t xml:space="preserve"> Русский классицизм. М., 1986.</w:t>
      </w:r>
    </w:p>
    <w:p w:rsidR="001807D1" w:rsidRPr="00416130" w:rsidRDefault="001807D1" w:rsidP="00077151">
      <w:pPr>
        <w:spacing w:line="276" w:lineRule="auto"/>
        <w:jc w:val="both"/>
        <w:rPr>
          <w:rFonts w:ascii="Times New Roman" w:hAnsi="Times New Roman" w:cs="Times New Roman"/>
          <w:sz w:val="24"/>
          <w:szCs w:val="24"/>
        </w:rPr>
      </w:pPr>
    </w:p>
    <w:p w:rsidR="00416130" w:rsidRPr="00416130" w:rsidRDefault="00416130" w:rsidP="00F67D99">
      <w:pPr>
        <w:spacing w:line="276" w:lineRule="auto"/>
        <w:jc w:val="center"/>
        <w:rPr>
          <w:rFonts w:ascii="Times New Roman" w:hAnsi="Times New Roman" w:cs="Times New Roman"/>
          <w:b/>
        </w:rPr>
      </w:pPr>
      <w:r w:rsidRPr="00416130">
        <w:rPr>
          <w:rFonts w:ascii="Times New Roman" w:hAnsi="Times New Roman" w:cs="Times New Roman"/>
          <w:b/>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lang w:val="en-US"/>
        </w:rPr>
        <w:t>XIX</w:t>
      </w:r>
      <w:r w:rsidRPr="00416130">
        <w:rPr>
          <w:rFonts w:ascii="Times New Roman" w:hAnsi="Times New Roman" w:cs="Times New Roman"/>
          <w:b/>
        </w:rPr>
        <w:t xml:space="preserve"> века (первая половина)»</w:t>
      </w:r>
    </w:p>
    <w:p w:rsidR="00416130" w:rsidRPr="00416130" w:rsidRDefault="00416130" w:rsidP="00416130">
      <w:pPr>
        <w:spacing w:line="276" w:lineRule="auto"/>
        <w:rPr>
          <w:rFonts w:ascii="Times New Roman" w:hAnsi="Times New Roman" w:cs="Times New Roman"/>
          <w:b/>
        </w:rPr>
      </w:pPr>
    </w:p>
    <w:p w:rsidR="00416130" w:rsidRPr="00416130" w:rsidRDefault="00416130" w:rsidP="00416130">
      <w:pPr>
        <w:keepNext/>
        <w:spacing w:line="276" w:lineRule="auto"/>
        <w:ind w:firstLine="709"/>
        <w:jc w:val="both"/>
        <w:outlineLvl w:val="0"/>
        <w:rPr>
          <w:rFonts w:ascii="Times New Roman" w:hAnsi="Times New Roman" w:cs="Times New Roman"/>
          <w:bCs/>
        </w:rPr>
      </w:pPr>
      <w:r w:rsidRPr="00416130">
        <w:rPr>
          <w:rFonts w:ascii="Times New Roman" w:hAnsi="Times New Roman" w:cs="Times New Roman"/>
          <w:b/>
        </w:rPr>
        <w:t>ТЕМА 1</w:t>
      </w:r>
      <w:r w:rsidRPr="00416130">
        <w:rPr>
          <w:rFonts w:ascii="Times New Roman" w:hAnsi="Times New Roman" w:cs="Times New Roman"/>
          <w:bCs/>
        </w:rPr>
        <w:t>: Творчество В.А. Жуковского – 2 часа.</w:t>
      </w:r>
    </w:p>
    <w:p w:rsidR="00416130" w:rsidRPr="00416130" w:rsidRDefault="00416130" w:rsidP="00416130">
      <w:pPr>
        <w:keepNext/>
        <w:spacing w:line="276" w:lineRule="auto"/>
        <w:ind w:firstLine="709"/>
        <w:jc w:val="both"/>
        <w:outlineLvl w:val="0"/>
        <w:rPr>
          <w:rFonts w:ascii="Times New Roman" w:hAnsi="Times New Roman" w:cs="Times New Roman"/>
          <w:bCs/>
        </w:rPr>
      </w:pPr>
    </w:p>
    <w:p w:rsidR="00416130" w:rsidRPr="00416130" w:rsidRDefault="00416130" w:rsidP="00416130">
      <w:pPr>
        <w:keepNext/>
        <w:spacing w:line="276" w:lineRule="auto"/>
        <w:ind w:left="672" w:firstLine="709"/>
        <w:jc w:val="both"/>
        <w:outlineLvl w:val="0"/>
        <w:rPr>
          <w:rFonts w:ascii="Times New Roman" w:hAnsi="Times New Roman" w:cs="Times New Roman"/>
          <w:bCs/>
        </w:rPr>
      </w:pPr>
      <w:r w:rsidRPr="00416130">
        <w:rPr>
          <w:rFonts w:ascii="Times New Roman" w:hAnsi="Times New Roman" w:cs="Times New Roman"/>
          <w:bCs/>
        </w:rPr>
        <w:t>1.Характер лирического переживания в элегиях Жуковского; философско-этический смысл «воспоминаний».</w:t>
      </w:r>
    </w:p>
    <w:p w:rsidR="00416130" w:rsidRPr="00416130" w:rsidRDefault="00416130" w:rsidP="00416130">
      <w:pPr>
        <w:keepNext/>
        <w:spacing w:line="276" w:lineRule="auto"/>
        <w:ind w:left="672" w:firstLine="709"/>
        <w:jc w:val="both"/>
        <w:outlineLvl w:val="0"/>
        <w:rPr>
          <w:rFonts w:ascii="Times New Roman" w:hAnsi="Times New Roman" w:cs="Times New Roman"/>
          <w:bCs/>
        </w:rPr>
      </w:pPr>
      <w:r w:rsidRPr="00416130">
        <w:rPr>
          <w:rFonts w:ascii="Times New Roman" w:hAnsi="Times New Roman" w:cs="Times New Roman"/>
          <w:bCs/>
        </w:rPr>
        <w:t>2. Образ лирического героя в романтической лирике Жуковского.</w:t>
      </w:r>
    </w:p>
    <w:p w:rsidR="00416130" w:rsidRPr="00416130" w:rsidRDefault="00416130" w:rsidP="00416130">
      <w:pPr>
        <w:keepNext/>
        <w:numPr>
          <w:ilvl w:val="0"/>
          <w:numId w:val="13"/>
        </w:numPr>
        <w:spacing w:after="0" w:line="276" w:lineRule="auto"/>
        <w:jc w:val="both"/>
        <w:outlineLvl w:val="0"/>
        <w:rPr>
          <w:rFonts w:ascii="Times New Roman" w:hAnsi="Times New Roman" w:cs="Times New Roman"/>
          <w:bCs/>
        </w:rPr>
      </w:pPr>
      <w:r w:rsidRPr="00416130">
        <w:rPr>
          <w:rFonts w:ascii="Times New Roman" w:hAnsi="Times New Roman" w:cs="Times New Roman"/>
          <w:bCs/>
        </w:rPr>
        <w:t>Идеал любви в балладах «Людмила», «Светлана», «Эолова арфа», «Рыцарь Тогенбург».</w:t>
      </w:r>
    </w:p>
    <w:p w:rsidR="00416130" w:rsidRPr="00416130" w:rsidRDefault="00416130" w:rsidP="00416130">
      <w:pPr>
        <w:keepNext/>
        <w:numPr>
          <w:ilvl w:val="0"/>
          <w:numId w:val="13"/>
        </w:numPr>
        <w:spacing w:after="0" w:line="276" w:lineRule="auto"/>
        <w:jc w:val="both"/>
        <w:outlineLvl w:val="0"/>
        <w:rPr>
          <w:rFonts w:ascii="Times New Roman" w:hAnsi="Times New Roman" w:cs="Times New Roman"/>
          <w:bCs/>
        </w:rPr>
      </w:pPr>
      <w:r w:rsidRPr="00416130">
        <w:rPr>
          <w:rFonts w:ascii="Times New Roman" w:hAnsi="Times New Roman" w:cs="Times New Roman"/>
          <w:bCs/>
        </w:rPr>
        <w:t xml:space="preserve">Вклад Жуковского в развитие романтического стиля и языка; связь с эстетической программой писателя. </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pStyle w:val="ae"/>
        <w:numPr>
          <w:ilvl w:val="1"/>
          <w:numId w:val="13"/>
        </w:numPr>
        <w:spacing w:line="276" w:lineRule="auto"/>
        <w:contextualSpacing/>
        <w:jc w:val="both"/>
      </w:pPr>
      <w:r w:rsidRPr="00416130">
        <w:t>Лазарев В.Я. Уроки Василия Жуковского. Очерки о великом русском поэте. – М., 1984.</w:t>
      </w:r>
    </w:p>
    <w:p w:rsidR="00416130" w:rsidRPr="00416130" w:rsidRDefault="00416130" w:rsidP="00416130">
      <w:pPr>
        <w:pStyle w:val="ae"/>
        <w:numPr>
          <w:ilvl w:val="1"/>
          <w:numId w:val="13"/>
        </w:numPr>
        <w:spacing w:line="276" w:lineRule="auto"/>
        <w:contextualSpacing/>
        <w:jc w:val="both"/>
      </w:pPr>
      <w:r w:rsidRPr="00416130">
        <w:t>Касаткина В.Н. «Здесь сердцу будет приятно…» Поэзия В.А. Жуковского. - М., 1995.</w:t>
      </w:r>
    </w:p>
    <w:p w:rsidR="00416130" w:rsidRPr="00416130" w:rsidRDefault="00416130" w:rsidP="00416130">
      <w:pPr>
        <w:pStyle w:val="ae"/>
        <w:numPr>
          <w:ilvl w:val="1"/>
          <w:numId w:val="13"/>
        </w:numPr>
        <w:spacing w:line="276" w:lineRule="auto"/>
        <w:contextualSpacing/>
        <w:jc w:val="both"/>
      </w:pPr>
      <w:r w:rsidRPr="00416130">
        <w:t>Шаталов С.Е. Жуковский. Жизнь и творческий путь (200 лет со дня рождения). – М., 1983.</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keepNext/>
        <w:spacing w:line="276" w:lineRule="auto"/>
        <w:ind w:firstLine="709"/>
        <w:jc w:val="both"/>
        <w:outlineLvl w:val="0"/>
        <w:rPr>
          <w:rFonts w:ascii="Times New Roman" w:hAnsi="Times New Roman" w:cs="Times New Roman"/>
          <w:bCs/>
        </w:rPr>
      </w:pPr>
      <w:r w:rsidRPr="00416130">
        <w:rPr>
          <w:rFonts w:ascii="Times New Roman" w:hAnsi="Times New Roman" w:cs="Times New Roman"/>
          <w:b/>
        </w:rPr>
        <w:t>ТЕМА 2</w:t>
      </w:r>
      <w:r w:rsidRPr="00416130">
        <w:rPr>
          <w:rFonts w:ascii="Times New Roman" w:hAnsi="Times New Roman" w:cs="Times New Roman"/>
          <w:bCs/>
        </w:rPr>
        <w:t>: Новаторство И.А. Крылова-баснописца – 2 часа.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Жанр басни, его художественные особенности.</w:t>
      </w: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Проблематика и тематика басен И.А. Крылова (социально-бытовые, нравственно-философские, нравоучительные).</w:t>
      </w: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Народность и реализм басен: а) композиция; б) принципы типизации; в) образ автора; г) язык.</w:t>
      </w:r>
    </w:p>
    <w:p w:rsidR="00416130" w:rsidRPr="00416130" w:rsidRDefault="00416130" w:rsidP="00416130">
      <w:pPr>
        <w:numPr>
          <w:ilvl w:val="0"/>
          <w:numId w:val="14"/>
        </w:numPr>
        <w:spacing w:after="0" w:line="276" w:lineRule="auto"/>
        <w:rPr>
          <w:rFonts w:ascii="Times New Roman" w:hAnsi="Times New Roman" w:cs="Times New Roman"/>
        </w:rPr>
      </w:pPr>
      <w:r w:rsidRPr="00416130">
        <w:rPr>
          <w:rFonts w:ascii="Times New Roman" w:hAnsi="Times New Roman" w:cs="Times New Roman"/>
        </w:rPr>
        <w:t>Место басенного наследия И.А. Крылова в истории русской литературы.</w:t>
      </w:r>
    </w:p>
    <w:p w:rsidR="00416130" w:rsidRPr="00416130" w:rsidRDefault="00416130" w:rsidP="00416130">
      <w:pPr>
        <w:spacing w:line="276" w:lineRule="auto"/>
        <w:ind w:left="144"/>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pStyle w:val="ae"/>
        <w:numPr>
          <w:ilvl w:val="1"/>
          <w:numId w:val="14"/>
        </w:numPr>
        <w:spacing w:line="276" w:lineRule="auto"/>
        <w:contextualSpacing/>
      </w:pPr>
      <w:r w:rsidRPr="00416130">
        <w:t xml:space="preserve">Архипов В.А. И.А. Крылов. Поэзия народной мудрости. – М., 1974; </w:t>
      </w:r>
    </w:p>
    <w:p w:rsidR="00416130" w:rsidRPr="00416130" w:rsidRDefault="00416130" w:rsidP="00416130">
      <w:pPr>
        <w:pStyle w:val="ae"/>
        <w:numPr>
          <w:ilvl w:val="1"/>
          <w:numId w:val="14"/>
        </w:numPr>
        <w:spacing w:line="276" w:lineRule="auto"/>
        <w:contextualSpacing/>
      </w:pPr>
      <w:r w:rsidRPr="00416130">
        <w:t xml:space="preserve">Белинский В.Г. Иван Андреевич Крылов. Полн.собр.соч. В 13 тт. – М., 1954. – Т.8.; </w:t>
      </w:r>
    </w:p>
    <w:p w:rsidR="00416130" w:rsidRPr="00416130" w:rsidRDefault="00416130" w:rsidP="00416130">
      <w:pPr>
        <w:pStyle w:val="ae"/>
        <w:numPr>
          <w:ilvl w:val="1"/>
          <w:numId w:val="14"/>
        </w:numPr>
        <w:spacing w:line="276" w:lineRule="auto"/>
        <w:contextualSpacing/>
      </w:pPr>
      <w:r w:rsidRPr="00416130">
        <w:t xml:space="preserve">Десницкий Л.В. Иван Андреевич Крылов. – М., 1983; </w:t>
      </w:r>
    </w:p>
    <w:p w:rsidR="00416130" w:rsidRPr="00416130" w:rsidRDefault="00416130" w:rsidP="00416130">
      <w:pPr>
        <w:pStyle w:val="ae"/>
        <w:numPr>
          <w:ilvl w:val="1"/>
          <w:numId w:val="14"/>
        </w:numPr>
        <w:spacing w:line="276" w:lineRule="auto"/>
        <w:contextualSpacing/>
      </w:pPr>
      <w:r w:rsidRPr="00416130">
        <w:t>Коровин В.И. Поэт и мудрец. Книга об Иване Крылове. –М., 1996.</w:t>
      </w:r>
    </w:p>
    <w:p w:rsidR="00416130" w:rsidRPr="00416130" w:rsidRDefault="00416130" w:rsidP="00416130">
      <w:pPr>
        <w:spacing w:line="276" w:lineRule="auto"/>
        <w:ind w:left="144"/>
        <w:rPr>
          <w:rFonts w:ascii="Times New Roman" w:hAnsi="Times New Roman" w:cs="Times New Roman"/>
        </w:rPr>
      </w:pPr>
    </w:p>
    <w:p w:rsidR="00416130" w:rsidRPr="00416130" w:rsidRDefault="00416130" w:rsidP="00416130">
      <w:pPr>
        <w:spacing w:line="276" w:lineRule="auto"/>
        <w:ind w:left="144"/>
        <w:rPr>
          <w:rFonts w:ascii="Times New Roman" w:hAnsi="Times New Roman" w:cs="Times New Roman"/>
        </w:rPr>
      </w:pPr>
    </w:p>
    <w:p w:rsidR="00416130" w:rsidRPr="00416130" w:rsidRDefault="00416130" w:rsidP="00416130">
      <w:pPr>
        <w:keepNext/>
        <w:spacing w:line="276" w:lineRule="auto"/>
        <w:ind w:firstLine="709"/>
        <w:jc w:val="both"/>
        <w:outlineLvl w:val="0"/>
        <w:rPr>
          <w:rFonts w:ascii="Times New Roman" w:hAnsi="Times New Roman" w:cs="Times New Roman"/>
          <w:bCs/>
        </w:rPr>
      </w:pPr>
      <w:r w:rsidRPr="00416130">
        <w:rPr>
          <w:rFonts w:ascii="Times New Roman" w:hAnsi="Times New Roman" w:cs="Times New Roman"/>
          <w:b/>
        </w:rPr>
        <w:t>ТЕМА 3</w:t>
      </w:r>
      <w:r w:rsidRPr="00416130">
        <w:rPr>
          <w:rFonts w:ascii="Times New Roman" w:hAnsi="Times New Roman" w:cs="Times New Roman"/>
          <w:bCs/>
        </w:rPr>
        <w:t>:Комедия А.С. Грибоедова «Горе от ума» - 2 часа.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1. История создания комедии; характеристика замысла.</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2. Сюжет и композиция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3. Фамусовская Москва и ее представители. Система образов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4.Образ Чацкого, его роль в раскрытии идейного замысла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5.Язык и стиль комедии.</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rPr>
        <w:t xml:space="preserve">6. «Горе от ума» в русской критике: </w:t>
      </w:r>
      <w:r w:rsidRPr="00416130">
        <w:rPr>
          <w:rFonts w:ascii="Times New Roman" w:hAnsi="Times New Roman" w:cs="Times New Roman"/>
          <w:i/>
          <w:iCs/>
        </w:rPr>
        <w:t>Письмо А.С. Пушкина к А.А. Бестужеву.</w:t>
      </w:r>
      <w:r w:rsidRPr="00416130">
        <w:rPr>
          <w:rFonts w:ascii="Times New Roman" w:hAnsi="Times New Roman" w:cs="Times New Roman"/>
        </w:rPr>
        <w:t xml:space="preserve"> 1825. – Полн. собр. соч., Т.10. </w:t>
      </w:r>
      <w:r w:rsidRPr="00416130">
        <w:rPr>
          <w:rFonts w:ascii="Times New Roman" w:hAnsi="Times New Roman" w:cs="Times New Roman"/>
          <w:i/>
          <w:iCs/>
        </w:rPr>
        <w:t>Гоголь Н.В</w:t>
      </w:r>
      <w:r w:rsidRPr="00416130">
        <w:rPr>
          <w:rFonts w:ascii="Times New Roman" w:hAnsi="Times New Roman" w:cs="Times New Roman"/>
        </w:rPr>
        <w:t>. В чем же, наконец, существо русской поэзии и в чем ее особенность? – Полн. собр. соч. – М., 1952. – Т.8</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i/>
          <w:iCs/>
        </w:rPr>
        <w:t>Белинский В.Г.</w:t>
      </w:r>
      <w:r w:rsidRPr="00416130">
        <w:rPr>
          <w:rFonts w:ascii="Times New Roman" w:hAnsi="Times New Roman" w:cs="Times New Roman"/>
        </w:rPr>
        <w:t xml:space="preserve"> Литературные мечтания. – Собр. соч. в 9 тт. – Т.1</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i/>
          <w:iCs/>
        </w:rPr>
        <w:t>Григорьев А.</w:t>
      </w:r>
      <w:r w:rsidRPr="00416130">
        <w:rPr>
          <w:rFonts w:ascii="Times New Roman" w:hAnsi="Times New Roman" w:cs="Times New Roman"/>
        </w:rPr>
        <w:t xml:space="preserve"> По поводу нового издания старой вещи. //Григорьев А. Литературная критика. – М., 1967.</w:t>
      </w: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i/>
          <w:iCs/>
        </w:rPr>
        <w:t>Гончаров И.А.</w:t>
      </w:r>
      <w:r w:rsidRPr="00416130">
        <w:rPr>
          <w:rFonts w:ascii="Times New Roman" w:hAnsi="Times New Roman" w:cs="Times New Roman"/>
        </w:rPr>
        <w:t xml:space="preserve"> Мильон терзаний. – Собр. соч. в 9 тт. – Т.8.</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pStyle w:val="ae"/>
        <w:numPr>
          <w:ilvl w:val="2"/>
          <w:numId w:val="13"/>
        </w:numPr>
        <w:spacing w:line="276" w:lineRule="auto"/>
        <w:contextualSpacing/>
        <w:jc w:val="both"/>
      </w:pPr>
      <w:r w:rsidRPr="00416130">
        <w:t>Борисов Ю.М. Просеминарий по творчеству А.С. Грибоедова. «Горе от ума». – Саратов, 1998.</w:t>
      </w:r>
    </w:p>
    <w:p w:rsidR="00416130" w:rsidRPr="00416130" w:rsidRDefault="00416130" w:rsidP="00416130">
      <w:pPr>
        <w:pStyle w:val="ae"/>
        <w:numPr>
          <w:ilvl w:val="2"/>
          <w:numId w:val="13"/>
        </w:numPr>
        <w:spacing w:line="276" w:lineRule="auto"/>
        <w:contextualSpacing/>
        <w:jc w:val="both"/>
      </w:pPr>
      <w:r w:rsidRPr="00416130">
        <w:t xml:space="preserve">Грибоедов А.С. Творчество. Биография. Традиции: Сб. ст. /Ответ. Ред. С.А. Фомичев. – Л., 1977; </w:t>
      </w:r>
    </w:p>
    <w:p w:rsidR="00416130" w:rsidRPr="00416130" w:rsidRDefault="00416130" w:rsidP="00416130">
      <w:pPr>
        <w:pStyle w:val="ae"/>
        <w:numPr>
          <w:ilvl w:val="2"/>
          <w:numId w:val="13"/>
        </w:numPr>
        <w:spacing w:line="276" w:lineRule="auto"/>
        <w:contextualSpacing/>
        <w:jc w:val="both"/>
      </w:pPr>
      <w:r w:rsidRPr="00416130">
        <w:t xml:space="preserve">Грибоедов в русской критике. Сб. ст.- М., 1958; </w:t>
      </w:r>
    </w:p>
    <w:p w:rsidR="00416130" w:rsidRPr="00416130" w:rsidRDefault="00416130" w:rsidP="00416130">
      <w:pPr>
        <w:pStyle w:val="ae"/>
        <w:numPr>
          <w:ilvl w:val="2"/>
          <w:numId w:val="13"/>
        </w:numPr>
        <w:spacing w:line="276" w:lineRule="auto"/>
        <w:contextualSpacing/>
        <w:jc w:val="both"/>
      </w:pPr>
      <w:r w:rsidRPr="00416130">
        <w:t xml:space="preserve">Лебедев А.А. Грибоедов: Факты и гипотезы. – М., 1980; </w:t>
      </w:r>
    </w:p>
    <w:p w:rsidR="00416130" w:rsidRPr="00416130" w:rsidRDefault="00416130" w:rsidP="00416130">
      <w:pPr>
        <w:pStyle w:val="ae"/>
        <w:numPr>
          <w:ilvl w:val="2"/>
          <w:numId w:val="13"/>
        </w:numPr>
        <w:spacing w:line="276" w:lineRule="auto"/>
        <w:contextualSpacing/>
        <w:jc w:val="both"/>
      </w:pPr>
      <w:r w:rsidRPr="00416130">
        <w:t xml:space="preserve">Медведева И. «Горе от ума» А.С. Грибоедова. – М., 1974; </w:t>
      </w:r>
    </w:p>
    <w:p w:rsidR="00416130" w:rsidRPr="00416130" w:rsidRDefault="00416130" w:rsidP="00416130">
      <w:pPr>
        <w:pStyle w:val="ae"/>
        <w:numPr>
          <w:ilvl w:val="2"/>
          <w:numId w:val="13"/>
        </w:numPr>
        <w:spacing w:line="276" w:lineRule="auto"/>
        <w:contextualSpacing/>
        <w:jc w:val="both"/>
      </w:pPr>
      <w:r w:rsidRPr="00416130">
        <w:t xml:space="preserve">Петров А.С. Комедия А.С. Грибоедова «Горе от ума». – М., 1980; </w:t>
      </w:r>
    </w:p>
    <w:p w:rsidR="00416130" w:rsidRPr="00416130" w:rsidRDefault="00416130" w:rsidP="00416130">
      <w:pPr>
        <w:pStyle w:val="ae"/>
        <w:numPr>
          <w:ilvl w:val="2"/>
          <w:numId w:val="13"/>
        </w:numPr>
        <w:spacing w:line="276" w:lineRule="auto"/>
        <w:contextualSpacing/>
        <w:jc w:val="both"/>
      </w:pPr>
      <w:r w:rsidRPr="00416130">
        <w:t xml:space="preserve">Проблемы творчества А.С. Грибоедова /Ответ.ред. С.А. Фомичев. – Смоленск, 1998; </w:t>
      </w:r>
    </w:p>
    <w:p w:rsidR="00416130" w:rsidRPr="00416130" w:rsidRDefault="00416130" w:rsidP="00416130">
      <w:pPr>
        <w:pStyle w:val="ae"/>
        <w:numPr>
          <w:ilvl w:val="2"/>
          <w:numId w:val="13"/>
        </w:numPr>
        <w:spacing w:line="276" w:lineRule="auto"/>
        <w:contextualSpacing/>
        <w:jc w:val="both"/>
      </w:pPr>
      <w:r w:rsidRPr="00416130">
        <w:t>Фомичев С.А. Комедия А.С. Грибоедова «Горе от ума»: Комментарий. – М., 1983;</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rPr>
        <w:t>«</w:t>
      </w:r>
      <w:r w:rsidR="00072411">
        <w:rPr>
          <w:rFonts w:ascii="Times New Roman" w:hAnsi="Times New Roman" w:cs="Times New Roman"/>
          <w:b/>
          <w:bCs/>
          <w:sz w:val="24"/>
          <w:szCs w:val="24"/>
        </w:rPr>
        <w:t>История русской</w:t>
      </w:r>
      <w:r w:rsidR="00072411" w:rsidRPr="00416130">
        <w:rPr>
          <w:rFonts w:ascii="Times New Roman" w:hAnsi="Times New Roman" w:cs="Times New Roman"/>
          <w:b/>
          <w:bCs/>
          <w:sz w:val="24"/>
          <w:szCs w:val="24"/>
        </w:rPr>
        <w:t xml:space="preserve"> литератур</w:t>
      </w:r>
      <w:r w:rsidR="00072411">
        <w:rPr>
          <w:rFonts w:ascii="Times New Roman" w:hAnsi="Times New Roman" w:cs="Times New Roman"/>
          <w:b/>
          <w:bCs/>
          <w:sz w:val="24"/>
          <w:szCs w:val="24"/>
        </w:rPr>
        <w:t>ы</w:t>
      </w:r>
      <w:r w:rsidRPr="00416130">
        <w:rPr>
          <w:rFonts w:ascii="Times New Roman" w:hAnsi="Times New Roman" w:cs="Times New Roman"/>
          <w:b/>
          <w:lang w:val="en-US"/>
        </w:rPr>
        <w:t>XIX</w:t>
      </w:r>
      <w:r w:rsidRPr="00416130">
        <w:rPr>
          <w:rFonts w:ascii="Times New Roman" w:hAnsi="Times New Roman" w:cs="Times New Roman"/>
          <w:b/>
        </w:rPr>
        <w:t xml:space="preserve"> века (вторая половина)»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rPr>
        <w:t xml:space="preserve">Планы семинарских занятий </w:t>
      </w:r>
    </w:p>
    <w:p w:rsidR="00416130" w:rsidRPr="00416130" w:rsidRDefault="00416130" w:rsidP="00416130">
      <w:pPr>
        <w:spacing w:line="276" w:lineRule="auto"/>
        <w:jc w:val="both"/>
        <w:rPr>
          <w:rFonts w:ascii="Times New Roman" w:hAnsi="Times New Roman" w:cs="Times New Roman"/>
          <w:b/>
          <w:bCs/>
          <w:i/>
          <w:iCs/>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bCs/>
        </w:rPr>
        <w:t>ТЕМА 1</w:t>
      </w:r>
      <w:r w:rsidRPr="00416130">
        <w:rPr>
          <w:rFonts w:ascii="Times New Roman" w:hAnsi="Times New Roman" w:cs="Times New Roman"/>
        </w:rPr>
        <w:t xml:space="preserve">: </w:t>
      </w:r>
      <w:r w:rsidRPr="00416130">
        <w:rPr>
          <w:rFonts w:ascii="Times New Roman" w:hAnsi="Times New Roman" w:cs="Times New Roman"/>
          <w:b/>
        </w:rPr>
        <w:t>Лирика А.А. Фета.</w:t>
      </w:r>
    </w:p>
    <w:p w:rsidR="00416130" w:rsidRPr="00416130" w:rsidRDefault="00416130" w:rsidP="00416130">
      <w:pPr>
        <w:spacing w:line="276" w:lineRule="auto"/>
        <w:jc w:val="both"/>
        <w:rPr>
          <w:rFonts w:ascii="Times New Roman" w:hAnsi="Times New Roman" w:cs="Times New Roman"/>
          <w:b/>
        </w:rPr>
      </w:pP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Эстетический реализм А.Ф. Фета и основные мотивы его лирики.</w:t>
      </w: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Изображение природы в лирике А.Ф. Фета.</w:t>
      </w: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Стихотворения о любви и красоте мира.</w:t>
      </w:r>
    </w:p>
    <w:p w:rsidR="00416130" w:rsidRPr="00416130" w:rsidRDefault="00416130" w:rsidP="00416130">
      <w:pPr>
        <w:numPr>
          <w:ilvl w:val="0"/>
          <w:numId w:val="15"/>
        </w:numPr>
        <w:spacing w:line="276" w:lineRule="auto"/>
        <w:jc w:val="both"/>
        <w:rPr>
          <w:rFonts w:ascii="Times New Roman" w:hAnsi="Times New Roman" w:cs="Times New Roman"/>
        </w:rPr>
      </w:pPr>
      <w:r w:rsidRPr="00416130">
        <w:rPr>
          <w:rFonts w:ascii="Times New Roman" w:hAnsi="Times New Roman" w:cs="Times New Roman"/>
        </w:rPr>
        <w:t>Лексико-стилистические и ритмические особенности лирики А.А. Фета.</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b/>
          <w:bCs/>
        </w:rPr>
        <w:t>Литература</w:t>
      </w:r>
      <w:r w:rsidRPr="00416130">
        <w:rPr>
          <w:rFonts w:ascii="Times New Roman" w:hAnsi="Times New Roman" w:cs="Times New Roman"/>
        </w:rPr>
        <w:t xml:space="preserve">: </w:t>
      </w:r>
    </w:p>
    <w:p w:rsidR="00416130" w:rsidRPr="00416130" w:rsidRDefault="00416130" w:rsidP="00416130">
      <w:pPr>
        <w:pStyle w:val="ae"/>
        <w:numPr>
          <w:ilvl w:val="0"/>
          <w:numId w:val="16"/>
        </w:numPr>
        <w:spacing w:line="276" w:lineRule="auto"/>
        <w:contextualSpacing/>
        <w:jc w:val="both"/>
      </w:pPr>
      <w:r w:rsidRPr="00416130">
        <w:t xml:space="preserve">Дружинин А.В. Стихотворения А.А. Фета //Дружинин А.В. Литературная критика. – М., 1983; </w:t>
      </w:r>
    </w:p>
    <w:p w:rsidR="00416130" w:rsidRPr="00416130" w:rsidRDefault="00416130" w:rsidP="00416130">
      <w:pPr>
        <w:pStyle w:val="ae"/>
        <w:numPr>
          <w:ilvl w:val="0"/>
          <w:numId w:val="16"/>
        </w:numPr>
        <w:spacing w:line="276" w:lineRule="auto"/>
        <w:contextualSpacing/>
        <w:jc w:val="both"/>
      </w:pPr>
      <w:r w:rsidRPr="00416130">
        <w:t>Григорьева А.Д., Иванова Н.Н. Язык поэзии Х</w:t>
      </w:r>
      <w:r w:rsidRPr="00416130">
        <w:rPr>
          <w:lang w:val="en-US"/>
        </w:rPr>
        <w:t>I</w:t>
      </w:r>
      <w:r w:rsidRPr="00416130">
        <w:t xml:space="preserve">Х-ХХ вв. Фет. Современная лирика. –М., 1985; </w:t>
      </w:r>
    </w:p>
    <w:p w:rsidR="00416130" w:rsidRPr="00416130" w:rsidRDefault="00416130" w:rsidP="00416130">
      <w:pPr>
        <w:pStyle w:val="ae"/>
        <w:numPr>
          <w:ilvl w:val="0"/>
          <w:numId w:val="16"/>
        </w:numPr>
        <w:spacing w:line="276" w:lineRule="auto"/>
        <w:contextualSpacing/>
        <w:jc w:val="both"/>
      </w:pPr>
      <w:r w:rsidRPr="00416130">
        <w:t xml:space="preserve">Ермилова Л.Я. Психология творчества поэтов-лириков Тютчева и Фета. – М., 1979; </w:t>
      </w:r>
    </w:p>
    <w:p w:rsidR="00416130" w:rsidRPr="00416130" w:rsidRDefault="00416130" w:rsidP="00416130">
      <w:pPr>
        <w:pStyle w:val="ae"/>
        <w:numPr>
          <w:ilvl w:val="0"/>
          <w:numId w:val="16"/>
        </w:numPr>
        <w:spacing w:line="276" w:lineRule="auto"/>
        <w:contextualSpacing/>
        <w:jc w:val="both"/>
      </w:pPr>
      <w:r w:rsidRPr="00416130">
        <w:t>Козубовская Г.П. Поэзия А. Фета и мифология: Учеб. пособие по спецкурсу. – Барнаул., 1991.</w:t>
      </w:r>
    </w:p>
    <w:p w:rsidR="00416130" w:rsidRPr="00416130" w:rsidRDefault="00416130" w:rsidP="00416130">
      <w:pPr>
        <w:pStyle w:val="ae"/>
        <w:numPr>
          <w:ilvl w:val="0"/>
          <w:numId w:val="16"/>
        </w:numPr>
        <w:spacing w:line="276" w:lineRule="auto"/>
        <w:contextualSpacing/>
        <w:jc w:val="both"/>
      </w:pPr>
      <w:r w:rsidRPr="00416130">
        <w:t xml:space="preserve">Проблемы изучения жизни и творчества А.А. Фета. – Курск, 1990; </w:t>
      </w:r>
    </w:p>
    <w:p w:rsidR="00416130" w:rsidRPr="00416130" w:rsidRDefault="00416130" w:rsidP="00416130">
      <w:pPr>
        <w:pStyle w:val="ae"/>
        <w:numPr>
          <w:ilvl w:val="0"/>
          <w:numId w:val="16"/>
        </w:numPr>
        <w:spacing w:line="276" w:lineRule="auto"/>
        <w:contextualSpacing/>
        <w:jc w:val="both"/>
      </w:pPr>
      <w:r w:rsidRPr="00416130">
        <w:t>Скатов Н,Н. Некрасов и Фет //Скатов Н.Н. Некрасов. Современники и продолжатели. – М., 1986.</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ind w:left="-720"/>
        <w:jc w:val="both"/>
        <w:rPr>
          <w:rFonts w:ascii="Times New Roman" w:hAnsi="Times New Roman" w:cs="Times New Roman"/>
          <w:b/>
          <w:bCs/>
        </w:rPr>
      </w:pPr>
      <w:r w:rsidRPr="00416130">
        <w:rPr>
          <w:rFonts w:ascii="Times New Roman" w:hAnsi="Times New Roman" w:cs="Times New Roman"/>
          <w:b/>
          <w:bCs/>
        </w:rPr>
        <w:t xml:space="preserve">Тема 2. И. А. Гончаров в критике </w:t>
      </w:r>
      <w:r w:rsidRPr="00416130">
        <w:rPr>
          <w:rFonts w:ascii="Times New Roman" w:hAnsi="Times New Roman" w:cs="Times New Roman"/>
          <w:b/>
          <w:bCs/>
          <w:lang w:val="en-US"/>
        </w:rPr>
        <w:t>XIX</w:t>
      </w:r>
      <w:r w:rsidRPr="00416130">
        <w:rPr>
          <w:rFonts w:ascii="Times New Roman" w:hAnsi="Times New Roman" w:cs="Times New Roman"/>
          <w:b/>
          <w:bCs/>
        </w:rPr>
        <w:t>–</w:t>
      </w:r>
      <w:r w:rsidRPr="00416130">
        <w:rPr>
          <w:rFonts w:ascii="Times New Roman" w:hAnsi="Times New Roman" w:cs="Times New Roman"/>
          <w:b/>
          <w:bCs/>
          <w:lang w:val="en-US"/>
        </w:rPr>
        <w:t>XX</w:t>
      </w:r>
      <w:r w:rsidRPr="00416130">
        <w:rPr>
          <w:rFonts w:ascii="Times New Roman" w:hAnsi="Times New Roman" w:cs="Times New Roman"/>
          <w:b/>
          <w:bCs/>
        </w:rPr>
        <w:t xml:space="preserve"> веков.</w:t>
      </w:r>
    </w:p>
    <w:p w:rsidR="00416130" w:rsidRPr="00416130" w:rsidRDefault="00416130" w:rsidP="00416130">
      <w:pPr>
        <w:spacing w:line="276" w:lineRule="auto"/>
        <w:ind w:left="-720"/>
        <w:jc w:val="both"/>
        <w:rPr>
          <w:rFonts w:ascii="Times New Roman" w:hAnsi="Times New Roman" w:cs="Times New Roman"/>
          <w:b/>
          <w:bCs/>
        </w:rPr>
      </w:pP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 xml:space="preserve">1. Н.Добролюбов о Гончарове. </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2. Д.Писарев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3. А.Дружинин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4. Д.Мережковский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5. В.Короленко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6. Д.Лихачёв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7. Ю.Лощиц о Гончарове.</w:t>
      </w:r>
    </w:p>
    <w:p w:rsidR="00416130" w:rsidRPr="00416130" w:rsidRDefault="00416130" w:rsidP="00416130">
      <w:pPr>
        <w:spacing w:line="276" w:lineRule="auto"/>
        <w:ind w:left="-720"/>
        <w:jc w:val="both"/>
        <w:rPr>
          <w:rFonts w:ascii="Times New Roman" w:hAnsi="Times New Roman" w:cs="Times New Roman"/>
        </w:rPr>
      </w:pPr>
      <w:r w:rsidRPr="00416130">
        <w:rPr>
          <w:rFonts w:ascii="Times New Roman" w:hAnsi="Times New Roman" w:cs="Times New Roman"/>
        </w:rPr>
        <w:t>8. М. Дунаев о Гончарове.</w:t>
      </w:r>
    </w:p>
    <w:p w:rsidR="00416130" w:rsidRPr="00416130" w:rsidRDefault="00416130" w:rsidP="00416130">
      <w:pPr>
        <w:numPr>
          <w:ilvl w:val="0"/>
          <w:numId w:val="17"/>
        </w:numPr>
        <w:spacing w:line="276" w:lineRule="auto"/>
        <w:jc w:val="both"/>
        <w:rPr>
          <w:rFonts w:ascii="Times New Roman" w:hAnsi="Times New Roman" w:cs="Times New Roman"/>
        </w:rPr>
      </w:pPr>
      <w:r w:rsidRPr="00416130">
        <w:rPr>
          <w:rFonts w:ascii="Times New Roman" w:hAnsi="Times New Roman" w:cs="Times New Roman"/>
        </w:rPr>
        <w:t>«Необыкновенная история» о Гончарове.</w:t>
      </w:r>
    </w:p>
    <w:p w:rsidR="00416130" w:rsidRPr="00416130" w:rsidRDefault="00416130" w:rsidP="00416130">
      <w:pPr>
        <w:numPr>
          <w:ilvl w:val="0"/>
          <w:numId w:val="17"/>
        </w:numPr>
        <w:spacing w:line="276" w:lineRule="auto"/>
        <w:jc w:val="both"/>
        <w:rPr>
          <w:rFonts w:ascii="Times New Roman" w:hAnsi="Times New Roman" w:cs="Times New Roman"/>
        </w:rPr>
      </w:pPr>
      <w:r w:rsidRPr="00416130">
        <w:rPr>
          <w:rFonts w:ascii="Times New Roman" w:hAnsi="Times New Roman" w:cs="Times New Roman"/>
        </w:rPr>
        <w:t xml:space="preserve">Критика 60-90-х гг. </w:t>
      </w:r>
      <w:r w:rsidRPr="00416130">
        <w:rPr>
          <w:rFonts w:ascii="Times New Roman" w:hAnsi="Times New Roman" w:cs="Times New Roman"/>
          <w:lang w:val="en-US"/>
        </w:rPr>
        <w:t>XX</w:t>
      </w:r>
      <w:r w:rsidRPr="00416130">
        <w:rPr>
          <w:rFonts w:ascii="Times New Roman" w:hAnsi="Times New Roman" w:cs="Times New Roman"/>
        </w:rPr>
        <w:t xml:space="preserve"> и начала </w:t>
      </w:r>
      <w:r w:rsidRPr="00416130">
        <w:rPr>
          <w:rFonts w:ascii="Times New Roman" w:hAnsi="Times New Roman" w:cs="Times New Roman"/>
          <w:lang w:val="en-US"/>
        </w:rPr>
        <w:t>XXI</w:t>
      </w:r>
      <w:r w:rsidRPr="00416130">
        <w:rPr>
          <w:rFonts w:ascii="Times New Roman" w:hAnsi="Times New Roman" w:cs="Times New Roman"/>
        </w:rPr>
        <w:t xml:space="preserve"> вв. о Гончарове.</w:t>
      </w:r>
    </w:p>
    <w:p w:rsidR="00416130" w:rsidRPr="00416130" w:rsidRDefault="00416130" w:rsidP="00416130">
      <w:pPr>
        <w:spacing w:line="276" w:lineRule="auto"/>
        <w:ind w:left="-720"/>
        <w:jc w:val="center"/>
        <w:rPr>
          <w:rFonts w:ascii="Times New Roman" w:hAnsi="Times New Roman" w:cs="Times New Roman"/>
        </w:rPr>
      </w:pPr>
      <w:r w:rsidRPr="00416130">
        <w:rPr>
          <w:rFonts w:ascii="Times New Roman" w:hAnsi="Times New Roman" w:cs="Times New Roman"/>
        </w:rPr>
        <w:t>ЛИТЕРАТУРА:</w:t>
      </w:r>
    </w:p>
    <w:p w:rsidR="00416130" w:rsidRPr="00416130" w:rsidRDefault="00416130" w:rsidP="00416130">
      <w:pPr>
        <w:spacing w:line="276" w:lineRule="auto"/>
        <w:ind w:left="-720"/>
        <w:rPr>
          <w:rFonts w:ascii="Times New Roman" w:hAnsi="Times New Roman" w:cs="Times New Roman"/>
        </w:rPr>
      </w:pP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Блажнова Т. Синдром осаждённой крепости / И.А.Гончаров. Необыкновенная история. М., 2001.</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Боборыкин П.Д. Творец «Обломова» (Из личных воспоминаний) // Боборыкин П.Д. Воспоминания: В 2 т. Т.2. М., 1965.</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Добролюбов Н. Что такое обломовщина? // Критика 50-х гг. </w:t>
      </w:r>
      <w:r w:rsidRPr="00416130">
        <w:rPr>
          <w:rFonts w:ascii="Times New Roman" w:hAnsi="Times New Roman" w:cs="Times New Roman"/>
          <w:lang w:val="en-US"/>
        </w:rPr>
        <w:t xml:space="preserve">XIX </w:t>
      </w:r>
      <w:r w:rsidRPr="00416130">
        <w:rPr>
          <w:rFonts w:ascii="Times New Roman" w:hAnsi="Times New Roman" w:cs="Times New Roman"/>
        </w:rPr>
        <w:t>в. М., 2002.</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Дружинин А. «Обломов». Роман И.А.Гончарова // Критика 50-х гг. </w:t>
      </w:r>
      <w:r w:rsidRPr="00416130">
        <w:rPr>
          <w:rFonts w:ascii="Times New Roman" w:hAnsi="Times New Roman" w:cs="Times New Roman"/>
          <w:lang w:val="en-US"/>
        </w:rPr>
        <w:t>XIX</w:t>
      </w:r>
      <w:r w:rsidRPr="00416130">
        <w:rPr>
          <w:rFonts w:ascii="Times New Roman" w:hAnsi="Times New Roman" w:cs="Times New Roman"/>
        </w:rPr>
        <w:t xml:space="preserve"> в. М, 2002.</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И.А. Гончаров в воспоминаниях современников / Под ред. В.В. Григоренко и др. Л., 1969.</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Кони А.Ф. Иван Александрович Гончаров // Кони А.Ф. Воспоминания о писателях. М., 1989.</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Короленко В.Г. И.А. Гончаров и «молодое поколение» // </w:t>
      </w:r>
      <w:hyperlink r:id="rId51" w:history="1">
        <w:r w:rsidRPr="00416130">
          <w:rPr>
            <w:rStyle w:val="af6"/>
            <w:rFonts w:ascii="Times New Roman" w:hAnsi="Times New Roman" w:cs="Times New Roman"/>
          </w:rPr>
          <w:t>http://litistina.nm.ru/club/clause/lihachev/26.html</w:t>
        </w:r>
      </w:hyperlink>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Котельников В.А. Иван Алексеевич Гончаров. М., 1993.</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Краснощёкова Е.А.И.А. Гончаров: Мир творчества. СПб, 1997.</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Криволапов В.Н. «Типы» и «Идеалы» Ивана Гончарова. Курск, 2000.</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Лихачёв Д. Нравоописательное время у Гончарова.</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Лощиц Ю. Гончаров. (ЖЗЛ). М., 2004.</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Ляпушкина Е.И. Русская идиллия </w:t>
      </w:r>
      <w:r w:rsidRPr="00416130">
        <w:rPr>
          <w:rFonts w:ascii="Times New Roman" w:hAnsi="Times New Roman" w:cs="Times New Roman"/>
          <w:lang w:val="en-US"/>
        </w:rPr>
        <w:t>XIX</w:t>
      </w:r>
      <w:r w:rsidRPr="00416130">
        <w:rPr>
          <w:rFonts w:ascii="Times New Roman" w:hAnsi="Times New Roman" w:cs="Times New Roman"/>
        </w:rPr>
        <w:t xml:space="preserve"> в. и роман И.А. Гончарова «Обломов». СПб., 1996.</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416130">
        <w:rPr>
          <w:rFonts w:ascii="Times New Roman" w:hAnsi="Times New Roman" w:cs="Times New Roman"/>
          <w:lang w:val="en-US"/>
        </w:rPr>
        <w:t>XIX</w:t>
      </w:r>
      <w:r w:rsidRPr="00416130">
        <w:rPr>
          <w:rFonts w:ascii="Times New Roman" w:hAnsi="Times New Roman" w:cs="Times New Roman"/>
        </w:rPr>
        <w:t xml:space="preserve"> века: (30–50 годы). – Л., 1982. </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Мельник В.И. О религиозности И.А. Гончарова.</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Мережковский Д.С. Гончаров. (Вечные спутники).</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 Недзвецкий В.А. И.А. Гончаров – романист и художник. М., 1992.</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Недзвецкий В.А. Романы И.А. Гончарова. М., 1996.</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Нелидова Л.Ф. Воспоминания о Гончарове и Тургеневе // Литературное наследство. М., 1977. Т.87.</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Отрадин М.В. Проза Гончарова вы литературном контексте. СПб., 1994. </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Писарев Д. «Обломов». Роман И.А.Гончарова.</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Пиксанов Н.К. Роман И.А. Гончарова «Обрыв» в свете социальной истории. Л., 1968.</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 xml:space="preserve">Постнов А.Г. Эстетика И.А. Гончарова. Новосибирск, 1997. </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Роман И.А. Гончарова «Обломов» в русской критике. М., 1991.</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Старосельская Н.Д. Роман И.А. Гончарова «Обрыв». М., 1990.</w:t>
      </w:r>
    </w:p>
    <w:p w:rsidR="00416130" w:rsidRPr="00416130" w:rsidRDefault="00416130" w:rsidP="00416130">
      <w:pPr>
        <w:numPr>
          <w:ilvl w:val="2"/>
          <w:numId w:val="18"/>
        </w:numPr>
        <w:tabs>
          <w:tab w:val="num" w:pos="-720"/>
        </w:tabs>
        <w:spacing w:line="276" w:lineRule="auto"/>
        <w:ind w:left="-720"/>
        <w:rPr>
          <w:rFonts w:ascii="Times New Roman" w:hAnsi="Times New Roman" w:cs="Times New Roman"/>
        </w:rPr>
      </w:pPr>
      <w:r w:rsidRPr="00416130">
        <w:rPr>
          <w:rFonts w:ascii="Times New Roman" w:hAnsi="Times New Roman" w:cs="Times New Roman"/>
        </w:rPr>
        <w:t>Тихомиров В.Н. И.А. Гончаров: Литературный портрет. Киев, 1991.</w:t>
      </w:r>
    </w:p>
    <w:p w:rsidR="00416130" w:rsidRPr="00416130" w:rsidRDefault="00416130" w:rsidP="00416130">
      <w:pPr>
        <w:spacing w:line="276" w:lineRule="auto"/>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b/>
        </w:rPr>
      </w:pPr>
      <w:r w:rsidRPr="00416130">
        <w:rPr>
          <w:rFonts w:ascii="Times New Roman" w:hAnsi="Times New Roman" w:cs="Times New Roman"/>
          <w:b/>
          <w:bCs/>
        </w:rPr>
        <w:t>ТЕМА 3.</w:t>
      </w:r>
      <w:r w:rsidRPr="00416130">
        <w:rPr>
          <w:rFonts w:ascii="Times New Roman" w:hAnsi="Times New Roman" w:cs="Times New Roman"/>
          <w:b/>
        </w:rPr>
        <w:t>Тема любви в лирике Ф.И. Тютчева.</w:t>
      </w:r>
    </w:p>
    <w:p w:rsidR="00416130" w:rsidRPr="00416130" w:rsidRDefault="00416130" w:rsidP="00416130">
      <w:pPr>
        <w:spacing w:line="276" w:lineRule="auto"/>
        <w:jc w:val="both"/>
        <w:rPr>
          <w:rFonts w:ascii="Times New Roman" w:hAnsi="Times New Roman" w:cs="Times New Roman"/>
          <w:b/>
        </w:rPr>
      </w:pP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Эстетическая позиция Ф.И. Тютчева и основные темы его лирики.</w:t>
      </w: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«Денисьевский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416130" w:rsidRPr="00416130" w:rsidRDefault="00416130" w:rsidP="00416130">
      <w:pPr>
        <w:numPr>
          <w:ilvl w:val="0"/>
          <w:numId w:val="19"/>
        </w:numPr>
        <w:spacing w:line="276" w:lineRule="auto"/>
        <w:contextualSpacing/>
        <w:jc w:val="both"/>
        <w:rPr>
          <w:rFonts w:ascii="Times New Roman" w:hAnsi="Times New Roman" w:cs="Times New Roman"/>
        </w:rPr>
      </w:pPr>
      <w:r w:rsidRPr="00416130">
        <w:rPr>
          <w:rFonts w:ascii="Times New Roman" w:hAnsi="Times New Roman" w:cs="Times New Roman"/>
        </w:rPr>
        <w:t>Значение любовной лирики Ф.И. Тютчева, ее влияние на творчество поэтов и музыкантов последующего периода.</w:t>
      </w:r>
    </w:p>
    <w:p w:rsidR="00416130" w:rsidRPr="00416130" w:rsidRDefault="00416130" w:rsidP="00416130">
      <w:pPr>
        <w:spacing w:line="276" w:lineRule="auto"/>
        <w:ind w:left="792"/>
        <w:jc w:val="both"/>
        <w:rPr>
          <w:rFonts w:ascii="Times New Roman" w:hAnsi="Times New Roman" w:cs="Times New Roman"/>
        </w:rPr>
      </w:pPr>
    </w:p>
    <w:p w:rsidR="00416130" w:rsidRPr="00416130" w:rsidRDefault="00416130" w:rsidP="00416130">
      <w:pPr>
        <w:spacing w:line="276" w:lineRule="auto"/>
        <w:jc w:val="both"/>
        <w:rPr>
          <w:rFonts w:ascii="Times New Roman" w:hAnsi="Times New Roman" w:cs="Times New Roman"/>
        </w:rPr>
      </w:pPr>
      <w:r w:rsidRPr="00416130">
        <w:rPr>
          <w:rFonts w:ascii="Times New Roman" w:hAnsi="Times New Roman" w:cs="Times New Roman"/>
          <w:b/>
          <w:bCs/>
        </w:rPr>
        <w:t>Литература</w:t>
      </w:r>
      <w:r w:rsidRPr="00416130">
        <w:rPr>
          <w:rFonts w:ascii="Times New Roman" w:hAnsi="Times New Roman" w:cs="Times New Roman"/>
        </w:rPr>
        <w:t xml:space="preserve">: </w:t>
      </w:r>
    </w:p>
    <w:p w:rsidR="00416130" w:rsidRPr="00416130" w:rsidRDefault="00416130" w:rsidP="00416130">
      <w:pPr>
        <w:pStyle w:val="ae"/>
        <w:numPr>
          <w:ilvl w:val="0"/>
          <w:numId w:val="20"/>
        </w:numPr>
        <w:spacing w:line="276" w:lineRule="auto"/>
        <w:contextualSpacing/>
        <w:jc w:val="both"/>
      </w:pPr>
      <w:r w:rsidRPr="00416130">
        <w:t xml:space="preserve">Бухаркин П.Е. Любовно-трагедийный цикл в поэзии Ф.И. Тютчева //Русская литература. -№2, 1977; </w:t>
      </w:r>
    </w:p>
    <w:p w:rsidR="00416130" w:rsidRPr="00416130" w:rsidRDefault="00416130" w:rsidP="00416130">
      <w:pPr>
        <w:pStyle w:val="ae"/>
        <w:numPr>
          <w:ilvl w:val="0"/>
          <w:numId w:val="20"/>
        </w:numPr>
        <w:spacing w:line="276" w:lineRule="auto"/>
        <w:contextualSpacing/>
        <w:jc w:val="both"/>
      </w:pPr>
      <w:r w:rsidRPr="00416130">
        <w:t xml:space="preserve">Григорьев А.Д. Слово о поэзии Тютчева. – М., 1978; </w:t>
      </w:r>
    </w:p>
    <w:p w:rsidR="00416130" w:rsidRPr="00416130" w:rsidRDefault="00416130" w:rsidP="00416130">
      <w:pPr>
        <w:pStyle w:val="ae"/>
        <w:numPr>
          <w:ilvl w:val="0"/>
          <w:numId w:val="20"/>
        </w:numPr>
        <w:spacing w:line="276" w:lineRule="auto"/>
        <w:contextualSpacing/>
        <w:jc w:val="both"/>
      </w:pPr>
      <w:r w:rsidRPr="00416130">
        <w:t xml:space="preserve">Касаткина В.Н. Поэзия Ф.И. Тютчева. – М., 1978; Некрасов Н.А. Русские второстепенные поэты //Полн.собр. соч. и писем: в 12-ти тт. – М., 1950. – Т.9; </w:t>
      </w:r>
    </w:p>
    <w:p w:rsidR="00416130" w:rsidRPr="00416130" w:rsidRDefault="00416130" w:rsidP="00416130">
      <w:pPr>
        <w:pStyle w:val="ae"/>
        <w:numPr>
          <w:ilvl w:val="0"/>
          <w:numId w:val="20"/>
        </w:numPr>
        <w:spacing w:line="276" w:lineRule="auto"/>
        <w:contextualSpacing/>
        <w:jc w:val="both"/>
      </w:pPr>
      <w:r w:rsidRPr="00416130">
        <w:t>Кожинов В.В. Тютчев. – М., 1988.</w:t>
      </w:r>
    </w:p>
    <w:p w:rsidR="00416130" w:rsidRPr="00416130" w:rsidRDefault="00416130" w:rsidP="00416130">
      <w:pPr>
        <w:pStyle w:val="ae"/>
        <w:numPr>
          <w:ilvl w:val="0"/>
          <w:numId w:val="20"/>
        </w:numPr>
        <w:spacing w:line="276" w:lineRule="auto"/>
        <w:contextualSpacing/>
        <w:jc w:val="both"/>
      </w:pPr>
      <w:r w:rsidRPr="00416130">
        <w:t xml:space="preserve">Орлов О.В. Поэзия Тютчева. – М., 1981; </w:t>
      </w:r>
    </w:p>
    <w:p w:rsidR="00416130" w:rsidRPr="00416130" w:rsidRDefault="00416130" w:rsidP="00416130">
      <w:pPr>
        <w:pStyle w:val="ae"/>
        <w:numPr>
          <w:ilvl w:val="0"/>
          <w:numId w:val="20"/>
        </w:numPr>
        <w:spacing w:line="276" w:lineRule="auto"/>
        <w:contextualSpacing/>
        <w:jc w:val="both"/>
      </w:pPr>
      <w:r w:rsidRPr="00416130">
        <w:t>Тургенев И.С. Несколько слов о стихотворениях Ф.И. Тютчева //Полн. собр. соч. и писем: в 18-ти тт. – Т.5. – М.-Л., 1963.</w:t>
      </w:r>
    </w:p>
    <w:p w:rsidR="00416130" w:rsidRPr="00416130" w:rsidRDefault="00416130" w:rsidP="00416130">
      <w:pPr>
        <w:pStyle w:val="ae"/>
        <w:spacing w:line="276" w:lineRule="auto"/>
        <w:jc w:val="both"/>
      </w:pPr>
    </w:p>
    <w:p w:rsidR="00416130" w:rsidRPr="00416130" w:rsidRDefault="00416130" w:rsidP="00416130">
      <w:pPr>
        <w:pStyle w:val="ae"/>
        <w:spacing w:line="276" w:lineRule="auto"/>
        <w:jc w:val="both"/>
        <w:rPr>
          <w:b/>
        </w:rPr>
      </w:pPr>
      <w:r w:rsidRPr="00416130">
        <w:rPr>
          <w:b/>
        </w:rPr>
        <w:t>«</w:t>
      </w:r>
      <w:r w:rsidR="00072411">
        <w:rPr>
          <w:b/>
          <w:bCs/>
        </w:rPr>
        <w:t>История русской</w:t>
      </w:r>
      <w:r w:rsidR="00072411" w:rsidRPr="00416130">
        <w:rPr>
          <w:b/>
          <w:bCs/>
        </w:rPr>
        <w:t xml:space="preserve"> литератур</w:t>
      </w:r>
      <w:r w:rsidR="00072411">
        <w:rPr>
          <w:b/>
          <w:bCs/>
        </w:rPr>
        <w:t>ы</w:t>
      </w:r>
      <w:r w:rsidRPr="00416130">
        <w:rPr>
          <w:b/>
          <w:lang w:val="en-US"/>
        </w:rPr>
        <w:t>XX</w:t>
      </w:r>
      <w:r w:rsidRPr="00416130">
        <w:rPr>
          <w:b/>
        </w:rPr>
        <w:t xml:space="preserve"> века (первая половина)»</w:t>
      </w:r>
    </w:p>
    <w:p w:rsidR="00416130" w:rsidRPr="00416130" w:rsidRDefault="00416130" w:rsidP="00416130">
      <w:pPr>
        <w:pStyle w:val="ae"/>
        <w:spacing w:line="276" w:lineRule="auto"/>
        <w:jc w:val="both"/>
      </w:pPr>
    </w:p>
    <w:p w:rsidR="00416130" w:rsidRPr="00416130" w:rsidRDefault="00416130" w:rsidP="00416130">
      <w:pPr>
        <w:spacing w:line="276" w:lineRule="auto"/>
        <w:ind w:left="-360"/>
        <w:rPr>
          <w:rFonts w:ascii="Times New Roman" w:hAnsi="Times New Roman" w:cs="Times New Roman"/>
          <w:b/>
        </w:rPr>
      </w:pPr>
      <w:r w:rsidRPr="00416130">
        <w:rPr>
          <w:rFonts w:ascii="Times New Roman" w:hAnsi="Times New Roman" w:cs="Times New Roman"/>
          <w:b/>
        </w:rPr>
        <w:t>Тема 1. Идейно-художественное своеобразие романа Е.И. Замятина «Мы». - 2 ч.</w:t>
      </w:r>
    </w:p>
    <w:p w:rsidR="00416130" w:rsidRPr="00416130" w:rsidRDefault="00416130" w:rsidP="00416130">
      <w:pPr>
        <w:spacing w:line="276" w:lineRule="auto"/>
        <w:ind w:left="-360"/>
        <w:jc w:val="both"/>
        <w:rPr>
          <w:rFonts w:ascii="Times New Roman" w:hAnsi="Times New Roman" w:cs="Times New Roman"/>
        </w:rPr>
      </w:pP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 xml:space="preserve">История создания и публикации романа. </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Особенности жанра. Понятие утопии и антиутопии.</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Тема урбанизации. Воплощение антитезы «город – степь». Художественная модель Единого Государства.</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Особенности пространственно-временной организации (хронотопа) произведения. Геометрическая и числовая символика.</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Конфликт «мещанского» и «скифского» начал. «Энтропийный человек» и «толпа» в романе.</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Женские образы романа.</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Язык и стиль произведения.</w:t>
      </w:r>
    </w:p>
    <w:p w:rsidR="00416130" w:rsidRPr="00416130" w:rsidRDefault="00416130" w:rsidP="00416130">
      <w:pPr>
        <w:numPr>
          <w:ilvl w:val="1"/>
          <w:numId w:val="21"/>
        </w:numPr>
        <w:tabs>
          <w:tab w:val="num" w:pos="900"/>
        </w:tabs>
        <w:spacing w:after="0" w:line="276" w:lineRule="auto"/>
        <w:ind w:left="900" w:hanging="180"/>
        <w:jc w:val="both"/>
        <w:rPr>
          <w:rFonts w:ascii="Times New Roman" w:hAnsi="Times New Roman" w:cs="Times New Roman"/>
        </w:rPr>
      </w:pPr>
      <w:r w:rsidRPr="00416130">
        <w:rPr>
          <w:rFonts w:ascii="Times New Roman" w:hAnsi="Times New Roman" w:cs="Times New Roman"/>
        </w:rPr>
        <w:t xml:space="preserve">Традиции русской и европейской литератур в романе. </w:t>
      </w:r>
    </w:p>
    <w:p w:rsidR="00416130" w:rsidRPr="00416130" w:rsidRDefault="00416130" w:rsidP="00416130">
      <w:pPr>
        <w:spacing w:line="276" w:lineRule="auto"/>
        <w:ind w:left="720"/>
        <w:jc w:val="both"/>
        <w:rPr>
          <w:rFonts w:ascii="Times New Roman" w:hAnsi="Times New Roman" w:cs="Times New Roman"/>
        </w:rPr>
      </w:pPr>
    </w:p>
    <w:p w:rsidR="00416130" w:rsidRPr="00416130" w:rsidRDefault="00416130" w:rsidP="00416130">
      <w:pPr>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spacing w:line="276" w:lineRule="auto"/>
        <w:jc w:val="center"/>
        <w:rPr>
          <w:rFonts w:ascii="Times New Roman" w:hAnsi="Times New Roman" w:cs="Times New Roman"/>
          <w:b/>
        </w:rPr>
      </w:pP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Акимов В.М. Помощь из прошлого: О «возвращённой литературе» // Аврора, 1988, № 5.</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Акимов В.М. Человек и Единое Государство: (Возвращение к Евгению Замятину) // Акимов В.М. На ветрах времени: Размышления о книге. Л., 1991.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Андроникашвили-Пильняк Б. Два изгоя, два художника. Б. Пильняк и Е. Замятин // Знамя, 1994, № 9.</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Анненков Ю. Дневник моих встреч. Л., 1991.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Бачинин В.А. Мещанство как социально-нравственная проблема. М., 1982.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Бидерманн Г. Энциклопедия символов. М., 1996.</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Воронский А. Е. Замятин // Искусство видеть мир. М., 1987.</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Гальпева Р., Роднянская И. Помеха-человек: Опыт века в зеркале антиутопий // Новый мир, 1988, № 12.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 xml:space="preserve">Давыдова Т.Т. Творческая эволюция Евгения Замятина в контексте русской литературы первой трети </w:t>
      </w:r>
      <w:r w:rsidRPr="00416130">
        <w:rPr>
          <w:rFonts w:ascii="Times New Roman" w:hAnsi="Times New Roman" w:cs="Times New Roman"/>
          <w:lang w:val="en-US"/>
        </w:rPr>
        <w:t>XX</w:t>
      </w:r>
      <w:r w:rsidRPr="00416130">
        <w:rPr>
          <w:rFonts w:ascii="Times New Roman" w:hAnsi="Times New Roman" w:cs="Times New Roman"/>
        </w:rPr>
        <w:t xml:space="preserve"> века. М., 2000.</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Долгополов Л.К. Е. Замятин и В. Маяковский (К истории создания романа «Мы») // Русская литература, 1988, № 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Доронченков И.А. Об источниках романа Е. Замятина «Мы» // Русская литература, 1989, № 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 xml:space="preserve">Зверев А.М. «Когда пробьёт последний час природы…», Антиутопия. </w:t>
      </w:r>
      <w:r w:rsidRPr="00416130">
        <w:rPr>
          <w:rFonts w:ascii="Times New Roman" w:hAnsi="Times New Roman" w:cs="Times New Roman"/>
          <w:lang w:val="en-US"/>
        </w:rPr>
        <w:t>XX</w:t>
      </w:r>
      <w:r w:rsidRPr="00416130">
        <w:rPr>
          <w:rFonts w:ascii="Times New Roman" w:hAnsi="Times New Roman" w:cs="Times New Roman"/>
        </w:rPr>
        <w:t xml:space="preserve"> век // Вопросы литературы, 1989, № 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Кольцова Н.З. Роман Е.И. Замятина «Мы» и «петербургский текст» русской литературы // Вопросы литературы, 1999, № 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Ланин Б.А. Роман Е. Замятина «Мы». М., 1992.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Латынина Ю. Ожидание Золотого века: От сказки к антиутопии // Октябрь, 1989, № 6.</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Лахузен Т., Максимова Е., Эндрюс Э. О синтетизме, математике и прочем…: Роман «Мы» Евгения Замятина. СПб., 1994.</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Муриков Г. Они и «Мы»: (Несколько мыслей после прочтения романа Е. Замятина «Мы» // Звезда, 1989, № 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Новое о Замятине. Сборник материалов. М., 1997.</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Павлова-Сильванская М. Это сладкое «мы», это коварное «мы» // Дружба народов, 1988, № 11.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 xml:space="preserve">Сахаров Вс. Воспоминание о будущем: (Перечитывая «Мы» Е. Замятина и «Собачье сердце» М. Булгакова) // Подъём, 1995, № 7. </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Семёнова А.Л. Роман Е. Замятина «Мы» и «Государство» Платона // Русская литература, 1999, № 3.</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Семёнова С.Г. Русская поэзия проза 1920–1930-х годов. Поэтика – Видение мира – Философия. М., 2001.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Струве Н. Символика чисел в романе Замятина «Мы» // Струве Н. православие и культура. М., 1992.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Туниманов В.А. Что там – дальше? (Достоевский и Замятин) // Русская литература, 1993, № 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Чаликова В.А. Крик еретика: Антиутопия Евгения Замятина) // Вопросы философии, 1991, № 1.</w:t>
      </w:r>
    </w:p>
    <w:p w:rsidR="00416130" w:rsidRPr="00416130" w:rsidRDefault="00416130" w:rsidP="00416130">
      <w:pPr>
        <w:numPr>
          <w:ilvl w:val="0"/>
          <w:numId w:val="22"/>
        </w:numPr>
        <w:tabs>
          <w:tab w:val="left" w:pos="540"/>
        </w:tabs>
        <w:spacing w:after="0" w:line="276" w:lineRule="auto"/>
        <w:jc w:val="both"/>
        <w:rPr>
          <w:rFonts w:ascii="Times New Roman" w:hAnsi="Times New Roman" w:cs="Times New Roman"/>
        </w:rPr>
      </w:pPr>
      <w:r w:rsidRPr="00416130">
        <w:rPr>
          <w:rFonts w:ascii="Times New Roman" w:hAnsi="Times New Roman" w:cs="Times New Roman"/>
        </w:rPr>
        <w:t>Чудакова М. Без гнева и пристрастия: Формы и деформации в литературном процессе 20–30-х годов // Новый мир, 1988, № 9.</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Чуковский К. Дневник. 1901–1929. М., 1991.</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Шайтанов И. русский миф и коммунистическая утопия // Вопросы литературы, 1994, Вып.6.</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Шишкина Л.И. Литературная судьба Евгения Замятина: (В помощь лектору). СПб, 1992.</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Шкловский В. Гамбургский счёт. М., 1990.</w:t>
      </w:r>
    </w:p>
    <w:p w:rsidR="00416130" w:rsidRPr="00416130" w:rsidRDefault="00416130" w:rsidP="00416130">
      <w:pPr>
        <w:numPr>
          <w:ilvl w:val="0"/>
          <w:numId w:val="22"/>
        </w:numPr>
        <w:spacing w:after="0" w:line="276" w:lineRule="auto"/>
        <w:jc w:val="both"/>
        <w:rPr>
          <w:rFonts w:ascii="Times New Roman" w:hAnsi="Times New Roman" w:cs="Times New Roman"/>
        </w:rPr>
      </w:pPr>
      <w:r w:rsidRPr="00416130">
        <w:rPr>
          <w:rFonts w:ascii="Times New Roman" w:hAnsi="Times New Roman" w:cs="Times New Roman"/>
        </w:rPr>
        <w:t>Шохина В. На втором перекрёстке утопий // Звезда, 1990, № 11.</w:t>
      </w:r>
    </w:p>
    <w:p w:rsidR="00416130" w:rsidRPr="00416130" w:rsidRDefault="00416130" w:rsidP="00416130">
      <w:pPr>
        <w:spacing w:line="276" w:lineRule="auto"/>
        <w:ind w:left="360"/>
        <w:jc w:val="both"/>
        <w:rPr>
          <w:rFonts w:ascii="Times New Roman" w:hAnsi="Times New Roman" w:cs="Times New Roman"/>
        </w:rPr>
      </w:pPr>
    </w:p>
    <w:p w:rsidR="00416130" w:rsidRPr="00416130" w:rsidRDefault="00416130" w:rsidP="00416130">
      <w:pPr>
        <w:spacing w:line="276" w:lineRule="auto"/>
        <w:ind w:left="720"/>
        <w:rPr>
          <w:rFonts w:ascii="Times New Roman" w:hAnsi="Times New Roman" w:cs="Times New Roman"/>
          <w:b/>
        </w:rPr>
      </w:pPr>
      <w:r w:rsidRPr="00416130">
        <w:rPr>
          <w:rFonts w:ascii="Times New Roman" w:hAnsi="Times New Roman" w:cs="Times New Roman"/>
          <w:b/>
        </w:rPr>
        <w:t>Тема 2. Художественное своеобразие поэтического наследия С.А. Есенина. – 4 ч.</w:t>
      </w:r>
    </w:p>
    <w:p w:rsidR="00416130" w:rsidRPr="00416130" w:rsidRDefault="00416130" w:rsidP="00416130">
      <w:pPr>
        <w:spacing w:line="276" w:lineRule="auto"/>
        <w:ind w:left="1980"/>
        <w:jc w:val="center"/>
        <w:rPr>
          <w:rFonts w:ascii="Times New Roman" w:hAnsi="Times New Roman" w:cs="Times New Roman"/>
          <w:b/>
        </w:rPr>
      </w:pP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Тема революции и гражданской войны в поэзии С.А. Есенина. Идейно-художественное своеобразие поэмы «Страна негодяев».</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 xml:space="preserve">Темы России и деревни в лирике С.А. Есенина. </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Тема любви в поэзии С.А. Есенина. Женские образы.</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Образы природы в стихотворениях поэмы. Стихи о временах года. Стихи о «братьях наших меньших».</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Фольклорные мотивы и мотивы древнерусской литературы в поэзии С.А. Есенина. Классические традиции.</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Особенности поэтики С.А. Есенина. Атмосфера лирических стихотворений (символика цвета, хронотопы, художественные тропы).</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Идейно-художественные особенности поэмы «Чёрный человек».</w:t>
      </w:r>
    </w:p>
    <w:p w:rsidR="00416130" w:rsidRPr="00416130" w:rsidRDefault="00416130" w:rsidP="00416130">
      <w:pPr>
        <w:numPr>
          <w:ilvl w:val="0"/>
          <w:numId w:val="23"/>
        </w:numPr>
        <w:spacing w:after="0" w:line="276" w:lineRule="auto"/>
        <w:rPr>
          <w:rFonts w:ascii="Times New Roman" w:hAnsi="Times New Roman" w:cs="Times New Roman"/>
        </w:rPr>
      </w:pPr>
      <w:r w:rsidRPr="00416130">
        <w:rPr>
          <w:rFonts w:ascii="Times New Roman" w:hAnsi="Times New Roman" w:cs="Times New Roman"/>
        </w:rPr>
        <w:t>Наследие С.А. Есенина в критике.</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Азадовский К. Последняя ночь // Звезда. 1995, № 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Базанов В.Г. Сергей Есенин и крестьянская Россия. Л., 1982.</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Бельская Л.Л. Песенное слово: Поэтическое мастерство Сергея Есенина. М.,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В мире Есенина. М., 1986.</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Воспоминания о Сергее Есенине. М., 1965.</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Горький М. Сергей Есенин // Горький М. Литературные портреты. М., 1967.</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Евдокимов И. Сергей Александрович Есенин // Литературная Россия, 1994, № 40.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Есенин и современность. М., 1975.</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Занковская Л.В. Новый Есенин: Жизнь и творчество поэта без купюр и идеологии. М., 1997.</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Западалов И. «Ни по моей, ни по чьей вине…» // Нева. 1992, № 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Захаров А.Н. Поэтика Есенина. М., 1995.</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 и Ст. Куняевы. Жизнь Есенина: Снова выплыли годы из мрака…М., 2002.</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Любимов Н. Неувядаемый цвет // Москва, 1995, № 6.</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Мамлеев Ю. Философия русской патриотической лирики // Советская литература, 1990, № 1.</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Михайлов А.И. Пути развития новокрестьянской поэзии. Л.,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Никё М. Поэт тишины и буйства // Звезда. 1995, № 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О Есенине. М.,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Поэтический мир Есенина. М., 1989.</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Пришвин М. Дорога к другу. М., 1957.</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Русское зарубежье о Есенине. В 2 т. М., 1993.</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С.А. Есенин в воспоминаниях современников. В 2 т. М., 1986.</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Савченко Т.К. Сергей Есенин и его окружение. М., 1990.</w:t>
      </w:r>
    </w:p>
    <w:p w:rsidR="00416130" w:rsidRPr="00416130" w:rsidRDefault="00416130" w:rsidP="00416130">
      <w:pPr>
        <w:numPr>
          <w:ilvl w:val="1"/>
          <w:numId w:val="21"/>
        </w:numPr>
        <w:tabs>
          <w:tab w:val="left" w:pos="720"/>
          <w:tab w:val="left" w:pos="3240"/>
        </w:tabs>
        <w:spacing w:after="0" w:line="276" w:lineRule="auto"/>
        <w:rPr>
          <w:rFonts w:ascii="Times New Roman" w:hAnsi="Times New Roman" w:cs="Times New Roman"/>
        </w:rPr>
      </w:pPr>
      <w:r w:rsidRPr="00416130">
        <w:rPr>
          <w:rFonts w:ascii="Times New Roman" w:hAnsi="Times New Roman" w:cs="Times New Roman"/>
        </w:rPr>
        <w:t>Свирская М. Знакомство с Есениным // Наш современник. 1990, № 10.</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Сергей Есенин. Проблемы творчества. М., 1978.</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Сергей Есенин в стихах и в жизни. В 4 кн. М., 1995–1996.</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Солнцева Н.М. Сергей Есенин. М., 1997.</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Хлысталов Э. 13 уголовных дел Сергея Есенина. М., 1994.</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Черносвитов Е. Оскорбление легендой // Ветеран. 1990, № 11,12.</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 xml:space="preserve">Чехонадский Ю. «Знать у всех у нас такая участь…» // Литературная Россия, 1990, № </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Шешуков С. Неистовые ревнители. М., 1984.</w:t>
      </w:r>
    </w:p>
    <w:p w:rsidR="00416130" w:rsidRPr="00416130" w:rsidRDefault="00416130" w:rsidP="00416130">
      <w:pPr>
        <w:numPr>
          <w:ilvl w:val="1"/>
          <w:numId w:val="21"/>
        </w:numPr>
        <w:tabs>
          <w:tab w:val="num" w:pos="540"/>
          <w:tab w:val="left" w:pos="720"/>
          <w:tab w:val="left" w:pos="3240"/>
        </w:tabs>
        <w:spacing w:after="0" w:line="276" w:lineRule="auto"/>
        <w:jc w:val="both"/>
        <w:rPr>
          <w:rFonts w:ascii="Times New Roman" w:hAnsi="Times New Roman" w:cs="Times New Roman"/>
        </w:rPr>
      </w:pPr>
      <w:r w:rsidRPr="00416130">
        <w:rPr>
          <w:rFonts w:ascii="Times New Roman" w:hAnsi="Times New Roman" w:cs="Times New Roman"/>
        </w:rPr>
        <w:t>Эйгес Е. Воспоминаниия о Сергее Есенине // Новый мир. 1995, № 9.</w:t>
      </w:r>
    </w:p>
    <w:p w:rsidR="00416130" w:rsidRPr="00416130" w:rsidRDefault="00416130" w:rsidP="00416130">
      <w:pPr>
        <w:tabs>
          <w:tab w:val="left" w:pos="720"/>
          <w:tab w:val="left" w:pos="3240"/>
        </w:tabs>
        <w:spacing w:line="276" w:lineRule="auto"/>
        <w:ind w:left="360"/>
        <w:jc w:val="both"/>
        <w:rPr>
          <w:rFonts w:ascii="Times New Roman" w:hAnsi="Times New Roman" w:cs="Times New Roman"/>
        </w:rPr>
      </w:pPr>
    </w:p>
    <w:p w:rsidR="00416130" w:rsidRPr="00416130" w:rsidRDefault="00416130" w:rsidP="00416130">
      <w:pPr>
        <w:spacing w:line="276" w:lineRule="auto"/>
        <w:rPr>
          <w:rFonts w:ascii="Times New Roman" w:hAnsi="Times New Roman" w:cs="Times New Roman"/>
          <w:b/>
        </w:rPr>
      </w:pPr>
    </w:p>
    <w:p w:rsidR="00416130" w:rsidRPr="00416130" w:rsidRDefault="00416130" w:rsidP="00416130">
      <w:pPr>
        <w:tabs>
          <w:tab w:val="left" w:pos="3240"/>
        </w:tabs>
        <w:spacing w:line="276" w:lineRule="auto"/>
        <w:rPr>
          <w:rFonts w:ascii="Times New Roman" w:hAnsi="Times New Roman" w:cs="Times New Roman"/>
          <w:b/>
        </w:rPr>
      </w:pPr>
      <w:r w:rsidRPr="00416130">
        <w:rPr>
          <w:rFonts w:ascii="Times New Roman" w:hAnsi="Times New Roman" w:cs="Times New Roman"/>
          <w:b/>
        </w:rPr>
        <w:t>Тема 3. Художественное своеобразие наследия новокрестьянских поэтов. – 2 ч.</w:t>
      </w:r>
    </w:p>
    <w:p w:rsidR="00416130" w:rsidRPr="00416130" w:rsidRDefault="00416130" w:rsidP="00416130">
      <w:pPr>
        <w:tabs>
          <w:tab w:val="left" w:pos="3240"/>
        </w:tabs>
        <w:spacing w:line="276" w:lineRule="auto"/>
        <w:ind w:left="180"/>
        <w:rPr>
          <w:rFonts w:ascii="Times New Roman" w:hAnsi="Times New Roman" w:cs="Times New Roman"/>
          <w:b/>
        </w:rPr>
      </w:pP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«Погорельщина». Н. Клюев и С.Есенин – проблема творческих взаимовлияний. Язык и стиль художника. </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Идейно-художественные особенности поэзии П. Орешина. «Крестьянофильская» идея об </w:t>
      </w:r>
    </w:p>
    <w:p w:rsidR="00416130" w:rsidRPr="00416130" w:rsidRDefault="00416130" w:rsidP="00416130">
      <w:pPr>
        <w:tabs>
          <w:tab w:val="left" w:pos="3240"/>
        </w:tabs>
        <w:spacing w:line="276" w:lineRule="auto"/>
        <w:ind w:left="180"/>
        <w:rPr>
          <w:rFonts w:ascii="Times New Roman" w:hAnsi="Times New Roman" w:cs="Times New Roman"/>
        </w:rPr>
      </w:pPr>
      <w:r w:rsidRPr="00416130">
        <w:rPr>
          <w:rFonts w:ascii="Times New Roman" w:hAnsi="Times New Roman" w:cs="Times New Roman"/>
        </w:rPr>
        <w:t>утопическом «мужицком царстве». Неповторимые приметы деревенской действительности в поэзии художника.</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Идейно-художественные особенности поэзии С. Клычкова. «Правда природы» в книге «В гостях у журавлей». Цикл «Заклятие смерти»: судьба русского человека. Тема любви. Традиции Е. Баратынского, Ф. Тютчева, А. Фета.</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Идейно-художественные особенности поэзии А. Ширяевца. Вольнолюбивые настроения народной Руси. Образы старины («стари»). Волга в лирике поэта. </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416130" w:rsidRPr="00416130" w:rsidRDefault="00416130" w:rsidP="00416130">
      <w:pPr>
        <w:numPr>
          <w:ilvl w:val="1"/>
          <w:numId w:val="21"/>
        </w:numPr>
        <w:tabs>
          <w:tab w:val="num" w:pos="720"/>
          <w:tab w:val="left" w:pos="3240"/>
        </w:tabs>
        <w:spacing w:after="0" w:line="276" w:lineRule="auto"/>
        <w:ind w:left="1080" w:hanging="900"/>
        <w:rPr>
          <w:rFonts w:ascii="Times New Roman" w:hAnsi="Times New Roman" w:cs="Times New Roman"/>
        </w:rPr>
      </w:pPr>
      <w:r w:rsidRPr="00416130">
        <w:rPr>
          <w:rFonts w:ascii="Times New Roman" w:hAnsi="Times New Roman" w:cs="Times New Roman"/>
        </w:rPr>
        <w:t xml:space="preserve">Новокрестьянская поэзия в контексте литературного процесса </w:t>
      </w:r>
      <w:r w:rsidRPr="00416130">
        <w:rPr>
          <w:rFonts w:ascii="Times New Roman" w:hAnsi="Times New Roman" w:cs="Times New Roman"/>
          <w:lang w:val="en-US"/>
        </w:rPr>
        <w:t>XX</w:t>
      </w:r>
      <w:r w:rsidRPr="00416130">
        <w:rPr>
          <w:rFonts w:ascii="Times New Roman" w:hAnsi="Times New Roman" w:cs="Times New Roman"/>
        </w:rPr>
        <w:t xml:space="preserve"> века. Проблема традиций и новаторства. Судьбы новокрестьянской поэзии.</w:t>
      </w:r>
    </w:p>
    <w:p w:rsidR="00416130" w:rsidRPr="00416130" w:rsidRDefault="00416130" w:rsidP="00416130">
      <w:pPr>
        <w:tabs>
          <w:tab w:val="left" w:pos="3240"/>
        </w:tabs>
        <w:spacing w:line="276" w:lineRule="auto"/>
        <w:rPr>
          <w:rFonts w:ascii="Times New Roman" w:hAnsi="Times New Roman" w:cs="Times New Roman"/>
        </w:rPr>
      </w:pPr>
    </w:p>
    <w:p w:rsidR="00416130" w:rsidRPr="00416130" w:rsidRDefault="00416130" w:rsidP="00416130">
      <w:pPr>
        <w:tabs>
          <w:tab w:val="left" w:pos="3240"/>
        </w:tabs>
        <w:spacing w:line="276" w:lineRule="auto"/>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tabs>
          <w:tab w:val="left" w:pos="3240"/>
        </w:tabs>
        <w:spacing w:line="276" w:lineRule="auto"/>
        <w:rPr>
          <w:rFonts w:ascii="Times New Roman" w:hAnsi="Times New Roman" w:cs="Times New Roman"/>
        </w:rPr>
      </w:pP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Азадовский К. Николай Клюев: Путь поэта. Л., 1990.</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Выходцев П. Павел Васильев: очерк жизни и творчества. М., 1972.</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Земской В., Хомчук Н. Есенин и Ширяевец // русская литература, 1962, № 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Куняев С. Уроки одной судьбы // Москва, 1991, № 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Куняевы Ст и С. Растерзанные тени. М., 1995.</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Киселёва Л. К творческой биографии А. Ширяевца // Вопросы русской литературы. 1984, Вып. 2 (44).</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 xml:space="preserve">Михайлов А. Пётр Орешин и крестьянские поэты начала </w:t>
      </w:r>
      <w:r w:rsidRPr="00416130">
        <w:rPr>
          <w:rFonts w:ascii="Times New Roman" w:hAnsi="Times New Roman" w:cs="Times New Roman"/>
          <w:lang w:val="en-US"/>
        </w:rPr>
        <w:t>Xx</w:t>
      </w:r>
      <w:r w:rsidRPr="00416130">
        <w:rPr>
          <w:rFonts w:ascii="Times New Roman" w:hAnsi="Times New Roman" w:cs="Times New Roman"/>
        </w:rPr>
        <w:t xml:space="preserve"> века // Русская литература, 1973, № 1.</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Михайлов А. Поэзия обновляющейся Руси // Русская литература, 1974, № 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Михайлов А. Творческий путь Сергея Клычкова и революция // Русская литература, 1988, № 4.</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Михайлов А. Вступительная статья // Ширяевец А. Стихотворения и поэмы. Ставрополь, 1992.</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Неженец Н. Поэзия народных традиций. М., 1988.</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Николай Клюев: Исследования и материалы. М., 1997.</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Парфёнов Н. Алексей Ганин и его литературная судьба // Север, 1973, № 9.</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«Посулила жизнь дороги мне ледяные…» («Дело» Павла Васильева 1937 года) / Публикация С. Куняева // Наш современник, 1992, № 11.</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Протокол допроса А. Ганина и выдержки из заключения по его следственному делу /публ. Ст. Куняева // Наш современник, 1992. № 4.</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Солнцева Н. Последний Лель. М., 1993.</w:t>
      </w:r>
    </w:p>
    <w:p w:rsidR="00416130" w:rsidRPr="00416130" w:rsidRDefault="00416130" w:rsidP="00416130">
      <w:pPr>
        <w:numPr>
          <w:ilvl w:val="0"/>
          <w:numId w:val="24"/>
        </w:numPr>
        <w:tabs>
          <w:tab w:val="left" w:pos="3240"/>
        </w:tabs>
        <w:spacing w:after="0" w:line="276" w:lineRule="auto"/>
        <w:rPr>
          <w:rFonts w:ascii="Times New Roman" w:hAnsi="Times New Roman" w:cs="Times New Roman"/>
        </w:rPr>
      </w:pPr>
      <w:r w:rsidRPr="00416130">
        <w:rPr>
          <w:rFonts w:ascii="Times New Roman" w:hAnsi="Times New Roman" w:cs="Times New Roman"/>
        </w:rPr>
        <w:t>Филиппов Б. Николай Клюев: Материалы к биографии // Клюев Н. Соч. Мюнхен, 1969.</w:t>
      </w:r>
    </w:p>
    <w:p w:rsidR="00416130" w:rsidRPr="00416130" w:rsidRDefault="00416130" w:rsidP="00416130">
      <w:pPr>
        <w:pStyle w:val="ae"/>
        <w:spacing w:line="276" w:lineRule="auto"/>
        <w:jc w:val="both"/>
      </w:pPr>
    </w:p>
    <w:p w:rsidR="00416130" w:rsidRPr="00416130" w:rsidRDefault="00416130" w:rsidP="00416130">
      <w:pPr>
        <w:pStyle w:val="ae"/>
        <w:spacing w:line="276" w:lineRule="auto"/>
        <w:jc w:val="both"/>
        <w:rPr>
          <w:b/>
        </w:rPr>
      </w:pPr>
      <w:r w:rsidRPr="00416130">
        <w:rPr>
          <w:b/>
        </w:rPr>
        <w:t>«</w:t>
      </w:r>
      <w:r w:rsidR="00072411">
        <w:rPr>
          <w:b/>
          <w:bCs/>
        </w:rPr>
        <w:t>История русской</w:t>
      </w:r>
      <w:r w:rsidR="00072411" w:rsidRPr="00416130">
        <w:rPr>
          <w:b/>
          <w:bCs/>
        </w:rPr>
        <w:t xml:space="preserve"> литератур</w:t>
      </w:r>
      <w:r w:rsidR="00072411">
        <w:rPr>
          <w:b/>
          <w:bCs/>
        </w:rPr>
        <w:t>ы</w:t>
      </w:r>
      <w:r w:rsidRPr="00416130">
        <w:rPr>
          <w:b/>
          <w:lang w:val="en-US"/>
        </w:rPr>
        <w:t>XX</w:t>
      </w:r>
      <w:r w:rsidRPr="00416130">
        <w:rPr>
          <w:b/>
        </w:rPr>
        <w:t xml:space="preserve"> века (вторая половина)»</w:t>
      </w:r>
    </w:p>
    <w:p w:rsidR="00416130" w:rsidRPr="00416130" w:rsidRDefault="00416130" w:rsidP="00416130">
      <w:pPr>
        <w:pStyle w:val="ae"/>
        <w:spacing w:line="276" w:lineRule="auto"/>
        <w:jc w:val="both"/>
      </w:pPr>
    </w:p>
    <w:p w:rsidR="00416130" w:rsidRPr="00416130" w:rsidRDefault="00416130" w:rsidP="00416130">
      <w:pPr>
        <w:spacing w:line="276" w:lineRule="auto"/>
        <w:rPr>
          <w:rFonts w:ascii="Times New Roman" w:hAnsi="Times New Roman" w:cs="Times New Roman"/>
          <w:b/>
        </w:rPr>
      </w:pPr>
      <w:r w:rsidRPr="00416130">
        <w:rPr>
          <w:rFonts w:ascii="Times New Roman" w:hAnsi="Times New Roman" w:cs="Times New Roman"/>
          <w:b/>
        </w:rPr>
        <w:t>Тема 1.Творчество Ю.Казакова – 2 ч.</w:t>
      </w:r>
    </w:p>
    <w:p w:rsidR="00416130" w:rsidRPr="00416130" w:rsidRDefault="00416130" w:rsidP="00416130">
      <w:pPr>
        <w:spacing w:line="276" w:lineRule="auto"/>
        <w:ind w:left="2340"/>
        <w:rPr>
          <w:rFonts w:ascii="Times New Roman" w:hAnsi="Times New Roman" w:cs="Times New Roman"/>
          <w:b/>
        </w:rPr>
      </w:pP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сборников«На полустанке». Психологизм рассказов «Тедди», «Звон брегета», «Голубое и зелёное», «Некрасивая», «Лёгкая жизнь». Традиции М.Лермонтова, Л.Толстого, И.Бунина,А.Чехова, М.Пришвина, К.Гамсуна, Э.Хемингуэя.</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По следам М.Пришвина: Поэтика северного быта в рассказах «Никишкины тайны», «Поморка», «Арктур – гончий пёс».</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Поэтика рассказов о любви: «Осень в дубовых лесах», «Двое в декабре», «Трали-вали».</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Творческие раздумья автора в «Тарусском альбоме». Проблематика и поэтика рассказов «В город», «Ни стуку, ни грюку», «Запах хлеба». Традиции «деревенской прозы».</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Проблематика философских новелл «Плачу и рыдаю», «Белуха».</w:t>
      </w:r>
    </w:p>
    <w:p w:rsidR="00416130" w:rsidRPr="00416130" w:rsidRDefault="00416130" w:rsidP="00416130">
      <w:pPr>
        <w:numPr>
          <w:ilvl w:val="0"/>
          <w:numId w:val="25"/>
        </w:numPr>
        <w:spacing w:after="0" w:line="276" w:lineRule="auto"/>
        <w:rPr>
          <w:rFonts w:ascii="Times New Roman" w:hAnsi="Times New Roman" w:cs="Times New Roman"/>
        </w:rPr>
      </w:pPr>
      <w:r w:rsidRPr="00416130">
        <w:rPr>
          <w:rFonts w:ascii="Times New Roman" w:hAnsi="Times New Roman" w:cs="Times New Roman"/>
        </w:rPr>
        <w:t>Тема дома и бездомья, чувство семейного рода в рассказах «Свечечка», «Во сне ты горько плакал».</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Паустовский К. Бесспорные и спорные мысли //Литературная газета. 1959. 20 мая.</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Нагибин Ю. Своё и чужое // Дружба народов. 1959. № 7.</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Шубин Э. Современный русский рассказ: Вопросы поэтики жанра. Л., 1974.</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Кузьмичёв И. Долгая дорога к дому // Звезда. 1978. № 11.</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Кузьмичёв И. Юрий Казаков: Набросок портрета. Л., 1986.</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Горшин Г. Сначала было слово: Воспоминания о Ю. Казакове // Наш современник, 1986. № 12.</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Рощин М. Ю.Казаков // Рощин М. Полоса: Повести, рассказы, статьи. М., 1987.</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Нинов А. Ю. Казаков // Нинов А. Сквозь тридцать лет: Проблемы. Портреты. Полемика. Л., 1987.</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Лихоносов В. Воспоминания о Ю. Казакове // Писатель и время: Сб. документальной прозы. М., 1988.</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Кузьмичёв И. Мечтатели и странники: Литературные портреты. Л., 1992.</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 xml:space="preserve"> Галимова Е. Художественный мир Ю. Казакова. Архангельск, 1992.</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 xml:space="preserve"> Золотусский И. Рукою жизни // Золотусский И. Тепло добра. М., 1970.</w:t>
      </w:r>
    </w:p>
    <w:p w:rsidR="00416130" w:rsidRPr="00416130" w:rsidRDefault="00416130" w:rsidP="00416130">
      <w:pPr>
        <w:numPr>
          <w:ilvl w:val="0"/>
          <w:numId w:val="26"/>
        </w:numPr>
        <w:spacing w:after="0" w:line="276" w:lineRule="auto"/>
        <w:rPr>
          <w:rFonts w:ascii="Times New Roman" w:hAnsi="Times New Roman" w:cs="Times New Roman"/>
        </w:rPr>
      </w:pPr>
      <w:r w:rsidRPr="00416130">
        <w:rPr>
          <w:rFonts w:ascii="Times New Roman" w:hAnsi="Times New Roman" w:cs="Times New Roman"/>
        </w:rPr>
        <w:t xml:space="preserve"> Крамов И. Хлеб и «соль» жизни. О рассказах Ю. Казакова // Наш современник. 1977. № 12.</w:t>
      </w:r>
    </w:p>
    <w:p w:rsidR="00416130" w:rsidRPr="00416130" w:rsidRDefault="00416130" w:rsidP="00416130">
      <w:pPr>
        <w:spacing w:line="276" w:lineRule="auto"/>
        <w:ind w:left="360"/>
        <w:rPr>
          <w:rFonts w:ascii="Times New Roman" w:hAnsi="Times New Roman" w:cs="Times New Roman"/>
        </w:rPr>
      </w:pPr>
    </w:p>
    <w:p w:rsidR="00416130" w:rsidRPr="00416130" w:rsidRDefault="00416130" w:rsidP="00416130">
      <w:pPr>
        <w:spacing w:line="276" w:lineRule="auto"/>
        <w:rPr>
          <w:rFonts w:ascii="Times New Roman" w:hAnsi="Times New Roman" w:cs="Times New Roman"/>
          <w:b/>
        </w:rPr>
      </w:pPr>
      <w:r w:rsidRPr="00416130">
        <w:rPr>
          <w:rFonts w:ascii="Times New Roman" w:hAnsi="Times New Roman" w:cs="Times New Roman"/>
          <w:b/>
        </w:rPr>
        <w:t>Тема 2.Творчество В.Шукшина - 2 часа.</w:t>
      </w:r>
    </w:p>
    <w:p w:rsidR="00416130" w:rsidRPr="00416130" w:rsidRDefault="00416130" w:rsidP="00416130">
      <w:pPr>
        <w:spacing w:line="276" w:lineRule="auto"/>
        <w:ind w:left="360"/>
        <w:rPr>
          <w:rFonts w:ascii="Times New Roman" w:hAnsi="Times New Roman" w:cs="Times New Roman"/>
          <w:b/>
        </w:rPr>
      </w:pP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автобиографического цикла («Долгие зимние вечера», «Из детских лет Ивана Попова», «Дядя Ермолай», «Рыжий»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и поэтика сатирического цикла («Змеиный яд», «Кляуза», «Мой зять украл машину дров»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цикла рассказов о вдохновенных лгунах («Генерал Малафейкин», «Версия», «Беседы при ясной луне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цикла рассказов о смерти («Как помирал старик», «Охота жить», «Горе», «Осенью» и др.).</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романа «Я пришёл дать вам волю». Особенности историзма. Образ главного героя.</w:t>
      </w:r>
    </w:p>
    <w:p w:rsidR="00416130" w:rsidRPr="00416130" w:rsidRDefault="00416130" w:rsidP="00416130">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Проблематика и поэтика киноповести «Калина красная». Тема родового крестьянского долга. Образ главного героя.</w:t>
      </w:r>
    </w:p>
    <w:p w:rsidR="00416130" w:rsidRDefault="00416130" w:rsidP="000A7F1D">
      <w:pPr>
        <w:numPr>
          <w:ilvl w:val="0"/>
          <w:numId w:val="27"/>
        </w:numPr>
        <w:spacing w:after="0" w:line="276" w:lineRule="auto"/>
        <w:rPr>
          <w:rFonts w:ascii="Times New Roman" w:hAnsi="Times New Roman" w:cs="Times New Roman"/>
        </w:rPr>
      </w:pPr>
      <w:r w:rsidRPr="00416130">
        <w:rPr>
          <w:rFonts w:ascii="Times New Roman" w:hAnsi="Times New Roman" w:cs="Times New Roman"/>
        </w:rPr>
        <w:t>Проблематик и поэтика сказки «До третьих петухов».</w:t>
      </w:r>
    </w:p>
    <w:p w:rsidR="000A7F1D" w:rsidRPr="000A7F1D" w:rsidRDefault="000A7F1D" w:rsidP="000A7F1D">
      <w:pPr>
        <w:spacing w:after="0" w:line="276" w:lineRule="auto"/>
        <w:ind w:left="720"/>
        <w:rPr>
          <w:rFonts w:ascii="Times New Roman" w:hAnsi="Times New Roman" w:cs="Times New Roman"/>
        </w:rPr>
      </w:pPr>
    </w:p>
    <w:p w:rsidR="00416130" w:rsidRPr="000A7F1D" w:rsidRDefault="00416130" w:rsidP="000A7F1D">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Канторович В. Новые типы, новый словарь, новые отношения // Сибирские огни. 1971. № 9.</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Урбан А. С подлинным верно // Звезда. 1974. № 4. С.213–215.</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Дедков И. Последние штрихи // Дружба народов. 1975. № 4.</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 xml:space="preserve">Дедков И. Возвращение к себе М., 1978. С.101–132. </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Коробов В. Василий Шукшин. Творчество. Личность. М., 1977.</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О Шукшине: Экран и жизнь. М., 1979.</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Панкин Б. Василий Шукшин и его «чудики» // Панкин Б. Строгая литература. М., 1982; или: Юность. 1976. № 6.</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Емельянов Л. Василий Шукшин: Очерк творчества. Л., 1983.</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Коробов В. Василий Шукшин. М., 1984.</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Карпова В. Талантливая жизнь: Василий Шукшин – прозаик. М., 1986.</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Апухтина В. Проза В.Шукшина. М., 1986.</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Горн В. Характеры В.Шукшина. Барнаул. 1981.</w:t>
      </w:r>
    </w:p>
    <w:p w:rsidR="00416130" w:rsidRPr="00416130" w:rsidRDefault="00416130" w:rsidP="00416130">
      <w:pPr>
        <w:numPr>
          <w:ilvl w:val="0"/>
          <w:numId w:val="28"/>
        </w:numPr>
        <w:spacing w:after="0" w:line="276" w:lineRule="auto"/>
        <w:rPr>
          <w:rFonts w:ascii="Times New Roman" w:hAnsi="Times New Roman" w:cs="Times New Roman"/>
        </w:rPr>
      </w:pPr>
      <w:r w:rsidRPr="00416130">
        <w:rPr>
          <w:rFonts w:ascii="Times New Roman" w:hAnsi="Times New Roman" w:cs="Times New Roman"/>
        </w:rPr>
        <w:t>Горн В. Василий Шукшин: Штрихи к портрету. – М., 1993.</w:t>
      </w:r>
    </w:p>
    <w:p w:rsidR="00416130" w:rsidRPr="00416130" w:rsidRDefault="00416130" w:rsidP="00416130">
      <w:pPr>
        <w:pStyle w:val="ae"/>
        <w:spacing w:line="276" w:lineRule="auto"/>
        <w:jc w:val="both"/>
      </w:pPr>
    </w:p>
    <w:p w:rsidR="00416130" w:rsidRPr="00416130" w:rsidRDefault="00416130" w:rsidP="00416130">
      <w:pPr>
        <w:spacing w:line="276" w:lineRule="auto"/>
        <w:rPr>
          <w:rFonts w:ascii="Times New Roman" w:hAnsi="Times New Roman" w:cs="Times New Roman"/>
          <w:b/>
        </w:rPr>
      </w:pPr>
      <w:r w:rsidRPr="00416130">
        <w:rPr>
          <w:rFonts w:ascii="Times New Roman" w:hAnsi="Times New Roman" w:cs="Times New Roman"/>
          <w:b/>
        </w:rPr>
        <w:t xml:space="preserve">Тема 3. Творчество Н. Рубцова -2 ч.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2. Н. Рубцов как представитель «тихой лирики».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4. Образы природы в стихах поэта.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5. Философская лирика Н. Рубцова.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 xml:space="preserve">6. «История» как лирический герой поэзии Н. Рубцова. </w:t>
      </w:r>
    </w:p>
    <w:p w:rsidR="00416130" w:rsidRPr="00416130" w:rsidRDefault="00416130" w:rsidP="00416130">
      <w:pPr>
        <w:spacing w:line="276" w:lineRule="auto"/>
        <w:rPr>
          <w:rFonts w:ascii="Times New Roman" w:hAnsi="Times New Roman" w:cs="Times New Roman"/>
        </w:rPr>
      </w:pPr>
      <w:r w:rsidRPr="00416130">
        <w:rPr>
          <w:rFonts w:ascii="Times New Roman" w:hAnsi="Times New Roman" w:cs="Times New Roman"/>
        </w:rPr>
        <w:t>7. Есенинская традиция и традиции русской классики.</w:t>
      </w:r>
    </w:p>
    <w:p w:rsidR="00416130" w:rsidRPr="00416130" w:rsidRDefault="00416130" w:rsidP="00416130">
      <w:pPr>
        <w:spacing w:line="276" w:lineRule="auto"/>
        <w:rPr>
          <w:rFonts w:ascii="Times New Roman" w:hAnsi="Times New Roman" w:cs="Times New Roman"/>
        </w:rPr>
      </w:pPr>
    </w:p>
    <w:p w:rsidR="00416130" w:rsidRPr="000A7F1D" w:rsidRDefault="00416130" w:rsidP="000A7F1D">
      <w:pPr>
        <w:spacing w:line="276" w:lineRule="auto"/>
        <w:ind w:left="360"/>
        <w:jc w:val="center"/>
        <w:rPr>
          <w:rFonts w:ascii="Times New Roman" w:hAnsi="Times New Roman" w:cs="Times New Roman"/>
          <w:b/>
        </w:rPr>
      </w:pPr>
      <w:r w:rsidRPr="00416130">
        <w:rPr>
          <w:rFonts w:ascii="Times New Roman" w:hAnsi="Times New Roman" w:cs="Times New Roman"/>
          <w:b/>
        </w:rPr>
        <w:t>Литература:</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Астафьев В. Затеси. Из тетради о Николае Рубцове // Нов. мир. – 2000. - № 2.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Бараков В. Лирика Николай Рубцова. Вологда, 1993.</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Бараков В.Н. «И не она от нас зависит…» Заметки и размышления о поэзии Николая Рубцова. – Москва-Вологда, 1995.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Бараков В.Н. Чувство земли. – Москва-Вологда, 1997.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Бараков В.Н. Слово в вечности. – Вологда, 2000.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Викулов С. О Николае Рубцове и его стихах // Рубцов Н. Последний параход. М., 1973.</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Воспоминания о Н. Рубцове. Вологда, 1994.</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Иванова Е.В. «Мне не найти зеленые цветы» (Размышления о поэзии Н.М. Рубцова). - М., 1997.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 xml:space="preserve">Иванова Е.В. Н. Рубцов и современная поэзия: развитие поэтической традиции. – М., 2000. </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Кожинов В. Николай рубцов. М., 1976.</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Николай Рубцов. Вологодская трагедия. Составитель Н. Коняев. М., 1998.</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Оботуров В. Искреннее слово. М., 1987.</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Павловский А. время и родина в творчестве Н. Рубцова // Русская литература, 1986, № 2.</w:t>
      </w:r>
    </w:p>
    <w:p w:rsidR="00416130" w:rsidRPr="00416130" w:rsidRDefault="00416130" w:rsidP="00416130">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Свиридов Г. Музыка как судьба. М., 2002.</w:t>
      </w:r>
    </w:p>
    <w:p w:rsidR="00B95DFA" w:rsidRDefault="00416130" w:rsidP="00C471A2">
      <w:pPr>
        <w:numPr>
          <w:ilvl w:val="0"/>
          <w:numId w:val="29"/>
        </w:numPr>
        <w:spacing w:after="0" w:line="276" w:lineRule="auto"/>
        <w:ind w:left="0" w:firstLine="0"/>
        <w:rPr>
          <w:rFonts w:ascii="Times New Roman" w:hAnsi="Times New Roman" w:cs="Times New Roman"/>
        </w:rPr>
      </w:pPr>
      <w:r w:rsidRPr="00416130">
        <w:rPr>
          <w:rFonts w:ascii="Times New Roman" w:hAnsi="Times New Roman" w:cs="Times New Roman"/>
        </w:rPr>
        <w:t>Селезнёв Ю. «Но путь далёк…» // Селезнёв Ю. Мысль чувствующая и живая. М., 1982.</w:t>
      </w:r>
    </w:p>
    <w:p w:rsidR="00C471A2" w:rsidRPr="00C471A2" w:rsidRDefault="00C471A2" w:rsidP="00C471A2">
      <w:pPr>
        <w:numPr>
          <w:ilvl w:val="0"/>
          <w:numId w:val="29"/>
        </w:numPr>
        <w:spacing w:after="0" w:line="276" w:lineRule="auto"/>
        <w:ind w:left="0" w:firstLine="0"/>
        <w:rPr>
          <w:rFonts w:ascii="Times New Roman" w:hAnsi="Times New Roman" w:cs="Times New Roman"/>
        </w:rPr>
      </w:pPr>
    </w:p>
    <w:p w:rsidR="00B95DFA" w:rsidRDefault="00B95DFA" w:rsidP="00B95DFA">
      <w:pPr>
        <w:pStyle w:val="a"/>
        <w:numPr>
          <w:ilvl w:val="0"/>
          <w:numId w:val="0"/>
        </w:numPr>
        <w:spacing w:before="0" w:beforeAutospacing="0" w:after="0" w:afterAutospacing="0"/>
        <w:ind w:left="360"/>
        <w:jc w:val="both"/>
        <w:rPr>
          <w:b/>
          <w:i/>
        </w:rPr>
      </w:pPr>
    </w:p>
    <w:p w:rsidR="00C471A2" w:rsidRPr="00C471A2" w:rsidRDefault="00C471A2" w:rsidP="00C471A2">
      <w:pPr>
        <w:spacing w:after="0" w:line="240" w:lineRule="auto"/>
        <w:jc w:val="both"/>
        <w:rPr>
          <w:rFonts w:ascii="Times New Roman" w:eastAsia="Times New Roman" w:hAnsi="Times New Roman" w:cs="Times New Roman"/>
          <w:b/>
          <w:bCs/>
          <w:iCs/>
          <w:sz w:val="28"/>
          <w:szCs w:val="28"/>
          <w:lang w:eastAsia="ru-RU"/>
        </w:rPr>
      </w:pPr>
      <w:r w:rsidRPr="00C471A2">
        <w:rPr>
          <w:rFonts w:ascii="Times New Roman" w:eastAsia="Times New Roman" w:hAnsi="Times New Roman" w:cs="Times New Roman"/>
          <w:b/>
          <w:bCs/>
          <w:iCs/>
          <w:sz w:val="28"/>
          <w:szCs w:val="28"/>
          <w:lang w:eastAsia="ru-RU"/>
        </w:rPr>
        <w:t>7.ОБРАЗОВАТЕЛЬНЫЕ ТЕХНОЛОГИИ</w:t>
      </w:r>
    </w:p>
    <w:p w:rsidR="00C471A2" w:rsidRPr="00416130" w:rsidRDefault="00C471A2" w:rsidP="00B95DFA">
      <w:pPr>
        <w:pStyle w:val="a"/>
        <w:numPr>
          <w:ilvl w:val="0"/>
          <w:numId w:val="0"/>
        </w:numPr>
        <w:spacing w:before="0" w:beforeAutospacing="0" w:after="0" w:afterAutospacing="0"/>
        <w:ind w:left="360"/>
        <w:jc w:val="both"/>
        <w:rPr>
          <w:b/>
          <w:i/>
        </w:rPr>
      </w:pPr>
    </w:p>
    <w:p w:rsidR="00B95DFA" w:rsidRPr="00416130" w:rsidRDefault="00B95DFA" w:rsidP="00B6484E">
      <w:pPr>
        <w:pStyle w:val="a"/>
        <w:numPr>
          <w:ilvl w:val="0"/>
          <w:numId w:val="3"/>
        </w:numPr>
        <w:spacing w:before="0" w:beforeAutospacing="0" w:after="0" w:afterAutospacing="0"/>
        <w:jc w:val="both"/>
        <w:rPr>
          <w:i/>
        </w:rPr>
      </w:pPr>
      <w:r w:rsidRPr="00416130">
        <w:rPr>
          <w:i/>
        </w:rPr>
        <w:t>-аудиовизуальное представление обучающимся с помощью компьютера содержания отдельных тем дисциплины на лекционных занятиях;</w:t>
      </w:r>
    </w:p>
    <w:p w:rsidR="00B95DFA" w:rsidRPr="00416130" w:rsidRDefault="00B95DFA" w:rsidP="00B6484E">
      <w:pPr>
        <w:pStyle w:val="a"/>
        <w:numPr>
          <w:ilvl w:val="0"/>
          <w:numId w:val="3"/>
        </w:numPr>
        <w:spacing w:before="0" w:beforeAutospacing="0" w:after="0" w:afterAutospacing="0"/>
        <w:jc w:val="both"/>
        <w:rPr>
          <w:i/>
        </w:rPr>
      </w:pPr>
      <w:r w:rsidRPr="00416130">
        <w:rPr>
          <w:i/>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95DFA" w:rsidRPr="00416130" w:rsidRDefault="00B95DFA" w:rsidP="00B6484E">
      <w:pPr>
        <w:pStyle w:val="a"/>
        <w:numPr>
          <w:ilvl w:val="0"/>
          <w:numId w:val="3"/>
        </w:numPr>
        <w:spacing w:before="0" w:beforeAutospacing="0" w:after="0" w:afterAutospacing="0"/>
        <w:jc w:val="both"/>
        <w:rPr>
          <w:i/>
        </w:rPr>
      </w:pPr>
      <w:r w:rsidRPr="00416130">
        <w:rPr>
          <w:i/>
        </w:rPr>
        <w:t>-фиксация хода образовательного процесса по дисциплине посредством электронной информационно-образовательной среды института;</w:t>
      </w:r>
    </w:p>
    <w:p w:rsidR="00B95DFA" w:rsidRPr="00416130" w:rsidRDefault="00B95DFA" w:rsidP="00B6484E">
      <w:pPr>
        <w:pStyle w:val="a"/>
        <w:numPr>
          <w:ilvl w:val="0"/>
          <w:numId w:val="3"/>
        </w:numPr>
        <w:spacing w:before="0" w:beforeAutospacing="0" w:after="0" w:afterAutospacing="0"/>
        <w:jc w:val="both"/>
        <w:rPr>
          <w:i/>
        </w:rPr>
      </w:pPr>
      <w:r w:rsidRPr="00416130">
        <w:rPr>
          <w:i/>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95DFA" w:rsidRPr="00416130" w:rsidRDefault="00B95DFA" w:rsidP="00B6484E">
      <w:pPr>
        <w:pStyle w:val="ae"/>
        <w:numPr>
          <w:ilvl w:val="0"/>
          <w:numId w:val="3"/>
        </w:numPr>
        <w:jc w:val="both"/>
        <w:rPr>
          <w:i/>
        </w:rPr>
      </w:pPr>
      <w:r w:rsidRPr="00416130">
        <w:rPr>
          <w:i/>
        </w:rPr>
        <w:t>При осуществлении образовательного процесса по дисциплине используется следующее лицензионное программное обеспечение:</w:t>
      </w:r>
    </w:p>
    <w:p w:rsidR="00B95DFA" w:rsidRPr="00416130" w:rsidRDefault="00B95DFA" w:rsidP="00B6484E">
      <w:pPr>
        <w:pStyle w:val="ae"/>
        <w:numPr>
          <w:ilvl w:val="0"/>
          <w:numId w:val="3"/>
        </w:numPr>
        <w:jc w:val="both"/>
        <w:rPr>
          <w:i/>
          <w:lang w:val="en-US"/>
        </w:rPr>
      </w:pPr>
      <w:r w:rsidRPr="00416130">
        <w:rPr>
          <w:i/>
          <w:lang w:val="en-US"/>
        </w:rPr>
        <w:t>W</w:t>
      </w:r>
      <w:r w:rsidRPr="00416130">
        <w:rPr>
          <w:i/>
        </w:rPr>
        <w:t>ог</w:t>
      </w:r>
      <w:r w:rsidRPr="00416130">
        <w:rPr>
          <w:i/>
          <w:lang w:val="en-US"/>
        </w:rPr>
        <w:t xml:space="preserve">d, </w:t>
      </w:r>
      <w:r w:rsidRPr="00416130">
        <w:rPr>
          <w:i/>
        </w:rPr>
        <w:t>Ехсе</w:t>
      </w:r>
      <w:r w:rsidRPr="00416130">
        <w:rPr>
          <w:i/>
          <w:lang w:val="en-US"/>
        </w:rPr>
        <w:t>l, Pow</w:t>
      </w:r>
      <w:r w:rsidRPr="00416130">
        <w:rPr>
          <w:i/>
        </w:rPr>
        <w:t>егРо</w:t>
      </w:r>
      <w:r w:rsidRPr="00416130">
        <w:rPr>
          <w:i/>
          <w:lang w:val="en-US"/>
        </w:rPr>
        <w:t>int;</w:t>
      </w:r>
    </w:p>
    <w:p w:rsidR="00B95DFA" w:rsidRPr="00416130" w:rsidRDefault="00B95DFA" w:rsidP="00B6484E">
      <w:pPr>
        <w:pStyle w:val="ae"/>
        <w:numPr>
          <w:ilvl w:val="0"/>
          <w:numId w:val="3"/>
        </w:numPr>
        <w:jc w:val="both"/>
        <w:rPr>
          <w:i/>
          <w:lang w:val="en-US"/>
        </w:rPr>
      </w:pPr>
      <w:r w:rsidRPr="00416130">
        <w:rPr>
          <w:i/>
          <w:lang w:val="en-US"/>
        </w:rPr>
        <w:t>Adobe Photoshop;</w:t>
      </w:r>
    </w:p>
    <w:p w:rsidR="00B95DFA" w:rsidRPr="00416130" w:rsidRDefault="00B95DFA" w:rsidP="00B6484E">
      <w:pPr>
        <w:pStyle w:val="ae"/>
        <w:numPr>
          <w:ilvl w:val="0"/>
          <w:numId w:val="3"/>
        </w:numPr>
        <w:jc w:val="both"/>
        <w:rPr>
          <w:i/>
          <w:lang w:val="en-US"/>
        </w:rPr>
      </w:pPr>
      <w:r w:rsidRPr="00416130">
        <w:rPr>
          <w:i/>
          <w:lang w:val="en-US"/>
        </w:rPr>
        <w:t>Adobe Premiere;</w:t>
      </w:r>
    </w:p>
    <w:p w:rsidR="00B95DFA" w:rsidRPr="00416130" w:rsidRDefault="00B95DFA" w:rsidP="00B6484E">
      <w:pPr>
        <w:pStyle w:val="ae"/>
        <w:numPr>
          <w:ilvl w:val="0"/>
          <w:numId w:val="3"/>
        </w:numPr>
        <w:jc w:val="both"/>
        <w:rPr>
          <w:i/>
          <w:lang w:val="en-US"/>
        </w:rPr>
      </w:pPr>
      <w:r w:rsidRPr="00416130">
        <w:rPr>
          <w:i/>
          <w:lang w:val="en-US"/>
        </w:rPr>
        <w:t>Power DVD;</w:t>
      </w:r>
    </w:p>
    <w:p w:rsidR="00B95DFA" w:rsidRPr="00416130" w:rsidRDefault="00B95DFA" w:rsidP="00B6484E">
      <w:pPr>
        <w:pStyle w:val="ae"/>
        <w:numPr>
          <w:ilvl w:val="0"/>
          <w:numId w:val="3"/>
        </w:numPr>
        <w:jc w:val="both"/>
        <w:rPr>
          <w:i/>
          <w:lang w:val="en-US"/>
        </w:rPr>
      </w:pPr>
      <w:r w:rsidRPr="00416130">
        <w:rPr>
          <w:i/>
          <w:lang w:val="en-US"/>
        </w:rPr>
        <w:t>Media Player Classic.</w:t>
      </w:r>
    </w:p>
    <w:p w:rsidR="00B95DFA" w:rsidRPr="00416130" w:rsidRDefault="00B95DFA" w:rsidP="00B6484E">
      <w:pPr>
        <w:pStyle w:val="ae"/>
        <w:numPr>
          <w:ilvl w:val="0"/>
          <w:numId w:val="3"/>
        </w:numPr>
        <w:jc w:val="both"/>
        <w:rPr>
          <w:i/>
        </w:rPr>
      </w:pPr>
      <w:r w:rsidRPr="00416130">
        <w:rPr>
          <w:i/>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E93B21" w:rsidRPr="00416130" w:rsidRDefault="00E93B21" w:rsidP="005811FA">
      <w:pPr>
        <w:pStyle w:val="210"/>
        <w:keepNext/>
        <w:keepLines/>
        <w:tabs>
          <w:tab w:val="left" w:pos="2496"/>
        </w:tabs>
        <w:spacing w:line="276" w:lineRule="auto"/>
        <w:ind w:firstLine="0"/>
        <w:rPr>
          <w:b/>
          <w:bCs/>
        </w:rPr>
      </w:pPr>
    </w:p>
    <w:p w:rsidR="002B4A3A" w:rsidRPr="00416130" w:rsidRDefault="00C471A2" w:rsidP="005811FA">
      <w:pPr>
        <w:spacing w:line="276" w:lineRule="auto"/>
        <w:ind w:firstLine="709"/>
        <w:jc w:val="both"/>
        <w:rPr>
          <w:rFonts w:ascii="Times New Roman" w:hAnsi="Times New Roman" w:cs="Times New Roman"/>
          <w:sz w:val="24"/>
          <w:szCs w:val="24"/>
        </w:rPr>
      </w:pPr>
      <w:r w:rsidRPr="00C471A2">
        <w:rPr>
          <w:rFonts w:ascii="Times New Roman" w:eastAsia="Times New Roman" w:hAnsi="Times New Roman" w:cs="Times New Roman"/>
          <w:b/>
          <w:iCs/>
          <w:spacing w:val="-2"/>
          <w:sz w:val="28"/>
          <w:szCs w:val="28"/>
          <w:lang w:eastAsia="ru-RU"/>
        </w:rPr>
        <w:t>8.МАТЕРИАЛЬНО-ТЕХНИЧЕСКОЕ ОБЕСПЕЧЕНИЕ ДИСЦИПЛИНЫ (МОДУЛЯ)</w:t>
      </w:r>
    </w:p>
    <w:p w:rsidR="002B4A3A" w:rsidRPr="00416130" w:rsidRDefault="002B4A3A" w:rsidP="002B4A3A">
      <w:pPr>
        <w:shd w:val="clear" w:color="auto" w:fill="FFFFFF"/>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r w:rsidRPr="00416130">
        <w:rPr>
          <w:rFonts w:ascii="Times New Roman" w:eastAsia="Times New Roman" w:hAnsi="Times New Roman" w:cs="Times New Roman"/>
          <w:i/>
          <w:sz w:val="24"/>
          <w:szCs w:val="24"/>
          <w:lang w:eastAsia="ru-RU"/>
        </w:rPr>
        <w:t>Учебн</w:t>
      </w:r>
      <w:r w:rsidRPr="00416130">
        <w:rPr>
          <w:rFonts w:ascii="Times New Roman" w:eastAsia="Times New Roman" w:hAnsi="Times New Roman" w:cs="Times New Roman"/>
          <w:i/>
          <w:kern w:val="3"/>
          <w:sz w:val="24"/>
          <w:szCs w:val="24"/>
          <w:lang w:eastAsia="ru-RU"/>
        </w:rPr>
        <w:t>ые</w:t>
      </w:r>
      <w:r w:rsidRPr="00416130">
        <w:rPr>
          <w:rFonts w:ascii="Times New Roman" w:eastAsia="Times New Roman" w:hAnsi="Times New Roman" w:cs="Times New Roman"/>
          <w:i/>
          <w:sz w:val="24"/>
          <w:szCs w:val="24"/>
          <w:lang w:eastAsia="ru-RU"/>
        </w:rPr>
        <w:t xml:space="preserve"> аудитори</w:t>
      </w:r>
      <w:r w:rsidRPr="00416130">
        <w:rPr>
          <w:rFonts w:ascii="Times New Roman" w:eastAsia="Times New Roman" w:hAnsi="Times New Roman" w:cs="Times New Roman"/>
          <w:i/>
          <w:kern w:val="3"/>
          <w:sz w:val="24"/>
          <w:szCs w:val="24"/>
          <w:lang w:eastAsia="ru-RU"/>
        </w:rPr>
        <w:t xml:space="preserve">и </w:t>
      </w:r>
      <w:r w:rsidRPr="00416130">
        <w:rPr>
          <w:rFonts w:ascii="Times New Roman" w:eastAsia="Times New Roman" w:hAnsi="Times New Roman" w:cs="Times New Roman"/>
          <w:i/>
          <w:sz w:val="24"/>
          <w:szCs w:val="24"/>
          <w:lang w:eastAsia="ru-RU"/>
        </w:rPr>
        <w:t xml:space="preserve">для проведения лекций, </w:t>
      </w:r>
      <w:r w:rsidRPr="00416130">
        <w:rPr>
          <w:rFonts w:ascii="Times New Roman" w:eastAsia="Times New Roman" w:hAnsi="Times New Roman" w:cs="Times New Roman"/>
          <w:i/>
          <w:kern w:val="3"/>
          <w:sz w:val="24"/>
          <w:szCs w:val="24"/>
          <w:lang w:eastAsia="ru-RU"/>
        </w:rPr>
        <w:t xml:space="preserve">практических занятий, </w:t>
      </w:r>
      <w:r w:rsidRPr="00416130">
        <w:rPr>
          <w:rFonts w:ascii="Times New Roman" w:eastAsia="Times New Roman" w:hAnsi="Times New Roman" w:cs="Times New Roman"/>
          <w:i/>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416130">
        <w:rPr>
          <w:rFonts w:ascii="Times New Roman" w:eastAsia="Times New Roman" w:hAnsi="Times New Roman" w:cs="Times New Roman"/>
          <w:i/>
          <w:kern w:val="3"/>
          <w:sz w:val="24"/>
          <w:szCs w:val="24"/>
          <w:lang w:eastAsia="ru-RU"/>
        </w:rPr>
        <w:t>стенды, наглядные пособия, технические средства обучения и пр.</w:t>
      </w:r>
    </w:p>
    <w:p w:rsidR="00BA2C16" w:rsidRPr="00416130" w:rsidRDefault="00BA2C16" w:rsidP="002B4A3A">
      <w:pPr>
        <w:shd w:val="clear" w:color="auto" w:fill="FFFFFF"/>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Программа составлена в соответствии с требованиями ФГОС ВО по </w:t>
      </w:r>
      <w:r w:rsidR="001F2D4B" w:rsidRPr="00416130">
        <w:rPr>
          <w:rFonts w:ascii="Times New Roman" w:eastAsia="Times New Roman" w:hAnsi="Times New Roman" w:cs="Times New Roman"/>
          <w:sz w:val="24"/>
          <w:szCs w:val="24"/>
          <w:lang w:eastAsia="ru-RU"/>
        </w:rPr>
        <w:t xml:space="preserve">указанным </w:t>
      </w:r>
      <w:r w:rsidRPr="00416130">
        <w:rPr>
          <w:rFonts w:ascii="Times New Roman" w:eastAsia="Times New Roman" w:hAnsi="Times New Roman" w:cs="Times New Roman"/>
          <w:sz w:val="24"/>
          <w:szCs w:val="24"/>
          <w:lang w:eastAsia="ru-RU"/>
        </w:rPr>
        <w:t>направлени</w:t>
      </w:r>
      <w:r w:rsidR="001F2D4B" w:rsidRPr="00416130">
        <w:rPr>
          <w:rFonts w:ascii="Times New Roman" w:eastAsia="Times New Roman" w:hAnsi="Times New Roman" w:cs="Times New Roman"/>
          <w:sz w:val="24"/>
          <w:szCs w:val="24"/>
          <w:lang w:eastAsia="ru-RU"/>
        </w:rPr>
        <w:t>ям и профилям.</w:t>
      </w: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p>
    <w:p w:rsidR="00BA2C16" w:rsidRPr="00416130" w:rsidRDefault="00C471A2" w:rsidP="00BA2C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Составитель:</w:t>
      </w:r>
      <w:r w:rsidR="00BA2C16" w:rsidRPr="00416130">
        <w:rPr>
          <w:rFonts w:ascii="Times New Roman" w:eastAsia="Times New Roman" w:hAnsi="Times New Roman" w:cs="Times New Roman"/>
          <w:sz w:val="24"/>
          <w:szCs w:val="24"/>
          <w:lang w:eastAsia="ru-RU"/>
        </w:rPr>
        <w:t xml:space="preserve"> д.ф.н., проф.</w:t>
      </w:r>
      <w:r w:rsidR="00E15D0F" w:rsidRPr="00416130">
        <w:rPr>
          <w:rFonts w:ascii="Times New Roman" w:eastAsia="Times New Roman" w:hAnsi="Times New Roman" w:cs="Times New Roman"/>
          <w:sz w:val="24"/>
          <w:szCs w:val="24"/>
          <w:lang w:eastAsia="ru-RU"/>
        </w:rPr>
        <w:t xml:space="preserve"> </w:t>
      </w:r>
      <w:r w:rsidR="000A7F1D">
        <w:rPr>
          <w:rFonts w:ascii="Times New Roman" w:eastAsia="Times New Roman" w:hAnsi="Times New Roman" w:cs="Times New Roman"/>
          <w:sz w:val="24"/>
          <w:szCs w:val="24"/>
          <w:lang w:eastAsia="ru-RU"/>
        </w:rPr>
        <w:t>Степанов С.А.</w:t>
      </w: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Программа одобрена на заседании кафедры литературы</w:t>
      </w:r>
    </w:p>
    <w:p w:rsidR="00BA2C16" w:rsidRPr="00416130" w:rsidRDefault="00BA2C16" w:rsidP="00BA2C16">
      <w:pPr>
        <w:spacing w:after="0" w:line="240" w:lineRule="auto"/>
        <w:jc w:val="both"/>
        <w:rPr>
          <w:rFonts w:ascii="Times New Roman" w:eastAsia="Times New Roman" w:hAnsi="Times New Roman" w:cs="Times New Roman"/>
          <w:sz w:val="24"/>
          <w:szCs w:val="24"/>
          <w:lang w:eastAsia="ru-RU"/>
        </w:rPr>
      </w:pPr>
      <w:r w:rsidRPr="00416130">
        <w:rPr>
          <w:rFonts w:ascii="Times New Roman" w:eastAsia="Times New Roman" w:hAnsi="Times New Roman" w:cs="Times New Roman"/>
          <w:sz w:val="24"/>
          <w:szCs w:val="24"/>
          <w:lang w:eastAsia="ru-RU"/>
        </w:rPr>
        <w:t xml:space="preserve">от </w:t>
      </w:r>
      <w:r w:rsidR="000A7F1D">
        <w:rPr>
          <w:rFonts w:ascii="Times New Roman" w:eastAsia="Times New Roman" w:hAnsi="Times New Roman" w:cs="Times New Roman"/>
          <w:sz w:val="24"/>
          <w:szCs w:val="24"/>
          <w:lang w:eastAsia="ru-RU"/>
        </w:rPr>
        <w:t xml:space="preserve">_____ 2020 года, протокол No </w:t>
      </w:r>
    </w:p>
    <w:p w:rsidR="002B4A3A" w:rsidRPr="00416130" w:rsidRDefault="002B4A3A" w:rsidP="002B4A3A">
      <w:pPr>
        <w:spacing w:after="0" w:line="240" w:lineRule="auto"/>
        <w:ind w:left="1080" w:hanging="432"/>
        <w:jc w:val="both"/>
        <w:rPr>
          <w:rFonts w:ascii="Times New Roman" w:eastAsia="Times New Roman" w:hAnsi="Times New Roman" w:cs="Times New Roman"/>
          <w:i/>
          <w:sz w:val="24"/>
          <w:szCs w:val="24"/>
          <w:lang w:eastAsia="ru-RU"/>
        </w:rPr>
      </w:pPr>
    </w:p>
    <w:p w:rsidR="00FF6468" w:rsidRDefault="00FF6468">
      <w:pPr>
        <w:rPr>
          <w:rFonts w:ascii="Times New Roman" w:hAnsi="Times New Roman" w:cs="Times New Roman"/>
          <w:sz w:val="24"/>
          <w:szCs w:val="24"/>
        </w:rPr>
      </w:pPr>
    </w:p>
    <w:sectPr w:rsidR="00FF6468" w:rsidSect="00563196">
      <w:footerReference w:type="default" r:id="rId52"/>
      <w:pgSz w:w="11907" w:h="16840" w:code="9"/>
      <w:pgMar w:top="755" w:right="999" w:bottom="1701" w:left="1701" w:header="1304" w:footer="130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CBF" w:rsidRDefault="00706CBF" w:rsidP="00A3547E">
      <w:pPr>
        <w:spacing w:after="0" w:line="240" w:lineRule="auto"/>
      </w:pPr>
      <w:r>
        <w:separator/>
      </w:r>
    </w:p>
  </w:endnote>
  <w:endnote w:type="continuationSeparator" w:id="0">
    <w:p w:rsidR="00706CBF" w:rsidRDefault="00706CBF" w:rsidP="00A3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11C" w:rsidRDefault="00F5011C">
    <w:pPr>
      <w:pStyle w:val="a9"/>
      <w:jc w:val="center"/>
    </w:pPr>
    <w:r>
      <w:fldChar w:fldCharType="begin"/>
    </w:r>
    <w:r>
      <w:instrText>PAGE   \* MERGEFORMAT</w:instrText>
    </w:r>
    <w:r>
      <w:fldChar w:fldCharType="separate"/>
    </w:r>
    <w:r w:rsidR="00D21540">
      <w:rPr>
        <w:noProof/>
      </w:rPr>
      <w:t>40</w:t>
    </w:r>
    <w:r>
      <w:rPr>
        <w:noProof/>
      </w:rPr>
      <w:fldChar w:fldCharType="end"/>
    </w:r>
  </w:p>
  <w:p w:rsidR="00F5011C" w:rsidRDefault="00F5011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CBF" w:rsidRDefault="00706CBF" w:rsidP="00A3547E">
      <w:pPr>
        <w:spacing w:after="0" w:line="240" w:lineRule="auto"/>
      </w:pPr>
      <w:r>
        <w:separator/>
      </w:r>
    </w:p>
  </w:footnote>
  <w:footnote w:type="continuationSeparator" w:id="0">
    <w:p w:rsidR="00706CBF" w:rsidRDefault="00706CBF" w:rsidP="00A3547E">
      <w:pPr>
        <w:spacing w:after="0" w:line="240" w:lineRule="auto"/>
      </w:pPr>
      <w:r>
        <w:continuationSeparator/>
      </w:r>
    </w:p>
  </w:footnote>
  <w:footnote w:id="1">
    <w:p w:rsidR="00F5011C" w:rsidRDefault="00F5011C" w:rsidP="00067BF6">
      <w:pPr>
        <w:pStyle w:val="af3"/>
      </w:pPr>
      <w:r>
        <w:rPr>
          <w:rStyle w:val="af5"/>
          <w:rFonts w:ascii="Arial" w:hAnsi="Arial" w:cs="Arial"/>
        </w:rPr>
        <w:footnoteRef/>
      </w:r>
      <w:r>
        <w:rPr>
          <w:rFonts w:ascii="Arial" w:hAnsi="Arial" w:cs="Arial"/>
        </w:rPr>
        <w:t xml:space="preserve"> “Песня о Роланде”, “Песня о моем Сиде”, “Песня о Нибелунгах”.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74" w:hanging="360"/>
      </w:pPr>
    </w:lvl>
  </w:abstractNum>
  <w:abstractNum w:abstractNumId="1" w15:restartNumberingAfterBreak="0">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D"/>
    <w:multiLevelType w:val="multilevel"/>
    <w:tmpl w:val="0000000D"/>
    <w:name w:val="WW8Num14"/>
    <w:lvl w:ilvl="0">
      <w:start w:val="5"/>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1.%2"/>
      <w:lvlJc w:val="left"/>
      <w:pPr>
        <w:tabs>
          <w:tab w:val="num" w:pos="1080"/>
        </w:tabs>
        <w:ind w:left="1080" w:hanging="360"/>
      </w:pPr>
      <w:rPr>
        <w:rFonts w:ascii="Times New Roman" w:hAnsi="Times New Roman" w:cs="Times New Roman"/>
        <w:color w:val="00000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6"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15:restartNumberingAfterBreak="0">
    <w:nsid w:val="04E85518"/>
    <w:multiLevelType w:val="hybridMultilevel"/>
    <w:tmpl w:val="23224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5537BEC"/>
    <w:multiLevelType w:val="hybridMultilevel"/>
    <w:tmpl w:val="9EB2C2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D494A2E"/>
    <w:multiLevelType w:val="hybridMultilevel"/>
    <w:tmpl w:val="DE4EF200"/>
    <w:lvl w:ilvl="0" w:tplc="85407BB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DDE22F1"/>
    <w:multiLevelType w:val="hybridMultilevel"/>
    <w:tmpl w:val="7324C230"/>
    <w:lvl w:ilvl="0" w:tplc="7550D76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0EBB5E6E"/>
    <w:multiLevelType w:val="hybridMultilevel"/>
    <w:tmpl w:val="F2C0494C"/>
    <w:lvl w:ilvl="0" w:tplc="4BF2FF6E">
      <w:start w:val="1"/>
      <w:numFmt w:val="decimal"/>
      <w:lvlText w:val="%1."/>
      <w:lvlJc w:val="left"/>
      <w:pPr>
        <w:tabs>
          <w:tab w:val="num" w:pos="504"/>
        </w:tabs>
        <w:ind w:left="5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17" w15:restartNumberingAfterBreak="0">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B62A13"/>
    <w:multiLevelType w:val="singleLevel"/>
    <w:tmpl w:val="C3366BB4"/>
    <w:lvl w:ilvl="0">
      <w:start w:val="1"/>
      <w:numFmt w:val="decimal"/>
      <w:lvlText w:val="%1."/>
      <w:lvlJc w:val="left"/>
      <w:pPr>
        <w:tabs>
          <w:tab w:val="num" w:pos="900"/>
        </w:tabs>
        <w:ind w:left="900" w:hanging="360"/>
      </w:pPr>
      <w:rPr>
        <w:rFonts w:hint="default"/>
      </w:rPr>
    </w:lvl>
  </w:abstractNum>
  <w:abstractNum w:abstractNumId="21" w15:restartNumberingAfterBreak="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15:restartNumberingAfterBreak="0">
    <w:nsid w:val="1D0E69EA"/>
    <w:multiLevelType w:val="hybridMultilevel"/>
    <w:tmpl w:val="EB0CAF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27F50EC7"/>
    <w:multiLevelType w:val="hybridMultilevel"/>
    <w:tmpl w:val="457881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9" w15:restartNumberingAfterBreak="0">
    <w:nsid w:val="2AFA003B"/>
    <w:multiLevelType w:val="hybridMultilevel"/>
    <w:tmpl w:val="6B5ACCE0"/>
    <w:lvl w:ilvl="0" w:tplc="8BC0EA3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2B6459BD"/>
    <w:multiLevelType w:val="hybridMultilevel"/>
    <w:tmpl w:val="233402E2"/>
    <w:lvl w:ilvl="0" w:tplc="0419000F">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31" w15:restartNumberingAfterBreak="0">
    <w:nsid w:val="2BAF1A48"/>
    <w:multiLevelType w:val="hybridMultilevel"/>
    <w:tmpl w:val="2CC83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31485B26"/>
    <w:multiLevelType w:val="hybridMultilevel"/>
    <w:tmpl w:val="CCA80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4FC614C"/>
    <w:multiLevelType w:val="hybridMultilevel"/>
    <w:tmpl w:val="C51C5F28"/>
    <w:lvl w:ilvl="0" w:tplc="D6563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36EB1E9D"/>
    <w:multiLevelType w:val="hybridMultilevel"/>
    <w:tmpl w:val="5CAA7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40" w15:restartNumberingAfterBreak="0">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42" w15:restartNumberingAfterBreak="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EA61F5E"/>
    <w:multiLevelType w:val="hybridMultilevel"/>
    <w:tmpl w:val="F0AEE506"/>
    <w:lvl w:ilvl="0" w:tplc="EFA04E36">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1674E10"/>
    <w:multiLevelType w:val="hybridMultilevel"/>
    <w:tmpl w:val="BC6AE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15:restartNumberingAfterBreak="0">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8F109B8"/>
    <w:multiLevelType w:val="hybridMultilevel"/>
    <w:tmpl w:val="4B382DF8"/>
    <w:lvl w:ilvl="0" w:tplc="6944B0C6">
      <w:start w:val="1"/>
      <w:numFmt w:val="decimal"/>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50" w15:restartNumberingAfterBreak="0">
    <w:nsid w:val="49592D8E"/>
    <w:multiLevelType w:val="hybridMultilevel"/>
    <w:tmpl w:val="A788A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4A655740"/>
    <w:multiLevelType w:val="hybridMultilevel"/>
    <w:tmpl w:val="E216EDB2"/>
    <w:lvl w:ilvl="0" w:tplc="A3488E80">
      <w:start w:val="1"/>
      <w:numFmt w:val="upperRoman"/>
      <w:lvlText w:val="%1."/>
      <w:lvlJc w:val="left"/>
      <w:pPr>
        <w:tabs>
          <w:tab w:val="num" w:pos="720"/>
        </w:tabs>
        <w:ind w:left="720" w:hanging="720"/>
      </w:pPr>
    </w:lvl>
    <w:lvl w:ilvl="1" w:tplc="46E67406">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52" w15:restartNumberingAfterBreak="0">
    <w:nsid w:val="4BAB2345"/>
    <w:multiLevelType w:val="hybridMultilevel"/>
    <w:tmpl w:val="7D20D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CDE1E32"/>
    <w:multiLevelType w:val="hybridMultilevel"/>
    <w:tmpl w:val="18FE2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4E3F1C19"/>
    <w:multiLevelType w:val="hybridMultilevel"/>
    <w:tmpl w:val="48381C32"/>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55" w15:restartNumberingAfterBreak="0">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56" w15:restartNumberingAfterBreak="0">
    <w:nsid w:val="4FA22CF7"/>
    <w:multiLevelType w:val="hybridMultilevel"/>
    <w:tmpl w:val="53D2F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550D22E6"/>
    <w:multiLevelType w:val="hybridMultilevel"/>
    <w:tmpl w:val="D0B8B5CA"/>
    <w:lvl w:ilvl="0" w:tplc="04190001">
      <w:start w:val="1"/>
      <w:numFmt w:val="bullet"/>
      <w:lvlText w:val="-"/>
      <w:lvlJc w:val="left"/>
      <w:pPr>
        <w:tabs>
          <w:tab w:val="num" w:pos="928"/>
        </w:tabs>
        <w:ind w:left="928" w:hanging="360"/>
      </w:pPr>
      <w:rPr>
        <w:rFonts w:ascii="Times New Roman" w:hAnsi="Times New Roman" w:cs="Times New Roman" w:hint="default"/>
        <w:color w:val="auto"/>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59"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55567DC5"/>
    <w:multiLevelType w:val="hybridMultilevel"/>
    <w:tmpl w:val="376A6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1" w15:restartNumberingAfterBreak="0">
    <w:nsid w:val="55F85B1F"/>
    <w:multiLevelType w:val="hybridMultilevel"/>
    <w:tmpl w:val="9490CD68"/>
    <w:lvl w:ilvl="0" w:tplc="17382A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576329D9"/>
    <w:multiLevelType w:val="hybridMultilevel"/>
    <w:tmpl w:val="530EB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64" w15:restartNumberingAfterBreak="0">
    <w:nsid w:val="595E332C"/>
    <w:multiLevelType w:val="hybridMultilevel"/>
    <w:tmpl w:val="C018DBA4"/>
    <w:lvl w:ilvl="0" w:tplc="D0BC441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5" w15:restartNumberingAfterBreak="0">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66" w15:restartNumberingAfterBreak="0">
    <w:nsid w:val="59D62736"/>
    <w:multiLevelType w:val="hybridMultilevel"/>
    <w:tmpl w:val="E42639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15:restartNumberingAfterBreak="0">
    <w:nsid w:val="5B4F3CA6"/>
    <w:multiLevelType w:val="hybridMultilevel"/>
    <w:tmpl w:val="C61A4746"/>
    <w:lvl w:ilvl="0" w:tplc="08029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69" w15:restartNumberingAfterBreak="0">
    <w:nsid w:val="5F324AEA"/>
    <w:multiLevelType w:val="hybridMultilevel"/>
    <w:tmpl w:val="45AEB908"/>
    <w:lvl w:ilvl="0" w:tplc="0178A7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604D2624"/>
    <w:multiLevelType w:val="hybridMultilevel"/>
    <w:tmpl w:val="B5EA6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15:restartNumberingAfterBreak="0">
    <w:nsid w:val="6094660A"/>
    <w:multiLevelType w:val="hybridMultilevel"/>
    <w:tmpl w:val="8854A414"/>
    <w:lvl w:ilvl="0" w:tplc="16C61F84">
      <w:start w:val="8"/>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42FAE846">
      <w:start w:val="1"/>
      <w:numFmt w:val="decimal"/>
      <w:lvlText w:val="%3."/>
      <w:lvlJc w:val="right"/>
      <w:pPr>
        <w:tabs>
          <w:tab w:val="num" w:pos="1800"/>
        </w:tabs>
        <w:ind w:left="1800" w:hanging="180"/>
      </w:pPr>
      <w:rPr>
        <w:rFonts w:ascii="Times New Roman" w:eastAsia="Times New Roman" w:hAnsi="Times New Roman" w:cs="Times New Roman"/>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2" w15:restartNumberingAfterBreak="0">
    <w:nsid w:val="60AB47BB"/>
    <w:multiLevelType w:val="hybridMultilevel"/>
    <w:tmpl w:val="1778AD9E"/>
    <w:lvl w:ilvl="0" w:tplc="350A2B0E">
      <w:start w:val="1"/>
      <w:numFmt w:val="decimal"/>
      <w:lvlText w:val="%1."/>
      <w:lvlJc w:val="left"/>
      <w:pPr>
        <w:tabs>
          <w:tab w:val="num" w:pos="-360"/>
        </w:tabs>
        <w:ind w:left="-360" w:hanging="360"/>
      </w:pPr>
      <w:rPr>
        <w:rFonts w:hint="default"/>
      </w:rPr>
    </w:lvl>
    <w:lvl w:ilvl="1" w:tplc="058419A8">
      <w:numFmt w:val="none"/>
      <w:lvlText w:val=""/>
      <w:lvlJc w:val="left"/>
      <w:pPr>
        <w:tabs>
          <w:tab w:val="num" w:pos="360"/>
        </w:tabs>
      </w:pPr>
    </w:lvl>
    <w:lvl w:ilvl="2" w:tplc="80C6897A">
      <w:numFmt w:val="none"/>
      <w:lvlText w:val=""/>
      <w:lvlJc w:val="left"/>
      <w:pPr>
        <w:tabs>
          <w:tab w:val="num" w:pos="360"/>
        </w:tabs>
      </w:pPr>
    </w:lvl>
    <w:lvl w:ilvl="3" w:tplc="729065B4">
      <w:numFmt w:val="none"/>
      <w:lvlText w:val=""/>
      <w:lvlJc w:val="left"/>
      <w:pPr>
        <w:tabs>
          <w:tab w:val="num" w:pos="360"/>
        </w:tabs>
      </w:pPr>
    </w:lvl>
    <w:lvl w:ilvl="4" w:tplc="2B28170C">
      <w:numFmt w:val="none"/>
      <w:lvlText w:val=""/>
      <w:lvlJc w:val="left"/>
      <w:pPr>
        <w:tabs>
          <w:tab w:val="num" w:pos="360"/>
        </w:tabs>
      </w:pPr>
    </w:lvl>
    <w:lvl w:ilvl="5" w:tplc="8E1AF6F8">
      <w:numFmt w:val="none"/>
      <w:lvlText w:val=""/>
      <w:lvlJc w:val="left"/>
      <w:pPr>
        <w:tabs>
          <w:tab w:val="num" w:pos="360"/>
        </w:tabs>
      </w:pPr>
    </w:lvl>
    <w:lvl w:ilvl="6" w:tplc="3B30F1E6">
      <w:numFmt w:val="none"/>
      <w:lvlText w:val=""/>
      <w:lvlJc w:val="left"/>
      <w:pPr>
        <w:tabs>
          <w:tab w:val="num" w:pos="360"/>
        </w:tabs>
      </w:pPr>
    </w:lvl>
    <w:lvl w:ilvl="7" w:tplc="94AAA5E8">
      <w:numFmt w:val="none"/>
      <w:lvlText w:val=""/>
      <w:lvlJc w:val="left"/>
      <w:pPr>
        <w:tabs>
          <w:tab w:val="num" w:pos="360"/>
        </w:tabs>
      </w:pPr>
    </w:lvl>
    <w:lvl w:ilvl="8" w:tplc="585C18EC">
      <w:numFmt w:val="none"/>
      <w:lvlText w:val=""/>
      <w:lvlJc w:val="left"/>
      <w:pPr>
        <w:tabs>
          <w:tab w:val="num" w:pos="360"/>
        </w:tabs>
      </w:pPr>
    </w:lvl>
  </w:abstractNum>
  <w:abstractNum w:abstractNumId="73" w15:restartNumberingAfterBreak="0">
    <w:nsid w:val="615A7D81"/>
    <w:multiLevelType w:val="hybridMultilevel"/>
    <w:tmpl w:val="06E26B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6" w15:restartNumberingAfterBreak="0">
    <w:nsid w:val="63D52FE6"/>
    <w:multiLevelType w:val="hybridMultilevel"/>
    <w:tmpl w:val="9EA81F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66B86C37"/>
    <w:multiLevelType w:val="hybridMultilevel"/>
    <w:tmpl w:val="AAACF3B6"/>
    <w:lvl w:ilvl="0" w:tplc="0E66DC52">
      <w:start w:val="1"/>
      <w:numFmt w:val="decimal"/>
      <w:lvlText w:val="%1."/>
      <w:lvlJc w:val="left"/>
      <w:pPr>
        <w:tabs>
          <w:tab w:val="num" w:pos="720"/>
        </w:tabs>
        <w:ind w:left="720" w:hanging="360"/>
      </w:pPr>
      <w:rPr>
        <w:rFonts w:ascii="Times New Roman" w:eastAsia="Times New Roman" w:hAnsi="Times New Roman" w:cs="Times New Roman"/>
      </w:rPr>
    </w:lvl>
    <w:lvl w:ilvl="1" w:tplc="72CECD68">
      <w:start w:val="1"/>
      <w:numFmt w:val="decimal"/>
      <w:lvlText w:val="%2."/>
      <w:lvlJc w:val="left"/>
      <w:pPr>
        <w:tabs>
          <w:tab w:val="num" w:pos="1440"/>
        </w:tabs>
        <w:ind w:left="1440" w:hanging="360"/>
      </w:pPr>
      <w:rPr>
        <w:rFonts w:hint="default"/>
      </w:rPr>
    </w:lvl>
    <w:lvl w:ilvl="2" w:tplc="3D6CC022">
      <w:start w:val="2"/>
      <w:numFmt w:val="upperRoman"/>
      <w:lvlText w:val="%3."/>
      <w:lvlJc w:val="left"/>
      <w:pPr>
        <w:tabs>
          <w:tab w:val="num" w:pos="2700"/>
        </w:tabs>
        <w:ind w:left="2700" w:hanging="720"/>
      </w:pPr>
      <w:rPr>
        <w:rFonts w:hint="default"/>
      </w:rPr>
    </w:lvl>
    <w:lvl w:ilvl="3" w:tplc="CD0A84C6">
      <w:start w:val="1"/>
      <w:numFmt w:val="decimal"/>
      <w:lvlText w:val="%4.  "/>
      <w:lvlJc w:val="left"/>
      <w:pPr>
        <w:tabs>
          <w:tab w:val="num" w:pos="0"/>
        </w:tabs>
        <w:ind w:left="0" w:firstLine="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15:restartNumberingAfterBreak="0">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0" w15:restartNumberingAfterBreak="0">
    <w:nsid w:val="70343D55"/>
    <w:multiLevelType w:val="hybridMultilevel"/>
    <w:tmpl w:val="99165E76"/>
    <w:lvl w:ilvl="0" w:tplc="F4F28F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27F53F5"/>
    <w:multiLevelType w:val="hybridMultilevel"/>
    <w:tmpl w:val="68F2A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74A108E2"/>
    <w:multiLevelType w:val="hybridMultilevel"/>
    <w:tmpl w:val="6674E6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6" w15:restartNumberingAfterBreak="0">
    <w:nsid w:val="754F214C"/>
    <w:multiLevelType w:val="hybridMultilevel"/>
    <w:tmpl w:val="354C0D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76F02C85"/>
    <w:multiLevelType w:val="hybridMultilevel"/>
    <w:tmpl w:val="6D7A3A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0" w15:restartNumberingAfterBreak="0">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15:restartNumberingAfterBreak="0">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95D3232"/>
    <w:multiLevelType w:val="hybridMultilevel"/>
    <w:tmpl w:val="BD5AA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4" w15:restartNumberingAfterBreak="0">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E8A53D4"/>
    <w:multiLevelType w:val="hybridMultilevel"/>
    <w:tmpl w:val="0088CE9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4"/>
  </w:num>
  <w:num w:numId="2">
    <w:abstractNumId w:val="68"/>
  </w:num>
  <w:num w:numId="3">
    <w:abstractNumId w:val="73"/>
  </w:num>
  <w:num w:numId="4">
    <w:abstractNumId w:val="44"/>
  </w:num>
  <w:num w:numId="5">
    <w:abstractNumId w:val="34"/>
  </w:num>
  <w:num w:numId="6">
    <w:abstractNumId w:val="38"/>
  </w:num>
  <w:num w:numId="7">
    <w:abstractNumId w:val="62"/>
  </w:num>
  <w:num w:numId="8">
    <w:abstractNumId w:val="20"/>
  </w:num>
  <w:num w:numId="9">
    <w:abstractNumId w:val="78"/>
  </w:num>
  <w:num w:numId="10">
    <w:abstractNumId w:val="72"/>
  </w:num>
  <w:num w:numId="11">
    <w:abstractNumId w:val="31"/>
  </w:num>
  <w:num w:numId="12">
    <w:abstractNumId w:val="8"/>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74"/>
  </w:num>
  <w:num w:numId="32">
    <w:abstractNumId w:val="74"/>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33">
    <w:abstractNumId w:val="16"/>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90"/>
  </w:num>
  <w:num w:numId="39">
    <w:abstractNumId w:val="5"/>
  </w:num>
  <w:num w:numId="40">
    <w:abstractNumId w:val="63"/>
  </w:num>
  <w:num w:numId="41">
    <w:abstractNumId w:val="23"/>
  </w:num>
  <w:num w:numId="42">
    <w:abstractNumId w:val="65"/>
  </w:num>
  <w:num w:numId="43">
    <w:abstractNumId w:val="21"/>
  </w:num>
  <w:num w:numId="44">
    <w:abstractNumId w:val="88"/>
  </w:num>
  <w:num w:numId="45">
    <w:abstractNumId w:val="17"/>
  </w:num>
  <w:num w:numId="46">
    <w:abstractNumId w:val="40"/>
  </w:num>
  <w:num w:numId="47">
    <w:abstractNumId w:val="45"/>
  </w:num>
  <w:num w:numId="48">
    <w:abstractNumId w:val="14"/>
  </w:num>
  <w:num w:numId="49">
    <w:abstractNumId w:val="48"/>
  </w:num>
  <w:num w:numId="50">
    <w:abstractNumId w:val="91"/>
  </w:num>
  <w:num w:numId="51">
    <w:abstractNumId w:val="19"/>
  </w:num>
  <w:num w:numId="52">
    <w:abstractNumId w:val="83"/>
  </w:num>
  <w:num w:numId="53">
    <w:abstractNumId w:val="35"/>
  </w:num>
  <w:num w:numId="54">
    <w:abstractNumId w:val="59"/>
  </w:num>
  <w:num w:numId="55">
    <w:abstractNumId w:val="75"/>
  </w:num>
  <w:num w:numId="56">
    <w:abstractNumId w:val="28"/>
  </w:num>
  <w:num w:numId="57">
    <w:abstractNumId w:val="6"/>
  </w:num>
  <w:num w:numId="58">
    <w:abstractNumId w:val="87"/>
  </w:num>
  <w:num w:numId="59">
    <w:abstractNumId w:val="27"/>
  </w:num>
  <w:num w:numId="60">
    <w:abstractNumId w:val="24"/>
  </w:num>
  <w:num w:numId="61">
    <w:abstractNumId w:val="43"/>
  </w:num>
  <w:num w:numId="62">
    <w:abstractNumId w:val="93"/>
  </w:num>
  <w:num w:numId="63">
    <w:abstractNumId w:val="7"/>
  </w:num>
  <w:num w:numId="64">
    <w:abstractNumId w:val="69"/>
  </w:num>
  <w:num w:numId="65">
    <w:abstractNumId w:val="80"/>
  </w:num>
  <w:num w:numId="66">
    <w:abstractNumId w:val="52"/>
  </w:num>
  <w:num w:numId="67">
    <w:abstractNumId w:val="86"/>
  </w:num>
  <w:num w:numId="68">
    <w:abstractNumId w:val="61"/>
  </w:num>
  <w:num w:numId="69">
    <w:abstractNumId w:val="37"/>
  </w:num>
  <w:num w:numId="70">
    <w:abstractNumId w:val="67"/>
  </w:num>
  <w:num w:numId="71">
    <w:abstractNumId w:val="22"/>
  </w:num>
  <w:num w:numId="72">
    <w:abstractNumId w:val="26"/>
  </w:num>
  <w:num w:numId="73">
    <w:abstractNumId w:val="25"/>
  </w:num>
  <w:num w:numId="74">
    <w:abstractNumId w:val="81"/>
  </w:num>
  <w:num w:numId="75">
    <w:abstractNumId w:val="76"/>
  </w:num>
  <w:num w:numId="76">
    <w:abstractNumId w:val="4"/>
  </w:num>
  <w:num w:numId="77">
    <w:abstractNumId w:val="42"/>
  </w:num>
  <w:num w:numId="78">
    <w:abstractNumId w:val="56"/>
  </w:num>
  <w:num w:numId="79">
    <w:abstractNumId w:val="46"/>
  </w:num>
  <w:num w:numId="80">
    <w:abstractNumId w:val="53"/>
  </w:num>
  <w:num w:numId="81">
    <w:abstractNumId w:val="66"/>
  </w:num>
  <w:num w:numId="82">
    <w:abstractNumId w:val="54"/>
  </w:num>
  <w:num w:numId="83">
    <w:abstractNumId w:val="39"/>
  </w:num>
  <w:num w:numId="84">
    <w:abstractNumId w:val="9"/>
  </w:num>
  <w:num w:numId="85">
    <w:abstractNumId w:val="55"/>
  </w:num>
  <w:num w:numId="86">
    <w:abstractNumId w:val="41"/>
  </w:num>
  <w:num w:numId="87">
    <w:abstractNumId w:val="89"/>
  </w:num>
  <w:num w:numId="88">
    <w:abstractNumId w:val="57"/>
  </w:num>
  <w:num w:numId="89">
    <w:abstractNumId w:val="79"/>
  </w:num>
  <w:num w:numId="90">
    <w:abstractNumId w:val="11"/>
  </w:num>
  <w:num w:numId="91">
    <w:abstractNumId w:val="94"/>
  </w:num>
  <w:num w:numId="92">
    <w:abstractNumId w:val="36"/>
  </w:num>
  <w:num w:numId="93">
    <w:abstractNumId w:val="18"/>
  </w:num>
  <w:num w:numId="94">
    <w:abstractNumId w:val="70"/>
  </w:num>
  <w:num w:numId="95">
    <w:abstractNumId w:val="77"/>
  </w:num>
  <w:num w:numId="96">
    <w:abstractNumId w:val="92"/>
  </w:num>
  <w:num w:numId="97">
    <w:abstractNumId w:val="30"/>
  </w:num>
  <w:num w:numId="98">
    <w:abstractNumId w:val="5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5451F"/>
    <w:rsid w:val="000069CA"/>
    <w:rsid w:val="000075AE"/>
    <w:rsid w:val="00013AC1"/>
    <w:rsid w:val="00013D32"/>
    <w:rsid w:val="00015753"/>
    <w:rsid w:val="000245F5"/>
    <w:rsid w:val="00031A4D"/>
    <w:rsid w:val="00036586"/>
    <w:rsid w:val="00047608"/>
    <w:rsid w:val="000520D0"/>
    <w:rsid w:val="00067BF6"/>
    <w:rsid w:val="00071218"/>
    <w:rsid w:val="00072411"/>
    <w:rsid w:val="000727D1"/>
    <w:rsid w:val="00077151"/>
    <w:rsid w:val="00083435"/>
    <w:rsid w:val="00085801"/>
    <w:rsid w:val="0008773E"/>
    <w:rsid w:val="000954EB"/>
    <w:rsid w:val="00095E80"/>
    <w:rsid w:val="000A3D24"/>
    <w:rsid w:val="000A7F1D"/>
    <w:rsid w:val="000B2271"/>
    <w:rsid w:val="000B5318"/>
    <w:rsid w:val="000B59AD"/>
    <w:rsid w:val="000C7509"/>
    <w:rsid w:val="000D0C56"/>
    <w:rsid w:val="000E7A6E"/>
    <w:rsid w:val="000E7B9D"/>
    <w:rsid w:val="00101BF0"/>
    <w:rsid w:val="001138B7"/>
    <w:rsid w:val="00124773"/>
    <w:rsid w:val="001261E9"/>
    <w:rsid w:val="001411B7"/>
    <w:rsid w:val="00156A2E"/>
    <w:rsid w:val="00162685"/>
    <w:rsid w:val="00172966"/>
    <w:rsid w:val="00177B2F"/>
    <w:rsid w:val="001807D1"/>
    <w:rsid w:val="001812DA"/>
    <w:rsid w:val="001840FF"/>
    <w:rsid w:val="0019031A"/>
    <w:rsid w:val="00191440"/>
    <w:rsid w:val="001A240A"/>
    <w:rsid w:val="001A5AC0"/>
    <w:rsid w:val="001C0F5B"/>
    <w:rsid w:val="001D5694"/>
    <w:rsid w:val="001E0899"/>
    <w:rsid w:val="001E1F21"/>
    <w:rsid w:val="001F2D4B"/>
    <w:rsid w:val="001F6D74"/>
    <w:rsid w:val="00221175"/>
    <w:rsid w:val="00227990"/>
    <w:rsid w:val="00227C3F"/>
    <w:rsid w:val="0023212B"/>
    <w:rsid w:val="002332C6"/>
    <w:rsid w:val="00242A5F"/>
    <w:rsid w:val="00245C3D"/>
    <w:rsid w:val="00250AA0"/>
    <w:rsid w:val="002520AD"/>
    <w:rsid w:val="00255DB6"/>
    <w:rsid w:val="002566B4"/>
    <w:rsid w:val="002732F5"/>
    <w:rsid w:val="00280BA7"/>
    <w:rsid w:val="00282E2F"/>
    <w:rsid w:val="0029084E"/>
    <w:rsid w:val="0029548C"/>
    <w:rsid w:val="002A48CD"/>
    <w:rsid w:val="002A4E78"/>
    <w:rsid w:val="002A5C44"/>
    <w:rsid w:val="002B35F8"/>
    <w:rsid w:val="002B4A3A"/>
    <w:rsid w:val="002C73A4"/>
    <w:rsid w:val="002D61CE"/>
    <w:rsid w:val="002E3E06"/>
    <w:rsid w:val="002E721F"/>
    <w:rsid w:val="002F1321"/>
    <w:rsid w:val="002F4A3D"/>
    <w:rsid w:val="00300C55"/>
    <w:rsid w:val="003079A2"/>
    <w:rsid w:val="003275A8"/>
    <w:rsid w:val="0033025E"/>
    <w:rsid w:val="0033379B"/>
    <w:rsid w:val="00334B65"/>
    <w:rsid w:val="00343526"/>
    <w:rsid w:val="003570D6"/>
    <w:rsid w:val="00362FD1"/>
    <w:rsid w:val="00364D75"/>
    <w:rsid w:val="003B28C4"/>
    <w:rsid w:val="003B6F97"/>
    <w:rsid w:val="003C09F7"/>
    <w:rsid w:val="003C4C72"/>
    <w:rsid w:val="003C7C3A"/>
    <w:rsid w:val="003E1F1B"/>
    <w:rsid w:val="003E3F0E"/>
    <w:rsid w:val="004129CA"/>
    <w:rsid w:val="00415044"/>
    <w:rsid w:val="00416130"/>
    <w:rsid w:val="00422174"/>
    <w:rsid w:val="004340FF"/>
    <w:rsid w:val="0043734C"/>
    <w:rsid w:val="00441DCC"/>
    <w:rsid w:val="00442C3B"/>
    <w:rsid w:val="00451E65"/>
    <w:rsid w:val="00453196"/>
    <w:rsid w:val="004664C0"/>
    <w:rsid w:val="00467FA0"/>
    <w:rsid w:val="004731F7"/>
    <w:rsid w:val="00475012"/>
    <w:rsid w:val="00483AE6"/>
    <w:rsid w:val="00486674"/>
    <w:rsid w:val="004873ED"/>
    <w:rsid w:val="00492DBF"/>
    <w:rsid w:val="004A1CE7"/>
    <w:rsid w:val="004B460E"/>
    <w:rsid w:val="004B5D18"/>
    <w:rsid w:val="004B6652"/>
    <w:rsid w:val="004D1ED7"/>
    <w:rsid w:val="004D216D"/>
    <w:rsid w:val="004D5141"/>
    <w:rsid w:val="004E6FE1"/>
    <w:rsid w:val="004E72AC"/>
    <w:rsid w:val="00506B7C"/>
    <w:rsid w:val="00510D29"/>
    <w:rsid w:val="00511E02"/>
    <w:rsid w:val="00512D23"/>
    <w:rsid w:val="00531619"/>
    <w:rsid w:val="0053391A"/>
    <w:rsid w:val="00544257"/>
    <w:rsid w:val="00546ED5"/>
    <w:rsid w:val="0055653A"/>
    <w:rsid w:val="005603DE"/>
    <w:rsid w:val="00563196"/>
    <w:rsid w:val="00563DF4"/>
    <w:rsid w:val="00564F7E"/>
    <w:rsid w:val="0057145F"/>
    <w:rsid w:val="00576858"/>
    <w:rsid w:val="005811FA"/>
    <w:rsid w:val="00582095"/>
    <w:rsid w:val="00583120"/>
    <w:rsid w:val="00584534"/>
    <w:rsid w:val="00593CA0"/>
    <w:rsid w:val="005A4BB9"/>
    <w:rsid w:val="005B419F"/>
    <w:rsid w:val="005F0313"/>
    <w:rsid w:val="00606756"/>
    <w:rsid w:val="00611E36"/>
    <w:rsid w:val="00613ECD"/>
    <w:rsid w:val="006203A6"/>
    <w:rsid w:val="00620D57"/>
    <w:rsid w:val="006216FF"/>
    <w:rsid w:val="00631B4C"/>
    <w:rsid w:val="00634971"/>
    <w:rsid w:val="00640142"/>
    <w:rsid w:val="006437CF"/>
    <w:rsid w:val="00644EAF"/>
    <w:rsid w:val="00653AE0"/>
    <w:rsid w:val="00654AD7"/>
    <w:rsid w:val="00656B5D"/>
    <w:rsid w:val="006754BA"/>
    <w:rsid w:val="0067752C"/>
    <w:rsid w:val="00680628"/>
    <w:rsid w:val="0069169B"/>
    <w:rsid w:val="006927F0"/>
    <w:rsid w:val="006A5431"/>
    <w:rsid w:val="006A5B5F"/>
    <w:rsid w:val="006A7DB3"/>
    <w:rsid w:val="006B1A2C"/>
    <w:rsid w:val="006B3BD6"/>
    <w:rsid w:val="006B4330"/>
    <w:rsid w:val="006B7423"/>
    <w:rsid w:val="006C484C"/>
    <w:rsid w:val="006D4378"/>
    <w:rsid w:val="006E02E7"/>
    <w:rsid w:val="006E1A6A"/>
    <w:rsid w:val="006F2A45"/>
    <w:rsid w:val="006F3709"/>
    <w:rsid w:val="006F4801"/>
    <w:rsid w:val="007014E2"/>
    <w:rsid w:val="00701C3D"/>
    <w:rsid w:val="00706CBF"/>
    <w:rsid w:val="00706FFB"/>
    <w:rsid w:val="00711B6D"/>
    <w:rsid w:val="00714E90"/>
    <w:rsid w:val="00716B92"/>
    <w:rsid w:val="00720D25"/>
    <w:rsid w:val="00721C7B"/>
    <w:rsid w:val="00721FC3"/>
    <w:rsid w:val="00722351"/>
    <w:rsid w:val="00723FEA"/>
    <w:rsid w:val="00733371"/>
    <w:rsid w:val="00734453"/>
    <w:rsid w:val="0075420B"/>
    <w:rsid w:val="00757545"/>
    <w:rsid w:val="00767591"/>
    <w:rsid w:val="0079553B"/>
    <w:rsid w:val="007A47AD"/>
    <w:rsid w:val="007B0BEE"/>
    <w:rsid w:val="007B2C05"/>
    <w:rsid w:val="007B2CD6"/>
    <w:rsid w:val="007B59D0"/>
    <w:rsid w:val="007C0DC5"/>
    <w:rsid w:val="007C10EF"/>
    <w:rsid w:val="007C6B4C"/>
    <w:rsid w:val="007D0321"/>
    <w:rsid w:val="007D74F9"/>
    <w:rsid w:val="007E3128"/>
    <w:rsid w:val="007E6513"/>
    <w:rsid w:val="00806D58"/>
    <w:rsid w:val="00812BCF"/>
    <w:rsid w:val="00825437"/>
    <w:rsid w:val="00832B90"/>
    <w:rsid w:val="00832EE9"/>
    <w:rsid w:val="008408CA"/>
    <w:rsid w:val="008412E5"/>
    <w:rsid w:val="00852DFF"/>
    <w:rsid w:val="0085451F"/>
    <w:rsid w:val="00854751"/>
    <w:rsid w:val="0086008A"/>
    <w:rsid w:val="008673AD"/>
    <w:rsid w:val="008842BC"/>
    <w:rsid w:val="00890FEE"/>
    <w:rsid w:val="00894CC3"/>
    <w:rsid w:val="008A26D7"/>
    <w:rsid w:val="008A5F5B"/>
    <w:rsid w:val="008B14C1"/>
    <w:rsid w:val="008B5463"/>
    <w:rsid w:val="008B621D"/>
    <w:rsid w:val="008B7FF7"/>
    <w:rsid w:val="008C031A"/>
    <w:rsid w:val="008C2F89"/>
    <w:rsid w:val="008C3249"/>
    <w:rsid w:val="008D1933"/>
    <w:rsid w:val="008D4AC1"/>
    <w:rsid w:val="008D640A"/>
    <w:rsid w:val="008E4583"/>
    <w:rsid w:val="009031BA"/>
    <w:rsid w:val="009123BE"/>
    <w:rsid w:val="00934B4C"/>
    <w:rsid w:val="00936486"/>
    <w:rsid w:val="00941459"/>
    <w:rsid w:val="00954078"/>
    <w:rsid w:val="00970CAB"/>
    <w:rsid w:val="009776E0"/>
    <w:rsid w:val="00984D0F"/>
    <w:rsid w:val="00986E6E"/>
    <w:rsid w:val="0099435C"/>
    <w:rsid w:val="00995BA1"/>
    <w:rsid w:val="009964F2"/>
    <w:rsid w:val="009B3819"/>
    <w:rsid w:val="009E0C1B"/>
    <w:rsid w:val="009E7DE6"/>
    <w:rsid w:val="009F2B9A"/>
    <w:rsid w:val="009F6EBE"/>
    <w:rsid w:val="00A07824"/>
    <w:rsid w:val="00A134C7"/>
    <w:rsid w:val="00A148D7"/>
    <w:rsid w:val="00A3547E"/>
    <w:rsid w:val="00A418DD"/>
    <w:rsid w:val="00A50AA2"/>
    <w:rsid w:val="00A529A7"/>
    <w:rsid w:val="00A533AB"/>
    <w:rsid w:val="00A6033D"/>
    <w:rsid w:val="00A6128B"/>
    <w:rsid w:val="00A63A01"/>
    <w:rsid w:val="00A677A7"/>
    <w:rsid w:val="00A73454"/>
    <w:rsid w:val="00A757BE"/>
    <w:rsid w:val="00A77FC4"/>
    <w:rsid w:val="00A802B3"/>
    <w:rsid w:val="00A80310"/>
    <w:rsid w:val="00A82C2A"/>
    <w:rsid w:val="00A8486B"/>
    <w:rsid w:val="00A8747B"/>
    <w:rsid w:val="00A87974"/>
    <w:rsid w:val="00A96802"/>
    <w:rsid w:val="00AA1783"/>
    <w:rsid w:val="00AB07C9"/>
    <w:rsid w:val="00AB6C3A"/>
    <w:rsid w:val="00AC0D83"/>
    <w:rsid w:val="00AE3ABB"/>
    <w:rsid w:val="00AF399A"/>
    <w:rsid w:val="00B00498"/>
    <w:rsid w:val="00B04EB2"/>
    <w:rsid w:val="00B12898"/>
    <w:rsid w:val="00B1411E"/>
    <w:rsid w:val="00B40BEA"/>
    <w:rsid w:val="00B41A42"/>
    <w:rsid w:val="00B50EF1"/>
    <w:rsid w:val="00B6484E"/>
    <w:rsid w:val="00B74722"/>
    <w:rsid w:val="00B75431"/>
    <w:rsid w:val="00B9219A"/>
    <w:rsid w:val="00B95DFA"/>
    <w:rsid w:val="00BA2C16"/>
    <w:rsid w:val="00BA3761"/>
    <w:rsid w:val="00BA439A"/>
    <w:rsid w:val="00BA7280"/>
    <w:rsid w:val="00BB0AF6"/>
    <w:rsid w:val="00BF012C"/>
    <w:rsid w:val="00BF32C6"/>
    <w:rsid w:val="00C01EC4"/>
    <w:rsid w:val="00C07848"/>
    <w:rsid w:val="00C41DAC"/>
    <w:rsid w:val="00C4301B"/>
    <w:rsid w:val="00C45053"/>
    <w:rsid w:val="00C471A2"/>
    <w:rsid w:val="00C47AFB"/>
    <w:rsid w:val="00C620E1"/>
    <w:rsid w:val="00C64278"/>
    <w:rsid w:val="00C666A1"/>
    <w:rsid w:val="00C82F95"/>
    <w:rsid w:val="00C84FFE"/>
    <w:rsid w:val="00C94365"/>
    <w:rsid w:val="00C96244"/>
    <w:rsid w:val="00C97B6B"/>
    <w:rsid w:val="00CB2C93"/>
    <w:rsid w:val="00CC0CC1"/>
    <w:rsid w:val="00CC4F52"/>
    <w:rsid w:val="00CE24A0"/>
    <w:rsid w:val="00CE48E0"/>
    <w:rsid w:val="00CF546E"/>
    <w:rsid w:val="00D11D5E"/>
    <w:rsid w:val="00D15E0A"/>
    <w:rsid w:val="00D21540"/>
    <w:rsid w:val="00D3460C"/>
    <w:rsid w:val="00D43168"/>
    <w:rsid w:val="00D51D03"/>
    <w:rsid w:val="00D734C1"/>
    <w:rsid w:val="00D744DB"/>
    <w:rsid w:val="00D94F74"/>
    <w:rsid w:val="00D95718"/>
    <w:rsid w:val="00DA4E3C"/>
    <w:rsid w:val="00DA597E"/>
    <w:rsid w:val="00DC66FA"/>
    <w:rsid w:val="00DD5F92"/>
    <w:rsid w:val="00DE1B14"/>
    <w:rsid w:val="00DE29FB"/>
    <w:rsid w:val="00DE4726"/>
    <w:rsid w:val="00E01D77"/>
    <w:rsid w:val="00E0460E"/>
    <w:rsid w:val="00E11814"/>
    <w:rsid w:val="00E15D0F"/>
    <w:rsid w:val="00E203CD"/>
    <w:rsid w:val="00E2475F"/>
    <w:rsid w:val="00E31C14"/>
    <w:rsid w:val="00E45D65"/>
    <w:rsid w:val="00E523EE"/>
    <w:rsid w:val="00E617D1"/>
    <w:rsid w:val="00E63F48"/>
    <w:rsid w:val="00E6417B"/>
    <w:rsid w:val="00E755BB"/>
    <w:rsid w:val="00E761A7"/>
    <w:rsid w:val="00E901F8"/>
    <w:rsid w:val="00E9213E"/>
    <w:rsid w:val="00E93B21"/>
    <w:rsid w:val="00EC7150"/>
    <w:rsid w:val="00ED4CDB"/>
    <w:rsid w:val="00ED4DBE"/>
    <w:rsid w:val="00ED4F94"/>
    <w:rsid w:val="00EE3B3C"/>
    <w:rsid w:val="00EE5448"/>
    <w:rsid w:val="00EF47A8"/>
    <w:rsid w:val="00F06980"/>
    <w:rsid w:val="00F06DB4"/>
    <w:rsid w:val="00F101B9"/>
    <w:rsid w:val="00F167E6"/>
    <w:rsid w:val="00F5011C"/>
    <w:rsid w:val="00F67D99"/>
    <w:rsid w:val="00F70577"/>
    <w:rsid w:val="00F90D3C"/>
    <w:rsid w:val="00FA4BF2"/>
    <w:rsid w:val="00FB7045"/>
    <w:rsid w:val="00FC09D3"/>
    <w:rsid w:val="00FD0A62"/>
    <w:rsid w:val="00FE5B41"/>
    <w:rsid w:val="00FF6468"/>
    <w:rsid w:val="00FF6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295C71"/>
  <w15:docId w15:val="{B6EBC5B4-669C-4ADF-A7BD-7862EAAE9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45C3D"/>
  </w:style>
  <w:style w:type="paragraph" w:styleId="1">
    <w:name w:val="heading 1"/>
    <w:basedOn w:val="a0"/>
    <w:next w:val="a0"/>
    <w:link w:val="10"/>
    <w:qFormat/>
    <w:rsid w:val="0085451F"/>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85451F"/>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85451F"/>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85451F"/>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85451F"/>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85451F"/>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85451F"/>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51F"/>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85451F"/>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85451F"/>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85451F"/>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85451F"/>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85451F"/>
    <w:rPr>
      <w:rFonts w:ascii="Times New Roman" w:eastAsia="Times New Roman" w:hAnsi="Times New Roman" w:cs="Times New Roman"/>
      <w:b/>
      <w:bCs/>
      <w:lang w:eastAsia="ru-RU"/>
    </w:rPr>
  </w:style>
  <w:style w:type="character" w:customStyle="1" w:styleId="70">
    <w:name w:val="Заголовок 7 Знак"/>
    <w:basedOn w:val="a1"/>
    <w:link w:val="7"/>
    <w:rsid w:val="0085451F"/>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85451F"/>
  </w:style>
  <w:style w:type="paragraph" w:styleId="a4">
    <w:name w:val="Block Text"/>
    <w:basedOn w:val="a0"/>
    <w:rsid w:val="0085451F"/>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85451F"/>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85451F"/>
    <w:rPr>
      <w:rFonts w:ascii="Times New Roman" w:eastAsia="Times New Roman" w:hAnsi="Times New Roman" w:cs="Times New Roman"/>
      <w:b/>
      <w:bCs/>
      <w:smallCaps/>
      <w:sz w:val="24"/>
      <w:szCs w:val="24"/>
      <w:lang w:eastAsia="ru-RU"/>
    </w:rPr>
  </w:style>
  <w:style w:type="paragraph" w:styleId="21">
    <w:name w:val="Body Text 2"/>
    <w:basedOn w:val="a0"/>
    <w:link w:val="22"/>
    <w:rsid w:val="0085451F"/>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85451F"/>
    <w:rPr>
      <w:rFonts w:ascii="Times New Roman" w:eastAsia="Times New Roman" w:hAnsi="Times New Roman" w:cs="Times New Roman"/>
      <w:b/>
      <w:bCs/>
      <w:smallCaps/>
      <w:szCs w:val="24"/>
      <w:lang w:eastAsia="ru-RU"/>
    </w:rPr>
  </w:style>
  <w:style w:type="paragraph" w:styleId="31">
    <w:name w:val="Body Text 3"/>
    <w:basedOn w:val="a0"/>
    <w:link w:val="32"/>
    <w:rsid w:val="0085451F"/>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85451F"/>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85451F"/>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85451F"/>
    <w:rPr>
      <w:rFonts w:ascii="Times New Roman" w:eastAsia="Times New Roman" w:hAnsi="Times New Roman" w:cs="Times New Roman"/>
      <w:sz w:val="24"/>
      <w:szCs w:val="24"/>
      <w:lang w:eastAsia="ru-RU"/>
    </w:rPr>
  </w:style>
  <w:style w:type="paragraph" w:styleId="23">
    <w:name w:val="Body Text Indent 2"/>
    <w:basedOn w:val="a0"/>
    <w:link w:val="24"/>
    <w:rsid w:val="0085451F"/>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85451F"/>
    <w:rPr>
      <w:rFonts w:ascii="Times New Roman" w:eastAsia="Times New Roman" w:hAnsi="Times New Roman" w:cs="Times New Roman"/>
      <w:sz w:val="24"/>
      <w:szCs w:val="24"/>
      <w:lang w:eastAsia="ru-RU"/>
    </w:rPr>
  </w:style>
  <w:style w:type="paragraph" w:styleId="33">
    <w:name w:val="Body Text Indent 3"/>
    <w:basedOn w:val="a0"/>
    <w:link w:val="34"/>
    <w:rsid w:val="0085451F"/>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85451F"/>
    <w:rPr>
      <w:rFonts w:ascii="Times New Roman" w:eastAsia="Times New Roman" w:hAnsi="Times New Roman" w:cs="Times New Roman"/>
      <w:sz w:val="24"/>
      <w:szCs w:val="24"/>
      <w:lang w:eastAsia="ru-RU"/>
    </w:rPr>
  </w:style>
  <w:style w:type="paragraph" w:styleId="a9">
    <w:name w:val="footer"/>
    <w:basedOn w:val="a0"/>
    <w:link w:val="aa"/>
    <w:uiPriority w:val="99"/>
    <w:rsid w:val="008545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5451F"/>
    <w:rPr>
      <w:rFonts w:ascii="Times New Roman" w:eastAsia="Times New Roman" w:hAnsi="Times New Roman" w:cs="Times New Roman"/>
      <w:sz w:val="24"/>
      <w:szCs w:val="24"/>
      <w:lang w:eastAsia="ru-RU"/>
    </w:rPr>
  </w:style>
  <w:style w:type="character" w:styleId="ab">
    <w:name w:val="page number"/>
    <w:basedOn w:val="a1"/>
    <w:rsid w:val="0085451F"/>
  </w:style>
  <w:style w:type="paragraph" w:styleId="a">
    <w:name w:val="Normal (Web)"/>
    <w:basedOn w:val="a0"/>
    <w:uiPriority w:val="99"/>
    <w:rsid w:val="0085451F"/>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85451F"/>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8545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85451F"/>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85451F"/>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85451F"/>
    <w:rPr>
      <w:rFonts w:ascii="Tahoma" w:eastAsia="Times New Roman" w:hAnsi="Tahoma" w:cs="Times New Roman"/>
      <w:sz w:val="16"/>
      <w:szCs w:val="16"/>
    </w:rPr>
  </w:style>
  <w:style w:type="paragraph" w:customStyle="1" w:styleId="ConsPlusNormal">
    <w:name w:val="ConsPlusNormal"/>
    <w:rsid w:val="008545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85451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85451F"/>
    <w:rPr>
      <w:rFonts w:ascii="Calibri" w:eastAsia="Calibri" w:hAnsi="Calibri" w:cs="Calibri"/>
      <w:shd w:val="clear" w:color="auto" w:fill="FFFFFF"/>
    </w:rPr>
  </w:style>
  <w:style w:type="character" w:customStyle="1" w:styleId="27">
    <w:name w:val="Основной текст (2) + Курсив"/>
    <w:basedOn w:val="25"/>
    <w:rsid w:val="0085451F"/>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85451F"/>
    <w:rPr>
      <w:rFonts w:ascii="Calibri" w:eastAsia="Calibri" w:hAnsi="Calibri" w:cs="Calibri"/>
      <w:b w:val="0"/>
      <w:bCs w:val="0"/>
      <w:i/>
      <w:iCs/>
      <w:smallCaps w:val="0"/>
      <w:strike w:val="0"/>
      <w:u w:val="none"/>
    </w:rPr>
  </w:style>
  <w:style w:type="character" w:customStyle="1" w:styleId="52">
    <w:name w:val="Основной текст (5)"/>
    <w:basedOn w:val="51"/>
    <w:rsid w:val="0085451F"/>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85451F"/>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8545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85451F"/>
    <w:rPr>
      <w:rFonts w:ascii="Times New Roman" w:eastAsia="Times New Roman" w:hAnsi="Times New Roman" w:cs="Times New Roman"/>
      <w:sz w:val="24"/>
      <w:szCs w:val="24"/>
      <w:lang w:eastAsia="ru-RU"/>
    </w:rPr>
  </w:style>
  <w:style w:type="character" w:customStyle="1" w:styleId="41">
    <w:name w:val="Заголовок №4_"/>
    <w:basedOn w:val="a1"/>
    <w:link w:val="42"/>
    <w:rsid w:val="0085451F"/>
    <w:rPr>
      <w:rFonts w:ascii="Arial" w:eastAsia="Arial" w:hAnsi="Arial" w:cs="Arial"/>
      <w:b/>
      <w:bCs/>
      <w:sz w:val="30"/>
      <w:szCs w:val="30"/>
      <w:shd w:val="clear" w:color="auto" w:fill="FFFFFF"/>
    </w:rPr>
  </w:style>
  <w:style w:type="paragraph" w:customStyle="1" w:styleId="42">
    <w:name w:val="Заголовок №4"/>
    <w:basedOn w:val="a0"/>
    <w:link w:val="41"/>
    <w:rsid w:val="0085451F"/>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85451F"/>
    <w:rPr>
      <w:rFonts w:ascii="Calibri" w:eastAsia="Calibri" w:hAnsi="Calibri" w:cs="Calibri"/>
      <w:b/>
      <w:bCs/>
      <w:i/>
      <w:iCs/>
      <w:smallCaps w:val="0"/>
      <w:strike w:val="0"/>
      <w:u w:val="none"/>
    </w:rPr>
  </w:style>
  <w:style w:type="character" w:customStyle="1" w:styleId="101">
    <w:name w:val="Основной текст (10)"/>
    <w:basedOn w:val="100"/>
    <w:rsid w:val="0085451F"/>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85451F"/>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85451F"/>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85451F"/>
    <w:rPr>
      <w:rFonts w:ascii="Calibri" w:eastAsia="Calibri" w:hAnsi="Calibri" w:cs="Calibri"/>
      <w:b/>
      <w:bCs/>
      <w:sz w:val="30"/>
      <w:szCs w:val="30"/>
      <w:shd w:val="clear" w:color="auto" w:fill="FFFFFF"/>
    </w:rPr>
  </w:style>
  <w:style w:type="paragraph" w:customStyle="1" w:styleId="54">
    <w:name w:val="Заголовок №5"/>
    <w:basedOn w:val="a0"/>
    <w:link w:val="53"/>
    <w:rsid w:val="0085451F"/>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85451F"/>
    <w:rPr>
      <w:i/>
      <w:iCs/>
      <w:shd w:val="clear" w:color="auto" w:fill="FFFFFF"/>
    </w:rPr>
  </w:style>
  <w:style w:type="character" w:customStyle="1" w:styleId="37">
    <w:name w:val="Основной текст (3) + Полужирный;Не курсив"/>
    <w:basedOn w:val="35"/>
    <w:rsid w:val="0085451F"/>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85451F"/>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A3547E"/>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A3547E"/>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A3547E"/>
    <w:rPr>
      <w:vertAlign w:val="superscript"/>
    </w:rPr>
  </w:style>
  <w:style w:type="character" w:styleId="af6">
    <w:name w:val="Hyperlink"/>
    <w:basedOn w:val="a1"/>
    <w:uiPriority w:val="99"/>
    <w:rsid w:val="00FC09D3"/>
    <w:rPr>
      <w:color w:val="0000FF"/>
      <w:u w:val="single"/>
    </w:rPr>
  </w:style>
  <w:style w:type="paragraph" w:customStyle="1" w:styleId="210">
    <w:name w:val="Основной текст с отступом 21"/>
    <w:basedOn w:val="a0"/>
    <w:uiPriority w:val="99"/>
    <w:rsid w:val="00FC09D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E93B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FF6468"/>
  </w:style>
  <w:style w:type="character" w:styleId="af8">
    <w:name w:val="Strong"/>
    <w:basedOn w:val="a1"/>
    <w:uiPriority w:val="22"/>
    <w:qFormat/>
    <w:rsid w:val="00FF6468"/>
    <w:rPr>
      <w:b/>
      <w:bCs/>
    </w:rPr>
  </w:style>
  <w:style w:type="numbering" w:customStyle="1" w:styleId="38">
    <w:name w:val="Нет списка3"/>
    <w:next w:val="a3"/>
    <w:uiPriority w:val="99"/>
    <w:semiHidden/>
    <w:unhideWhenUsed/>
    <w:rsid w:val="00FF6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77278">
      <w:bodyDiv w:val="1"/>
      <w:marLeft w:val="0"/>
      <w:marRight w:val="0"/>
      <w:marTop w:val="0"/>
      <w:marBottom w:val="0"/>
      <w:divBdr>
        <w:top w:val="none" w:sz="0" w:space="0" w:color="auto"/>
        <w:left w:val="none" w:sz="0" w:space="0" w:color="auto"/>
        <w:bottom w:val="none" w:sz="0" w:space="0" w:color="auto"/>
        <w:right w:val="none" w:sz="0" w:space="0" w:color="auto"/>
      </w:divBdr>
    </w:div>
    <w:div w:id="339162182">
      <w:bodyDiv w:val="1"/>
      <w:marLeft w:val="0"/>
      <w:marRight w:val="0"/>
      <w:marTop w:val="0"/>
      <w:marBottom w:val="0"/>
      <w:divBdr>
        <w:top w:val="none" w:sz="0" w:space="0" w:color="auto"/>
        <w:left w:val="none" w:sz="0" w:space="0" w:color="auto"/>
        <w:bottom w:val="none" w:sz="0" w:space="0" w:color="auto"/>
        <w:right w:val="none" w:sz="0" w:space="0" w:color="auto"/>
      </w:divBdr>
    </w:div>
    <w:div w:id="571962714">
      <w:bodyDiv w:val="1"/>
      <w:marLeft w:val="0"/>
      <w:marRight w:val="0"/>
      <w:marTop w:val="0"/>
      <w:marBottom w:val="0"/>
      <w:divBdr>
        <w:top w:val="none" w:sz="0" w:space="0" w:color="auto"/>
        <w:left w:val="none" w:sz="0" w:space="0" w:color="auto"/>
        <w:bottom w:val="none" w:sz="0" w:space="0" w:color="auto"/>
        <w:right w:val="none" w:sz="0" w:space="0" w:color="auto"/>
      </w:divBdr>
    </w:div>
    <w:div w:id="1016998192">
      <w:bodyDiv w:val="1"/>
      <w:marLeft w:val="0"/>
      <w:marRight w:val="0"/>
      <w:marTop w:val="0"/>
      <w:marBottom w:val="0"/>
      <w:divBdr>
        <w:top w:val="none" w:sz="0" w:space="0" w:color="auto"/>
        <w:left w:val="none" w:sz="0" w:space="0" w:color="auto"/>
        <w:bottom w:val="none" w:sz="0" w:space="0" w:color="auto"/>
        <w:right w:val="none" w:sz="0" w:space="0" w:color="auto"/>
      </w:divBdr>
    </w:div>
    <w:div w:id="1205403926">
      <w:bodyDiv w:val="1"/>
      <w:marLeft w:val="0"/>
      <w:marRight w:val="0"/>
      <w:marTop w:val="0"/>
      <w:marBottom w:val="0"/>
      <w:divBdr>
        <w:top w:val="none" w:sz="0" w:space="0" w:color="auto"/>
        <w:left w:val="none" w:sz="0" w:space="0" w:color="auto"/>
        <w:bottom w:val="none" w:sz="0" w:space="0" w:color="auto"/>
        <w:right w:val="none" w:sz="0" w:space="0" w:color="auto"/>
      </w:divBdr>
    </w:div>
    <w:div w:id="1504011742">
      <w:bodyDiv w:val="1"/>
      <w:marLeft w:val="0"/>
      <w:marRight w:val="0"/>
      <w:marTop w:val="0"/>
      <w:marBottom w:val="0"/>
      <w:divBdr>
        <w:top w:val="none" w:sz="0" w:space="0" w:color="auto"/>
        <w:left w:val="none" w:sz="0" w:space="0" w:color="auto"/>
        <w:bottom w:val="none" w:sz="0" w:space="0" w:color="auto"/>
        <w:right w:val="none" w:sz="0" w:space="0" w:color="auto"/>
      </w:divBdr>
    </w:div>
    <w:div w:id="194388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8" Type="http://schemas.openxmlformats.org/officeDocument/2006/relationships/hyperlink" Target="http://www.bolero.ru/books/9785060053821.html" TargetMode="External"/><Relationship Id="rId26" Type="http://schemas.openxmlformats.org/officeDocument/2006/relationships/hyperlink" Target="http://www.rsuh.ru./vestnik" TargetMode="External"/><Relationship Id="rId39" Type="http://schemas.openxmlformats.org/officeDocument/2006/relationships/hyperlink" Target="http://www.read.at/poezia" TargetMode="External"/><Relationship Id="rId21" Type="http://schemas.openxmlformats.org/officeDocument/2006/relationships/hyperlink" Target="http://www.litera.ru" TargetMode="External"/><Relationship Id="rId34" Type="http://schemas.openxmlformats.org/officeDocument/2006/relationships/hyperlink" Target="http://www.philol.msu.ru/rus" TargetMode="External"/><Relationship Id="rId42" Type="http://schemas.openxmlformats.org/officeDocument/2006/relationships/hyperlink" Target="http://www.philosophy.ru/edu/ref/rudnev/index.htm" TargetMode="External"/><Relationship Id="rId47" Type="http://schemas.openxmlformats.org/officeDocument/2006/relationships/hyperlink" Target="http://lib.ru/LITRA/" TargetMode="External"/><Relationship Id="rId50" Type="http://schemas.openxmlformats.org/officeDocument/2006/relationships/hyperlink" Target="http://nevmenandr.net/dk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olero.ru/books/9785060053821.html" TargetMode="External"/><Relationship Id="rId29" Type="http://schemas.openxmlformats.org/officeDocument/2006/relationships/hyperlink" Target="http://www.vip.km.ru" TargetMode="External"/><Relationship Id="rId11"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4" Type="http://schemas.openxmlformats.org/officeDocument/2006/relationships/hyperlink" Target="http://www.rusword.com.ua" TargetMode="External"/><Relationship Id="rId32" Type="http://schemas.openxmlformats.org/officeDocument/2006/relationships/hyperlink" Target="http://www.filine.centro.ru/Gorky/" TargetMode="External"/><Relationship Id="rId37" Type="http://schemas.openxmlformats.org/officeDocument/2006/relationships/hyperlink" Target="http://www.feb-web.ru/feb/feb/person.htm" TargetMode="External"/><Relationship Id="rId40" Type="http://schemas.openxmlformats.org/officeDocument/2006/relationships/hyperlink" Target="http://www.infolio.asf.ru" TargetMode="External"/><Relationship Id="rId45" Type="http://schemas.openxmlformats.org/officeDocument/2006/relationships/hyperlink" Target="http://lib.pushkinskijdom.ru/Default.aspx?tabid=10025"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9" Type="http://schemas.openxmlformats.org/officeDocument/2006/relationships/hyperlink" Target="http://www.fplib.ru/literature/" TargetMode="External"/><Relationship Id="rId31" Type="http://schemas.openxmlformats.org/officeDocument/2006/relationships/hyperlink" Target="http://www.pushkinhous.spb.ru" TargetMode="External"/><Relationship Id="rId44" Type="http://schemas.openxmlformats.org/officeDocument/2006/relationships/hyperlink" Target="http://www.feb-web.ru/"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4"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2" Type="http://schemas.openxmlformats.org/officeDocument/2006/relationships/hyperlink" Target="http://www.philology.ru" TargetMode="External"/><Relationship Id="rId27" Type="http://schemas.openxmlformats.org/officeDocument/2006/relationships/hyperlink" Target="http://www.lgz.ru" TargetMode="External"/><Relationship Id="rId30" Type="http://schemas.openxmlformats.org/officeDocument/2006/relationships/hyperlink" Target="http://www.imli.ru" TargetMode="External"/><Relationship Id="rId35" Type="http://schemas.openxmlformats.org/officeDocument/2006/relationships/hyperlink" Target="http://www.klassika.ru" TargetMode="External"/><Relationship Id="rId43" Type="http://schemas.openxmlformats.org/officeDocument/2006/relationships/hyperlink" Target="http://www.slovari.ru/" TargetMode="External"/><Relationship Id="rId48" Type="http://schemas.openxmlformats.org/officeDocument/2006/relationships/hyperlink" Target="http://www.aleksandrpushkin.net.ru/" TargetMode="External"/><Relationship Id="rId8"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51" Type="http://schemas.openxmlformats.org/officeDocument/2006/relationships/hyperlink" Target="http://litistina.nm.ru/club/clause/lihachev/26.html" TargetMode="External"/><Relationship Id="rId3" Type="http://schemas.openxmlformats.org/officeDocument/2006/relationships/styles" Target="styles.xml"/><Relationship Id="rId12"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17" Type="http://schemas.openxmlformats.org/officeDocument/2006/relationships/hyperlink" Target="http://www.bolero.ru/books/9785211055377.html" TargetMode="External"/><Relationship Id="rId25" Type="http://schemas.openxmlformats.org/officeDocument/2006/relationships/hyperlink" Target="http://www.magazine.ru" TargetMode="External"/><Relationship Id="rId33" Type="http://schemas.openxmlformats.org/officeDocument/2006/relationships/hyperlink" Target="http://www.lib.msu.su" TargetMode="External"/><Relationship Id="rId38" Type="http://schemas.openxmlformats.org/officeDocument/2006/relationships/hyperlink" Target="http://www.rvb.ru" TargetMode="External"/><Relationship Id="rId46" Type="http://schemas.openxmlformats.org/officeDocument/2006/relationships/hyperlink" Target="http://old-ru.ru/" TargetMode="External"/><Relationship Id="rId20" Type="http://schemas.openxmlformats.org/officeDocument/2006/relationships/hyperlink" Target="http://www.litcatalog.al.ru" TargetMode="External"/><Relationship Id="rId41" Type="http://schemas.openxmlformats.org/officeDocument/2006/relationships/hyperlink" Target="http://www.gramma.r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lusia\Desktop\&#1060;&#1057;&#1054;\&#1055;&#1056;&#1054;&#1042;&#1045;&#1056;&#1045;&#1053;&#1054;%2016.04\&#1053;&#1040;&#1057;&#1058;&#1071;\27.04\&#1053;&#1040;%20&#1054;&#1058;&#1055;&#1056;&#1040;&#1042;&#1050;&#1059;\1.%20&#1052;&#1091;&#1079;&#1099;&#1082;&#1072;%20&#1074;%20&#1058;&#1055;.doc" TargetMode="External"/><Relationship Id="rId23" Type="http://schemas.openxmlformats.org/officeDocument/2006/relationships/hyperlink" Target="http://www.teneta.rinet.ru/rus/rj_org.htm" TargetMode="External"/><Relationship Id="rId28" Type="http://schemas.openxmlformats.org/officeDocument/2006/relationships/hyperlink" Target="http://www.moskvam.ru" TargetMode="External"/><Relationship Id="rId36" Type="http://schemas.openxmlformats.org/officeDocument/2006/relationships/hyperlink" Target="http://www.elbib.ru" TargetMode="External"/><Relationship Id="rId49" Type="http://schemas.openxmlformats.org/officeDocument/2006/relationships/hyperlink" Target="http://www.dustofthesk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CE3E7-299A-4DCB-BA2D-ED8922761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148</Pages>
  <Words>37035</Words>
  <Characters>211101</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 user</dc:creator>
  <cp:lastModifiedBy>Александра Олеговна Адоньева</cp:lastModifiedBy>
  <cp:revision>65</cp:revision>
  <cp:lastPrinted>2018-12-15T11:12:00Z</cp:lastPrinted>
  <dcterms:created xsi:type="dcterms:W3CDTF">2019-02-19T22:31:00Z</dcterms:created>
  <dcterms:modified xsi:type="dcterms:W3CDTF">2021-07-01T09:56:00Z</dcterms:modified>
</cp:coreProperties>
</file>